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2356EA" w14:textId="2E2A22C0" w:rsidR="00CC79ED" w:rsidRPr="00DD5FC6" w:rsidRDefault="00C523C0" w:rsidP="00411A14">
      <w:pPr>
        <w:rPr>
          <w:rFonts w:asciiTheme="minorHAnsi" w:hAnsiTheme="minorHAnsi" w:cstheme="minorHAnsi"/>
          <w:sz w:val="21"/>
          <w:szCs w:val="21"/>
          <w:lang w:eastAsia="x-none"/>
        </w:rPr>
      </w:pPr>
      <w:r>
        <w:rPr>
          <w:rFonts w:asciiTheme="minorHAnsi" w:hAnsiTheme="minorHAnsi" w:cstheme="minorHAnsi"/>
          <w:sz w:val="21"/>
          <w:szCs w:val="21"/>
          <w:lang w:eastAsia="x-none"/>
        </w:rPr>
        <w:t xml:space="preserve"> </w:t>
      </w:r>
      <w:r w:rsidR="00CC79ED" w:rsidRPr="00DD5FC6">
        <w:rPr>
          <w:rFonts w:asciiTheme="minorHAnsi" w:hAnsiTheme="minorHAnsi" w:cstheme="minorHAnsi"/>
          <w:noProof/>
          <w:sz w:val="21"/>
          <w:szCs w:val="21"/>
        </w:rPr>
        <w:drawing>
          <wp:inline distT="0" distB="0" distL="0" distR="0" wp14:anchorId="378B6A8B" wp14:editId="7A8333B4">
            <wp:extent cx="1737360" cy="9144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7360" cy="914400"/>
                    </a:xfrm>
                    <a:prstGeom prst="rect">
                      <a:avLst/>
                    </a:prstGeom>
                    <a:noFill/>
                    <a:ln>
                      <a:noFill/>
                    </a:ln>
                  </pic:spPr>
                </pic:pic>
              </a:graphicData>
            </a:graphic>
          </wp:inline>
        </w:drawing>
      </w:r>
    </w:p>
    <w:p w14:paraId="22CA4C24" w14:textId="77777777" w:rsidR="00CC79ED" w:rsidRPr="00334C07" w:rsidRDefault="00CC79ED" w:rsidP="000A6C5C">
      <w:pPr>
        <w:spacing w:line="276" w:lineRule="auto"/>
        <w:rPr>
          <w:rFonts w:asciiTheme="minorHAnsi" w:hAnsiTheme="minorHAnsi" w:cstheme="minorHAnsi"/>
          <w:sz w:val="21"/>
          <w:szCs w:val="21"/>
          <w:lang w:val="x-none" w:eastAsia="x-none"/>
        </w:rPr>
      </w:pPr>
    </w:p>
    <w:p w14:paraId="5DBE69B5" w14:textId="77777777" w:rsidR="00ED57B9" w:rsidRPr="00C028E2" w:rsidRDefault="00ED57B9" w:rsidP="00B1429D">
      <w:pPr>
        <w:pStyle w:val="Legenda"/>
        <w:shd w:val="clear" w:color="auto" w:fill="D9D9D9"/>
        <w:rPr>
          <w:rFonts w:asciiTheme="minorHAnsi" w:hAnsiTheme="minorHAnsi" w:cstheme="minorHAnsi"/>
          <w:b w:val="0"/>
          <w:iCs/>
          <w:sz w:val="21"/>
          <w:szCs w:val="21"/>
        </w:rPr>
      </w:pPr>
    </w:p>
    <w:p w14:paraId="6CEA25C9" w14:textId="5A44E0DD" w:rsidR="00ED57B9" w:rsidRPr="00C028E2" w:rsidRDefault="00ED57B9" w:rsidP="00B1429D">
      <w:pPr>
        <w:pStyle w:val="Legenda"/>
        <w:shd w:val="clear" w:color="auto" w:fill="D9D9D9"/>
        <w:jc w:val="center"/>
        <w:rPr>
          <w:rFonts w:asciiTheme="minorHAnsi" w:hAnsiTheme="minorHAnsi" w:cstheme="minorHAnsi"/>
          <w:iCs/>
          <w:szCs w:val="24"/>
        </w:rPr>
      </w:pPr>
      <w:r w:rsidRPr="00C028E2">
        <w:rPr>
          <w:rFonts w:asciiTheme="minorHAnsi" w:hAnsiTheme="minorHAnsi" w:cstheme="minorHAnsi"/>
          <w:iCs/>
          <w:szCs w:val="24"/>
        </w:rPr>
        <w:t>U M O W A Nr - ___/</w:t>
      </w:r>
      <w:r>
        <w:rPr>
          <w:rFonts w:asciiTheme="minorHAnsi" w:hAnsiTheme="minorHAnsi" w:cstheme="minorHAnsi"/>
          <w:iCs/>
          <w:szCs w:val="24"/>
        </w:rPr>
        <w:t>DTT</w:t>
      </w:r>
      <w:r w:rsidRPr="00C028E2">
        <w:rPr>
          <w:rFonts w:asciiTheme="minorHAnsi" w:hAnsiTheme="minorHAnsi" w:cstheme="minorHAnsi"/>
          <w:iCs/>
          <w:szCs w:val="24"/>
        </w:rPr>
        <w:t>/20</w:t>
      </w:r>
      <w:r w:rsidR="00FE0F0A">
        <w:rPr>
          <w:rFonts w:asciiTheme="minorHAnsi" w:hAnsiTheme="minorHAnsi" w:cstheme="minorHAnsi"/>
          <w:iCs/>
          <w:szCs w:val="24"/>
        </w:rPr>
        <w:t>26</w:t>
      </w:r>
    </w:p>
    <w:p w14:paraId="6DB87279" w14:textId="77777777" w:rsidR="00ED57B9" w:rsidRPr="00C028E2" w:rsidRDefault="00ED57B9" w:rsidP="00B1429D">
      <w:pPr>
        <w:pStyle w:val="Legenda"/>
        <w:shd w:val="clear" w:color="auto" w:fill="D9D9D9"/>
        <w:rPr>
          <w:rFonts w:asciiTheme="minorHAnsi" w:hAnsiTheme="minorHAnsi" w:cstheme="minorHAnsi"/>
          <w:iCs/>
          <w:sz w:val="21"/>
          <w:szCs w:val="21"/>
        </w:rPr>
      </w:pPr>
    </w:p>
    <w:p w14:paraId="580C7FDF" w14:textId="77777777" w:rsidR="00ED57B9" w:rsidRPr="00EE643F" w:rsidRDefault="00ED57B9" w:rsidP="00B1429D">
      <w:pPr>
        <w:jc w:val="both"/>
        <w:rPr>
          <w:rFonts w:asciiTheme="minorHAnsi" w:hAnsiTheme="minorHAnsi" w:cstheme="minorHAnsi"/>
          <w:sz w:val="16"/>
          <w:szCs w:val="16"/>
        </w:rPr>
      </w:pPr>
    </w:p>
    <w:p w14:paraId="729267D9" w14:textId="2889C3F8" w:rsidR="00ED57B9" w:rsidRPr="00334C07" w:rsidRDefault="00ED57B9" w:rsidP="00100DBD">
      <w:pPr>
        <w:jc w:val="both"/>
        <w:rPr>
          <w:rFonts w:asciiTheme="minorHAnsi" w:hAnsiTheme="minorHAnsi" w:cstheme="minorHAnsi"/>
          <w:sz w:val="21"/>
          <w:szCs w:val="21"/>
        </w:rPr>
      </w:pPr>
      <w:r w:rsidRPr="00334C07">
        <w:rPr>
          <w:rFonts w:asciiTheme="minorHAnsi" w:hAnsiTheme="minorHAnsi" w:cstheme="minorHAnsi"/>
          <w:sz w:val="21"/>
          <w:szCs w:val="21"/>
        </w:rPr>
        <w:t>zawarta w Sosnowcu, dn. ___ 202</w:t>
      </w:r>
      <w:r w:rsidR="00FE0F0A">
        <w:rPr>
          <w:rFonts w:asciiTheme="minorHAnsi" w:hAnsiTheme="minorHAnsi" w:cstheme="minorHAnsi"/>
          <w:sz w:val="21"/>
          <w:szCs w:val="21"/>
        </w:rPr>
        <w:t>6</w:t>
      </w:r>
      <w:r w:rsidRPr="00334C07">
        <w:rPr>
          <w:rFonts w:asciiTheme="minorHAnsi" w:hAnsiTheme="minorHAnsi" w:cstheme="minorHAnsi"/>
          <w:sz w:val="21"/>
          <w:szCs w:val="21"/>
        </w:rPr>
        <w:t xml:space="preserve"> roku,</w:t>
      </w:r>
    </w:p>
    <w:p w14:paraId="75A6E7DD" w14:textId="77777777" w:rsidR="00ED57B9" w:rsidRPr="00334C07" w:rsidRDefault="00ED57B9" w:rsidP="00100DBD">
      <w:pPr>
        <w:jc w:val="both"/>
        <w:rPr>
          <w:rFonts w:asciiTheme="minorHAnsi" w:hAnsiTheme="minorHAnsi" w:cstheme="minorHAnsi"/>
          <w:sz w:val="21"/>
          <w:szCs w:val="21"/>
        </w:rPr>
      </w:pPr>
    </w:p>
    <w:p w14:paraId="1F1A0931" w14:textId="070B2E9C" w:rsidR="00ED57B9" w:rsidRDefault="00ED57B9" w:rsidP="00100DBD">
      <w:pPr>
        <w:jc w:val="both"/>
        <w:rPr>
          <w:rFonts w:asciiTheme="minorHAnsi" w:hAnsiTheme="minorHAnsi" w:cstheme="minorHAnsi"/>
          <w:sz w:val="21"/>
          <w:szCs w:val="21"/>
        </w:rPr>
      </w:pPr>
      <w:r w:rsidRPr="00334C07">
        <w:rPr>
          <w:rFonts w:asciiTheme="minorHAnsi" w:hAnsiTheme="minorHAnsi" w:cstheme="minorHAnsi"/>
          <w:sz w:val="21"/>
          <w:szCs w:val="21"/>
        </w:rPr>
        <w:t xml:space="preserve">pomiędzy: </w:t>
      </w:r>
      <w:r w:rsidRPr="00334C07">
        <w:rPr>
          <w:rFonts w:asciiTheme="minorHAnsi" w:hAnsiTheme="minorHAnsi" w:cstheme="minorHAnsi"/>
          <w:b/>
          <w:sz w:val="21"/>
          <w:szCs w:val="21"/>
        </w:rPr>
        <w:t>Sosnowieckimi Wodociągami</w:t>
      </w:r>
      <w:r w:rsidRPr="00334C07">
        <w:rPr>
          <w:rFonts w:asciiTheme="minorHAnsi" w:hAnsiTheme="minorHAnsi" w:cstheme="minorHAnsi"/>
          <w:sz w:val="21"/>
          <w:szCs w:val="21"/>
        </w:rPr>
        <w:t xml:space="preserve"> </w:t>
      </w:r>
      <w:r w:rsidRPr="00334C07">
        <w:rPr>
          <w:rFonts w:asciiTheme="minorHAnsi" w:hAnsiTheme="minorHAnsi" w:cstheme="minorHAnsi"/>
          <w:b/>
          <w:bCs/>
          <w:sz w:val="21"/>
          <w:szCs w:val="21"/>
        </w:rPr>
        <w:t xml:space="preserve">Spółką Akcyjną, </w:t>
      </w:r>
      <w:r w:rsidRPr="00334C07">
        <w:rPr>
          <w:rFonts w:asciiTheme="minorHAnsi" w:hAnsiTheme="minorHAnsi" w:cstheme="minorHAnsi"/>
          <w:b/>
          <w:sz w:val="21"/>
          <w:szCs w:val="21"/>
        </w:rPr>
        <w:t>41-200 Sosnowiec, ul. Ostrogórska 43</w:t>
      </w:r>
      <w:r w:rsidRPr="00334C07">
        <w:rPr>
          <w:rFonts w:asciiTheme="minorHAnsi" w:hAnsiTheme="minorHAnsi" w:cstheme="minorHAnsi"/>
          <w:sz w:val="21"/>
          <w:szCs w:val="21"/>
        </w:rPr>
        <w:t xml:space="preserve">, zarejestrowaną </w:t>
      </w:r>
      <w:r w:rsidRPr="00334C07">
        <w:rPr>
          <w:rFonts w:asciiTheme="minorHAnsi" w:hAnsiTheme="minorHAnsi" w:cstheme="minorHAnsi"/>
          <w:sz w:val="21"/>
          <w:szCs w:val="21"/>
        </w:rPr>
        <w:br/>
        <w:t>w Rejestrze Przedsiębiorców w Sądzie Rejonowym Katowice-Wschód w Katowicach</w:t>
      </w:r>
      <w:r w:rsidR="001C51B5" w:rsidRPr="00334C07">
        <w:rPr>
          <w:rFonts w:asciiTheme="minorHAnsi" w:hAnsiTheme="minorHAnsi" w:cstheme="minorHAnsi"/>
          <w:sz w:val="21"/>
          <w:szCs w:val="21"/>
        </w:rPr>
        <w:t>, VIII</w:t>
      </w:r>
      <w:r w:rsidRPr="00334C07">
        <w:rPr>
          <w:rFonts w:asciiTheme="minorHAnsi" w:hAnsiTheme="minorHAnsi" w:cstheme="minorHAnsi"/>
          <w:sz w:val="21"/>
          <w:szCs w:val="21"/>
        </w:rPr>
        <w:t xml:space="preserve"> Wydział Gospodarczy Krajowego Rejestru Sądowego pod numerem: KRS 0000216608, czynnym podatnikiem podatku od towarów i usług </w:t>
      </w:r>
      <w:r w:rsidRPr="00334C07">
        <w:rPr>
          <w:rFonts w:asciiTheme="minorHAnsi" w:hAnsiTheme="minorHAnsi" w:cstheme="minorHAnsi"/>
          <w:bCs/>
          <w:sz w:val="21"/>
          <w:szCs w:val="21"/>
        </w:rPr>
        <w:t xml:space="preserve">NIP: 6440011382; REGON: 270544618; kapitał zakładowy: 230 522 130,00 zł; kapitał wpłacony: 230 522 130,00 zł, </w:t>
      </w:r>
      <w:r w:rsidRPr="00334C07">
        <w:rPr>
          <w:rFonts w:asciiTheme="minorHAnsi" w:hAnsiTheme="minorHAnsi" w:cstheme="minorHAnsi"/>
          <w:sz w:val="21"/>
          <w:szCs w:val="21"/>
        </w:rPr>
        <w:t>reprezentowaną przez:</w:t>
      </w:r>
    </w:p>
    <w:p w14:paraId="521956CF" w14:textId="77777777" w:rsidR="00334C07" w:rsidRPr="00334C07" w:rsidRDefault="00334C07" w:rsidP="00100DBD">
      <w:pPr>
        <w:jc w:val="both"/>
        <w:rPr>
          <w:rFonts w:asciiTheme="minorHAnsi" w:hAnsiTheme="minorHAnsi" w:cstheme="minorHAnsi"/>
          <w:sz w:val="21"/>
          <w:szCs w:val="21"/>
        </w:rPr>
      </w:pPr>
    </w:p>
    <w:p w14:paraId="44DF52AD" w14:textId="77777777" w:rsidR="00ED57B9" w:rsidRPr="00334C07" w:rsidRDefault="00ED57B9" w:rsidP="00100DBD">
      <w:pPr>
        <w:pStyle w:val="Akapitzlist"/>
        <w:numPr>
          <w:ilvl w:val="0"/>
          <w:numId w:val="4"/>
        </w:numPr>
        <w:tabs>
          <w:tab w:val="left" w:pos="426"/>
        </w:tabs>
        <w:ind w:left="426" w:hanging="426"/>
        <w:jc w:val="both"/>
        <w:rPr>
          <w:rFonts w:asciiTheme="minorHAnsi" w:hAnsiTheme="minorHAnsi" w:cstheme="minorHAnsi"/>
          <w:sz w:val="21"/>
          <w:szCs w:val="21"/>
        </w:rPr>
      </w:pPr>
      <w:r w:rsidRPr="00334C07">
        <w:rPr>
          <w:rFonts w:asciiTheme="minorHAnsi" w:hAnsiTheme="minorHAnsi" w:cstheme="minorHAnsi"/>
          <w:sz w:val="21"/>
          <w:szCs w:val="21"/>
          <w:lang w:val="pl-PL"/>
        </w:rPr>
        <w:t>___</w:t>
      </w:r>
      <w:r w:rsidRPr="00334C07">
        <w:rPr>
          <w:rFonts w:asciiTheme="minorHAnsi" w:hAnsiTheme="minorHAnsi" w:cstheme="minorHAnsi"/>
          <w:sz w:val="21"/>
          <w:szCs w:val="21"/>
        </w:rPr>
        <w:t xml:space="preserve"> - </w:t>
      </w:r>
      <w:r w:rsidRPr="00334C07">
        <w:rPr>
          <w:rFonts w:asciiTheme="minorHAnsi" w:hAnsiTheme="minorHAnsi" w:cstheme="minorHAnsi"/>
          <w:sz w:val="21"/>
          <w:szCs w:val="21"/>
          <w:lang w:val="pl-PL"/>
        </w:rPr>
        <w:t>___</w:t>
      </w:r>
    </w:p>
    <w:p w14:paraId="46738154" w14:textId="77777777" w:rsidR="00ED57B9" w:rsidRPr="00334C07" w:rsidRDefault="00ED57B9" w:rsidP="00100DBD">
      <w:pPr>
        <w:pStyle w:val="Akapitzlist"/>
        <w:numPr>
          <w:ilvl w:val="0"/>
          <w:numId w:val="4"/>
        </w:numPr>
        <w:tabs>
          <w:tab w:val="left" w:pos="426"/>
        </w:tabs>
        <w:ind w:left="426" w:hanging="426"/>
        <w:jc w:val="both"/>
        <w:rPr>
          <w:rFonts w:asciiTheme="minorHAnsi" w:hAnsiTheme="minorHAnsi" w:cstheme="minorHAnsi"/>
          <w:sz w:val="21"/>
          <w:szCs w:val="21"/>
        </w:rPr>
      </w:pPr>
      <w:r w:rsidRPr="00334C07">
        <w:rPr>
          <w:rFonts w:asciiTheme="minorHAnsi" w:hAnsiTheme="minorHAnsi" w:cstheme="minorHAnsi"/>
          <w:sz w:val="21"/>
          <w:szCs w:val="21"/>
          <w:lang w:val="pl-PL"/>
        </w:rPr>
        <w:t>___ - ___</w:t>
      </w:r>
    </w:p>
    <w:p w14:paraId="40D0F02B" w14:textId="77777777" w:rsidR="008E7EDE" w:rsidRPr="00334C07" w:rsidRDefault="008E7EDE" w:rsidP="00100DBD">
      <w:pPr>
        <w:jc w:val="both"/>
        <w:rPr>
          <w:rFonts w:asciiTheme="minorHAnsi" w:hAnsiTheme="minorHAnsi" w:cstheme="minorHAnsi"/>
          <w:sz w:val="21"/>
          <w:szCs w:val="21"/>
        </w:rPr>
      </w:pPr>
    </w:p>
    <w:p w14:paraId="58353C1F" w14:textId="629D1F91" w:rsidR="00ED57B9" w:rsidRPr="00334C07" w:rsidRDefault="00ED57B9" w:rsidP="00100DBD">
      <w:pPr>
        <w:jc w:val="both"/>
        <w:rPr>
          <w:rFonts w:asciiTheme="minorHAnsi" w:hAnsiTheme="minorHAnsi" w:cstheme="minorHAnsi"/>
          <w:sz w:val="21"/>
          <w:szCs w:val="21"/>
        </w:rPr>
      </w:pPr>
      <w:r w:rsidRPr="00334C07">
        <w:rPr>
          <w:rFonts w:asciiTheme="minorHAnsi" w:hAnsiTheme="minorHAnsi" w:cstheme="minorHAnsi"/>
          <w:sz w:val="21"/>
          <w:szCs w:val="21"/>
        </w:rPr>
        <w:t>dalej „ZAMAWIAJĄCYM”,  lub „STRONĄ”,</w:t>
      </w:r>
    </w:p>
    <w:p w14:paraId="0D504B7B" w14:textId="77777777" w:rsidR="00ED57B9" w:rsidRPr="00334C07" w:rsidRDefault="00ED57B9" w:rsidP="00100DBD">
      <w:pPr>
        <w:jc w:val="both"/>
        <w:rPr>
          <w:rFonts w:asciiTheme="minorHAnsi" w:hAnsiTheme="minorHAnsi" w:cstheme="minorHAnsi"/>
          <w:sz w:val="21"/>
          <w:szCs w:val="21"/>
        </w:rPr>
      </w:pPr>
    </w:p>
    <w:p w14:paraId="5C6C5578" w14:textId="77777777" w:rsidR="00ED57B9" w:rsidRPr="00334C07" w:rsidRDefault="00ED57B9" w:rsidP="00100DBD">
      <w:pPr>
        <w:jc w:val="both"/>
        <w:rPr>
          <w:rFonts w:asciiTheme="minorHAnsi" w:hAnsiTheme="minorHAnsi" w:cstheme="minorHAnsi"/>
          <w:sz w:val="21"/>
          <w:szCs w:val="21"/>
        </w:rPr>
      </w:pPr>
      <w:r w:rsidRPr="00334C07">
        <w:rPr>
          <w:rFonts w:asciiTheme="minorHAnsi" w:hAnsiTheme="minorHAnsi" w:cstheme="minorHAnsi"/>
          <w:sz w:val="21"/>
          <w:szCs w:val="21"/>
        </w:rPr>
        <w:t>a: (…)</w:t>
      </w:r>
      <w:r w:rsidRPr="00334C07">
        <w:rPr>
          <w:rFonts w:asciiTheme="minorHAnsi" w:hAnsiTheme="minorHAnsi" w:cstheme="minorHAnsi"/>
          <w:b/>
          <w:bCs/>
          <w:sz w:val="21"/>
          <w:szCs w:val="21"/>
          <w:vertAlign w:val="superscript"/>
        </w:rPr>
        <w:t>1)</w:t>
      </w:r>
    </w:p>
    <w:p w14:paraId="00E44D8C" w14:textId="77777777" w:rsidR="008E7EDE" w:rsidRPr="00334C07" w:rsidRDefault="008E7EDE" w:rsidP="00100DBD">
      <w:pPr>
        <w:jc w:val="both"/>
        <w:rPr>
          <w:rFonts w:asciiTheme="minorHAnsi" w:hAnsiTheme="minorHAnsi" w:cstheme="minorHAnsi"/>
          <w:sz w:val="21"/>
          <w:szCs w:val="21"/>
        </w:rPr>
      </w:pPr>
    </w:p>
    <w:p w14:paraId="4317C7BE" w14:textId="2A9A6A14" w:rsidR="00ED57B9" w:rsidRPr="00334C07" w:rsidRDefault="00ED57B9" w:rsidP="00100DBD">
      <w:pPr>
        <w:jc w:val="both"/>
        <w:rPr>
          <w:rFonts w:asciiTheme="minorHAnsi" w:hAnsiTheme="minorHAnsi" w:cstheme="minorHAnsi"/>
          <w:sz w:val="21"/>
          <w:szCs w:val="21"/>
        </w:rPr>
      </w:pPr>
      <w:r w:rsidRPr="00334C07">
        <w:rPr>
          <w:rFonts w:asciiTheme="minorHAnsi" w:hAnsiTheme="minorHAnsi" w:cstheme="minorHAnsi"/>
          <w:sz w:val="21"/>
          <w:szCs w:val="21"/>
        </w:rPr>
        <w:t>dalej „WYKONAWCĄ” lub „STRONĄ”,</w:t>
      </w:r>
    </w:p>
    <w:p w14:paraId="02569420" w14:textId="77777777" w:rsidR="00ED57B9" w:rsidRPr="00334C07" w:rsidRDefault="00ED57B9" w:rsidP="00100DBD">
      <w:pPr>
        <w:jc w:val="both"/>
        <w:rPr>
          <w:rFonts w:asciiTheme="minorHAnsi" w:hAnsiTheme="minorHAnsi" w:cstheme="minorHAnsi"/>
          <w:sz w:val="21"/>
          <w:szCs w:val="21"/>
        </w:rPr>
      </w:pPr>
    </w:p>
    <w:p w14:paraId="4E7D49C5" w14:textId="6C98EF65" w:rsidR="00ED57B9" w:rsidRPr="00334C07" w:rsidRDefault="00ED57B9" w:rsidP="00100DBD">
      <w:pPr>
        <w:pStyle w:val="Bezodstpw"/>
        <w:jc w:val="both"/>
        <w:rPr>
          <w:rFonts w:asciiTheme="minorHAnsi" w:hAnsiTheme="minorHAnsi" w:cstheme="minorHAnsi"/>
          <w:sz w:val="21"/>
          <w:szCs w:val="21"/>
        </w:rPr>
      </w:pPr>
      <w:r w:rsidRPr="00334C07">
        <w:rPr>
          <w:rFonts w:asciiTheme="minorHAnsi" w:hAnsiTheme="minorHAnsi" w:cstheme="minorHAnsi"/>
          <w:sz w:val="21"/>
          <w:szCs w:val="21"/>
        </w:rPr>
        <w:t xml:space="preserve">w rezultacie dokonania przez ZAMAWIAJĄCEGO wyboru oferty WYKONAWCY, w postępowaniu o udzielenie zamówienia prowadzonym w trybie sektorowego przetargu nieograniczonego, na podstawie </w:t>
      </w:r>
      <w:r w:rsidRPr="00334C07">
        <w:rPr>
          <w:rFonts w:asciiTheme="minorHAnsi" w:hAnsiTheme="minorHAnsi" w:cstheme="minorHAnsi"/>
          <w:caps/>
          <w:sz w:val="21"/>
          <w:szCs w:val="21"/>
        </w:rPr>
        <w:t>Regulaminu udzielania zamówień sektorowych</w:t>
      </w:r>
      <w:r w:rsidRPr="00334C07">
        <w:rPr>
          <w:rFonts w:asciiTheme="minorHAnsi" w:hAnsiTheme="minorHAnsi" w:cstheme="minorHAnsi"/>
          <w:sz w:val="21"/>
          <w:szCs w:val="21"/>
        </w:rPr>
        <w:t>, dalej „regulaminu”, zgodnie z protokołem Zarządu z dnia ___ 202</w:t>
      </w:r>
      <w:r w:rsidR="00FE0F0A">
        <w:rPr>
          <w:rFonts w:asciiTheme="minorHAnsi" w:hAnsiTheme="minorHAnsi" w:cstheme="minorHAnsi"/>
          <w:sz w:val="21"/>
          <w:szCs w:val="21"/>
        </w:rPr>
        <w:t>6</w:t>
      </w:r>
      <w:r w:rsidRPr="00334C07">
        <w:rPr>
          <w:rFonts w:asciiTheme="minorHAnsi" w:hAnsiTheme="minorHAnsi" w:cstheme="minorHAnsi"/>
          <w:sz w:val="21"/>
          <w:szCs w:val="21"/>
        </w:rPr>
        <w:t xml:space="preserve"> roku, zawarta została umowa o treści: </w:t>
      </w:r>
    </w:p>
    <w:p w14:paraId="3783E29C" w14:textId="77777777" w:rsidR="00ED57B9" w:rsidRPr="00334C07" w:rsidRDefault="00ED57B9" w:rsidP="00100DBD">
      <w:pPr>
        <w:pStyle w:val="Bezodstpw"/>
        <w:jc w:val="both"/>
        <w:rPr>
          <w:rFonts w:asciiTheme="minorHAnsi" w:hAnsiTheme="minorHAnsi" w:cstheme="minorHAnsi"/>
          <w:b/>
          <w:spacing w:val="42"/>
          <w:sz w:val="21"/>
          <w:szCs w:val="21"/>
        </w:rPr>
      </w:pPr>
    </w:p>
    <w:p w14:paraId="7DF748AB" w14:textId="77777777" w:rsidR="001C51B5" w:rsidRPr="00334C07" w:rsidRDefault="001C51B5" w:rsidP="001C51B5">
      <w:pPr>
        <w:pStyle w:val="Bezodstpw"/>
        <w:jc w:val="center"/>
        <w:rPr>
          <w:rFonts w:asciiTheme="minorHAnsi" w:hAnsiTheme="minorHAnsi" w:cstheme="minorHAnsi"/>
          <w:bCs/>
          <w:i/>
          <w:sz w:val="21"/>
          <w:szCs w:val="21"/>
        </w:rPr>
      </w:pPr>
      <w:r w:rsidRPr="00334C07">
        <w:rPr>
          <w:rFonts w:asciiTheme="minorHAnsi" w:hAnsiTheme="minorHAnsi" w:cstheme="minorHAnsi"/>
          <w:b/>
          <w:sz w:val="21"/>
          <w:szCs w:val="21"/>
        </w:rPr>
        <w:t>§ 1</w:t>
      </w:r>
    </w:p>
    <w:p w14:paraId="12ABCE52" w14:textId="77777777" w:rsidR="001C51B5" w:rsidRPr="00334C07" w:rsidRDefault="001C51B5" w:rsidP="001C51B5">
      <w:pPr>
        <w:autoSpaceDE w:val="0"/>
        <w:rPr>
          <w:rFonts w:asciiTheme="minorHAnsi" w:hAnsiTheme="minorHAnsi" w:cstheme="minorHAnsi"/>
          <w:bCs/>
          <w:sz w:val="21"/>
          <w:szCs w:val="21"/>
        </w:rPr>
      </w:pPr>
      <w:r w:rsidRPr="00334C07">
        <w:rPr>
          <w:rFonts w:asciiTheme="minorHAnsi" w:hAnsiTheme="minorHAnsi" w:cstheme="minorHAnsi"/>
          <w:bCs/>
          <w:i/>
          <w:sz w:val="21"/>
          <w:szCs w:val="21"/>
        </w:rPr>
        <w:t>Przedmiot umowy, zasady opracowania dokumentacji, elementy dokumentacji</w:t>
      </w:r>
    </w:p>
    <w:p w14:paraId="6416DF8D" w14:textId="2A9EB1EE" w:rsidR="001C51B5" w:rsidRPr="00FE0F0A" w:rsidRDefault="001C51B5" w:rsidP="001C51B5">
      <w:pPr>
        <w:numPr>
          <w:ilvl w:val="0"/>
          <w:numId w:val="31"/>
        </w:numPr>
        <w:tabs>
          <w:tab w:val="left" w:pos="426"/>
        </w:tabs>
        <w:ind w:left="425" w:hanging="425"/>
        <w:jc w:val="both"/>
        <w:rPr>
          <w:rFonts w:asciiTheme="minorHAnsi" w:hAnsiTheme="minorHAnsi" w:cstheme="minorHAnsi"/>
          <w:b/>
          <w:sz w:val="21"/>
          <w:szCs w:val="21"/>
        </w:rPr>
      </w:pPr>
      <w:r w:rsidRPr="00FE0F0A">
        <w:rPr>
          <w:rFonts w:asciiTheme="minorHAnsi" w:hAnsiTheme="minorHAnsi" w:cstheme="minorHAnsi"/>
          <w:bCs/>
          <w:sz w:val="21"/>
          <w:szCs w:val="21"/>
        </w:rPr>
        <w:t xml:space="preserve">Przedmiotem umowy jest: </w:t>
      </w:r>
      <w:r w:rsidR="00942BD2" w:rsidRPr="00942BD2">
        <w:rPr>
          <w:rFonts w:asciiTheme="minorHAnsi" w:hAnsiTheme="minorHAnsi" w:cstheme="minorHAnsi"/>
          <w:b/>
          <w:bCs/>
          <w:sz w:val="21"/>
          <w:szCs w:val="21"/>
        </w:rPr>
        <w:t>OPRACOWANIE DOKUMENTACJI PROJEKTOWEJ WRAZ ZE SKUTECZNYM ZGŁOSZENIEM ROBÓT BUDOWLANYCH DO ORGANÓW ADMINISTRACJI PUBLICZNEJ, UZYSKANIEM PRAWOMOCNEJ DECYZJI ADMINISTRACYJNEJ O POZWOLENIU NA WYCINKĘ DRZEW ORAZ SPRAWOWANIEM NADZORU AUTORSKIEGO DLA ZADANIA PN. „PRZEBUDOWA SIECI WODOCIĄGOWEJ W UL. MONIUSZKI OD UL. JASTRZĘBIEJ DO UL. DZIEWICZEJ W SOSNOWCU”</w:t>
      </w:r>
      <w:r w:rsidRPr="00FE0F0A">
        <w:rPr>
          <w:rFonts w:asciiTheme="minorHAnsi" w:hAnsiTheme="minorHAnsi" w:cstheme="minorHAnsi"/>
          <w:b/>
          <w:sz w:val="21"/>
          <w:szCs w:val="21"/>
        </w:rPr>
        <w:t>.</w:t>
      </w:r>
    </w:p>
    <w:p w14:paraId="5C8B142A" w14:textId="77777777" w:rsidR="001C51B5" w:rsidRPr="00334C07" w:rsidRDefault="001C51B5" w:rsidP="001C51B5">
      <w:pPr>
        <w:numPr>
          <w:ilvl w:val="0"/>
          <w:numId w:val="31"/>
        </w:numPr>
        <w:tabs>
          <w:tab w:val="left" w:pos="426"/>
        </w:tabs>
        <w:ind w:left="426" w:hanging="426"/>
        <w:jc w:val="both"/>
        <w:rPr>
          <w:rFonts w:asciiTheme="minorHAnsi" w:hAnsiTheme="minorHAnsi" w:cstheme="minorHAnsi"/>
          <w:sz w:val="21"/>
          <w:szCs w:val="21"/>
        </w:rPr>
      </w:pPr>
      <w:r w:rsidRPr="00334C07">
        <w:rPr>
          <w:rFonts w:asciiTheme="minorHAnsi" w:hAnsiTheme="minorHAnsi" w:cstheme="minorHAnsi"/>
          <w:bCs/>
          <w:sz w:val="21"/>
          <w:szCs w:val="21"/>
        </w:rPr>
        <w:t xml:space="preserve">Wykonawca zobowiązuje się opracować kompleksową dokumentację projektową, zgodnie z obowiązującymi </w:t>
      </w:r>
      <w:r w:rsidRPr="00334C07">
        <w:rPr>
          <w:rFonts w:asciiTheme="minorHAnsi" w:hAnsiTheme="minorHAnsi" w:cstheme="minorHAnsi"/>
          <w:bCs/>
          <w:sz w:val="21"/>
          <w:szCs w:val="21"/>
        </w:rPr>
        <w:br/>
        <w:t xml:space="preserve">w tym zakresie przepisami prawa, normami, zasadami wiedzy technicznej oraz wytycznymi i wymaganiami do projektowania, określonymi szczegółowo w SWZ, jak i udzielonymi przez zamawiającego w trakcie </w:t>
      </w:r>
      <w:r w:rsidRPr="00334C07">
        <w:rPr>
          <w:rFonts w:asciiTheme="minorHAnsi" w:hAnsiTheme="minorHAnsi" w:cstheme="minorHAnsi"/>
          <w:sz w:val="21"/>
          <w:szCs w:val="21"/>
        </w:rPr>
        <w:t>realizacji prac będących przedmiotem niniejszej umowy</w:t>
      </w:r>
      <w:r w:rsidRPr="00334C07">
        <w:rPr>
          <w:rFonts w:asciiTheme="minorHAnsi" w:hAnsiTheme="minorHAnsi" w:cstheme="minorHAnsi"/>
          <w:bCs/>
          <w:sz w:val="21"/>
          <w:szCs w:val="21"/>
        </w:rPr>
        <w:t>.</w:t>
      </w:r>
    </w:p>
    <w:p w14:paraId="5E917755" w14:textId="77777777" w:rsidR="001C51B5" w:rsidRPr="00334C07" w:rsidRDefault="001C51B5" w:rsidP="001C51B5">
      <w:pPr>
        <w:numPr>
          <w:ilvl w:val="0"/>
          <w:numId w:val="31"/>
        </w:numPr>
        <w:tabs>
          <w:tab w:val="left" w:pos="426"/>
        </w:tabs>
        <w:ind w:left="425"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Wykonawca zapewnia, iż opracowana dokumentacja projektowa </w:t>
      </w:r>
      <w:r w:rsidRPr="00334C07">
        <w:rPr>
          <w:rFonts w:asciiTheme="minorHAnsi" w:hAnsiTheme="minorHAnsi" w:cstheme="minorHAnsi"/>
          <w:iCs/>
          <w:sz w:val="21"/>
          <w:szCs w:val="21"/>
        </w:rPr>
        <w:t xml:space="preserve">będzie kompletna z punktu widzenia celu, któremu ma służyć, w szczególności będzie pozwalać na skuteczne zgłoszenie robót budowlanych do właściwych </w:t>
      </w:r>
      <w:r w:rsidRPr="00334C07">
        <w:rPr>
          <w:rFonts w:asciiTheme="minorHAnsi" w:hAnsiTheme="minorHAnsi" w:cstheme="minorHAnsi"/>
          <w:iCs/>
          <w:sz w:val="21"/>
          <w:szCs w:val="21"/>
        </w:rPr>
        <w:br/>
        <w:t xml:space="preserve">organów administracji publicznej zgodnie z przepisami ustawy z dnia 7 lipca 1994 roku Prawo budowlane oraz na wszczęcie postępowania w sprawie udzielenia zamówienia na wykonanie robót budowlanych, tj. stanowić będzie opis przedmiotu zamówienia na w/w roboty i zostanie sporządzona zgodnie z art. 99 - 103 ustawy z dnia 11 września 2019 roku Prawo zamówień publicznych. </w:t>
      </w:r>
    </w:p>
    <w:p w14:paraId="0D9BDD2F" w14:textId="77777777" w:rsidR="001C51B5" w:rsidRPr="00334C07" w:rsidRDefault="001C51B5" w:rsidP="001C51B5">
      <w:pPr>
        <w:numPr>
          <w:ilvl w:val="0"/>
          <w:numId w:val="31"/>
        </w:numPr>
        <w:tabs>
          <w:tab w:val="left" w:pos="426"/>
        </w:tabs>
        <w:ind w:left="426" w:hanging="426"/>
        <w:jc w:val="both"/>
        <w:rPr>
          <w:rFonts w:asciiTheme="minorHAnsi" w:hAnsiTheme="minorHAnsi" w:cstheme="minorHAnsi"/>
          <w:sz w:val="21"/>
          <w:szCs w:val="21"/>
        </w:rPr>
      </w:pPr>
      <w:r w:rsidRPr="00334C07">
        <w:rPr>
          <w:rFonts w:asciiTheme="minorHAnsi" w:hAnsiTheme="minorHAnsi" w:cstheme="minorHAnsi"/>
          <w:sz w:val="21"/>
          <w:szCs w:val="21"/>
        </w:rPr>
        <w:t>Dokumentacja projektowa będzie składać się ze wszystkich elementów, które zgodnie z obowiązującymi przepisami prawa wymagane są do skutecznego zgłoszenia robót budowlanych, w tym w szczególności będzie zawierać:</w:t>
      </w:r>
    </w:p>
    <w:p w14:paraId="2F811DBB" w14:textId="77777777" w:rsidR="001C51B5" w:rsidRPr="00334C07" w:rsidRDefault="001C51B5" w:rsidP="001C51B5">
      <w:pPr>
        <w:pStyle w:val="Tekstpodstawowy"/>
        <w:numPr>
          <w:ilvl w:val="0"/>
          <w:numId w:val="29"/>
        </w:numPr>
        <w:tabs>
          <w:tab w:val="left" w:pos="851"/>
        </w:tabs>
        <w:spacing w:line="240" w:lineRule="auto"/>
        <w:ind w:left="850"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Wstępną trasę projektowanej sieci - </w:t>
      </w:r>
      <w:r w:rsidRPr="00334C07">
        <w:rPr>
          <w:rFonts w:asciiTheme="minorHAnsi" w:hAnsiTheme="minorHAnsi" w:cstheme="minorHAnsi"/>
          <w:sz w:val="21"/>
          <w:szCs w:val="21"/>
          <w:lang w:val="pl-PL"/>
        </w:rPr>
        <w:t>1</w:t>
      </w:r>
      <w:r w:rsidRPr="00334C07">
        <w:rPr>
          <w:rFonts w:asciiTheme="minorHAnsi" w:hAnsiTheme="minorHAnsi" w:cstheme="minorHAnsi"/>
          <w:sz w:val="21"/>
          <w:szCs w:val="21"/>
        </w:rPr>
        <w:t xml:space="preserve"> egz.,</w:t>
      </w:r>
    </w:p>
    <w:p w14:paraId="075E579E" w14:textId="77777777" w:rsidR="001C51B5" w:rsidRPr="00334C07" w:rsidRDefault="001C51B5" w:rsidP="001C51B5">
      <w:pPr>
        <w:pStyle w:val="Tekstpodstawowy"/>
        <w:numPr>
          <w:ilvl w:val="0"/>
          <w:numId w:val="29"/>
        </w:numPr>
        <w:tabs>
          <w:tab w:val="left" w:pos="851"/>
        </w:tabs>
        <w:spacing w:line="240" w:lineRule="auto"/>
        <w:ind w:left="850" w:hanging="425"/>
        <w:jc w:val="both"/>
        <w:rPr>
          <w:rFonts w:asciiTheme="minorHAnsi" w:hAnsiTheme="minorHAnsi" w:cstheme="minorHAnsi"/>
          <w:sz w:val="21"/>
          <w:szCs w:val="21"/>
        </w:rPr>
      </w:pPr>
      <w:r w:rsidRPr="00334C07">
        <w:rPr>
          <w:rFonts w:asciiTheme="minorHAnsi" w:hAnsiTheme="minorHAnsi" w:cstheme="minorHAnsi"/>
          <w:sz w:val="21"/>
          <w:szCs w:val="21"/>
        </w:rPr>
        <w:t>Oryginał mapy do celów projektowych - 1 egz.,</w:t>
      </w:r>
    </w:p>
    <w:p w14:paraId="49540338" w14:textId="77777777" w:rsidR="001C51B5" w:rsidRPr="00334C07" w:rsidRDefault="001C51B5" w:rsidP="001C51B5">
      <w:pPr>
        <w:pStyle w:val="Tekstpodstawowy"/>
        <w:numPr>
          <w:ilvl w:val="0"/>
          <w:numId w:val="29"/>
        </w:numPr>
        <w:tabs>
          <w:tab w:val="left" w:pos="851"/>
        </w:tabs>
        <w:spacing w:line="240" w:lineRule="auto"/>
        <w:ind w:left="850" w:hanging="425"/>
        <w:jc w:val="both"/>
        <w:rPr>
          <w:rFonts w:asciiTheme="minorHAnsi" w:hAnsiTheme="minorHAnsi" w:cstheme="minorHAnsi"/>
          <w:sz w:val="21"/>
          <w:szCs w:val="21"/>
        </w:rPr>
      </w:pPr>
      <w:r w:rsidRPr="00334C07">
        <w:rPr>
          <w:rFonts w:asciiTheme="minorHAnsi" w:hAnsiTheme="minorHAnsi" w:cstheme="minorHAnsi"/>
          <w:sz w:val="21"/>
          <w:szCs w:val="21"/>
        </w:rPr>
        <w:t>Prawomocną decyzję o ustaleniu lokalizacji inwestycji celu publicznego - 1 egz.,</w:t>
      </w:r>
    </w:p>
    <w:p w14:paraId="370C4560" w14:textId="77777777" w:rsidR="001C51B5" w:rsidRDefault="001C51B5" w:rsidP="001C51B5">
      <w:pPr>
        <w:pStyle w:val="Tekstpodstawowy"/>
        <w:numPr>
          <w:ilvl w:val="0"/>
          <w:numId w:val="29"/>
        </w:numPr>
        <w:tabs>
          <w:tab w:val="clear" w:pos="0"/>
          <w:tab w:val="left" w:pos="851"/>
        </w:tabs>
        <w:spacing w:line="240" w:lineRule="auto"/>
        <w:ind w:left="851" w:hanging="425"/>
        <w:jc w:val="both"/>
        <w:rPr>
          <w:rFonts w:asciiTheme="minorHAnsi" w:hAnsiTheme="minorHAnsi" w:cstheme="minorHAnsi"/>
          <w:sz w:val="21"/>
          <w:szCs w:val="21"/>
          <w:lang w:val="pl-PL"/>
        </w:rPr>
      </w:pPr>
      <w:r w:rsidRPr="00334C07">
        <w:rPr>
          <w:rFonts w:asciiTheme="minorHAnsi" w:hAnsiTheme="minorHAnsi" w:cstheme="minorHAnsi"/>
          <w:sz w:val="21"/>
          <w:szCs w:val="21"/>
          <w:lang w:val="pl-PL"/>
        </w:rPr>
        <w:t xml:space="preserve">Prawomocną </w:t>
      </w:r>
      <w:r w:rsidRPr="00334C07">
        <w:rPr>
          <w:rFonts w:asciiTheme="minorHAnsi" w:hAnsiTheme="minorHAnsi" w:cstheme="minorHAnsi"/>
          <w:sz w:val="21"/>
          <w:szCs w:val="21"/>
        </w:rPr>
        <w:t>decyzję o środowiskowych uwarunkowaniach zgody na realizację przedsięwzięcia -</w:t>
      </w:r>
      <w:r w:rsidRPr="00334C07">
        <w:rPr>
          <w:rFonts w:asciiTheme="minorHAnsi" w:hAnsiTheme="minorHAnsi" w:cstheme="minorHAnsi"/>
          <w:sz w:val="21"/>
          <w:szCs w:val="21"/>
          <w:lang w:val="pl-PL"/>
        </w:rPr>
        <w:t xml:space="preserve"> 1 egz., (jeżeli zachodzić będzie konieczność wykonania),</w:t>
      </w:r>
    </w:p>
    <w:p w14:paraId="23C2E7E4" w14:textId="77777777" w:rsidR="00334C07" w:rsidRDefault="00334C07" w:rsidP="00334C07">
      <w:pPr>
        <w:pStyle w:val="Tekstpodstawowy"/>
        <w:tabs>
          <w:tab w:val="left" w:pos="851"/>
        </w:tabs>
        <w:spacing w:line="240" w:lineRule="auto"/>
        <w:ind w:left="426"/>
        <w:jc w:val="both"/>
        <w:rPr>
          <w:rFonts w:asciiTheme="minorHAnsi" w:hAnsiTheme="minorHAnsi" w:cstheme="minorHAnsi"/>
          <w:sz w:val="21"/>
          <w:szCs w:val="21"/>
          <w:lang w:val="pl-PL"/>
        </w:rPr>
      </w:pPr>
    </w:p>
    <w:p w14:paraId="443209A7" w14:textId="77777777" w:rsidR="00334C07" w:rsidRPr="00334C07" w:rsidRDefault="00334C07" w:rsidP="00334C07">
      <w:pPr>
        <w:pStyle w:val="Tekstpodstawowy"/>
        <w:tabs>
          <w:tab w:val="left" w:pos="851"/>
        </w:tabs>
        <w:spacing w:line="240" w:lineRule="auto"/>
        <w:ind w:left="426"/>
        <w:jc w:val="both"/>
        <w:rPr>
          <w:rFonts w:asciiTheme="minorHAnsi" w:hAnsiTheme="minorHAnsi" w:cstheme="minorHAnsi"/>
          <w:sz w:val="21"/>
          <w:szCs w:val="21"/>
          <w:lang w:val="pl-PL"/>
        </w:rPr>
      </w:pPr>
    </w:p>
    <w:p w14:paraId="6CCE3908" w14:textId="77777777" w:rsidR="001C51B5" w:rsidRPr="00334C07" w:rsidRDefault="001C51B5" w:rsidP="001C51B5">
      <w:pPr>
        <w:pStyle w:val="Tekstpodstawowy"/>
        <w:numPr>
          <w:ilvl w:val="0"/>
          <w:numId w:val="29"/>
        </w:numPr>
        <w:tabs>
          <w:tab w:val="left" w:pos="851"/>
        </w:tabs>
        <w:spacing w:line="240" w:lineRule="auto"/>
        <w:ind w:left="850" w:hanging="425"/>
        <w:jc w:val="both"/>
        <w:rPr>
          <w:rFonts w:asciiTheme="minorHAnsi" w:hAnsiTheme="minorHAnsi" w:cstheme="minorHAnsi"/>
          <w:sz w:val="21"/>
          <w:szCs w:val="21"/>
        </w:rPr>
      </w:pPr>
      <w:r w:rsidRPr="00334C07">
        <w:rPr>
          <w:rFonts w:asciiTheme="minorHAnsi" w:hAnsiTheme="minorHAnsi" w:cstheme="minorHAnsi"/>
          <w:sz w:val="21"/>
          <w:szCs w:val="21"/>
        </w:rPr>
        <w:lastRenderedPageBreak/>
        <w:t xml:space="preserve">Projekt budowlany wraz z załącznikami (w tym wypis i </w:t>
      </w:r>
      <w:proofErr w:type="spellStart"/>
      <w:r w:rsidRPr="00334C07">
        <w:rPr>
          <w:rFonts w:asciiTheme="minorHAnsi" w:hAnsiTheme="minorHAnsi" w:cstheme="minorHAnsi"/>
          <w:sz w:val="21"/>
          <w:szCs w:val="21"/>
        </w:rPr>
        <w:t>wyrys</w:t>
      </w:r>
      <w:proofErr w:type="spellEnd"/>
      <w:r w:rsidRPr="00334C07">
        <w:rPr>
          <w:rFonts w:asciiTheme="minorHAnsi" w:hAnsiTheme="minorHAnsi" w:cstheme="minorHAnsi"/>
          <w:sz w:val="21"/>
          <w:szCs w:val="21"/>
        </w:rPr>
        <w:t xml:space="preserve"> z rejestru gruntów) oraz oświadczenia</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właściwych osób w sprawie wyrażenia zgody na posadowienie na nieruchomości urządzenia przesyłowego i/lub przyłącza według wzoru stanowiącego odpowiednio załącznik nr 1 i 2 do niniejszej umowy - 4 egz.,</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lang w:val="pl-PL"/>
        </w:rPr>
        <w:br/>
        <w:t xml:space="preserve">w tym 1 egz. projektu budowlanego ostemplowanego zgodnie z postanowieniem art. 30 ust. 5e ustawy Prawo budowlane, </w:t>
      </w:r>
    </w:p>
    <w:p w14:paraId="3E6EDAD9" w14:textId="77777777" w:rsidR="001C51B5" w:rsidRPr="00334C07" w:rsidRDefault="001C51B5" w:rsidP="001C51B5">
      <w:pPr>
        <w:pStyle w:val="Tekstpodstawowy"/>
        <w:numPr>
          <w:ilvl w:val="0"/>
          <w:numId w:val="29"/>
        </w:numPr>
        <w:tabs>
          <w:tab w:val="left" w:pos="851"/>
        </w:tabs>
        <w:spacing w:line="240" w:lineRule="auto"/>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Projekt techniczny - </w:t>
      </w:r>
      <w:r w:rsidRPr="00334C07">
        <w:rPr>
          <w:rFonts w:asciiTheme="minorHAnsi" w:hAnsiTheme="minorHAnsi" w:cstheme="minorHAnsi"/>
          <w:sz w:val="21"/>
          <w:szCs w:val="21"/>
          <w:lang w:val="pl-PL"/>
        </w:rPr>
        <w:t>4</w:t>
      </w:r>
      <w:r w:rsidRPr="00334C07">
        <w:rPr>
          <w:rFonts w:asciiTheme="minorHAnsi" w:hAnsiTheme="minorHAnsi" w:cstheme="minorHAnsi"/>
          <w:sz w:val="21"/>
          <w:szCs w:val="21"/>
        </w:rPr>
        <w:t xml:space="preserve"> egz.,</w:t>
      </w:r>
    </w:p>
    <w:p w14:paraId="3DCE82E2" w14:textId="77777777" w:rsidR="001C51B5" w:rsidRPr="00334C07" w:rsidRDefault="001C51B5" w:rsidP="001C51B5">
      <w:pPr>
        <w:pStyle w:val="Tekstpodstawowy"/>
        <w:numPr>
          <w:ilvl w:val="0"/>
          <w:numId w:val="29"/>
        </w:numPr>
        <w:tabs>
          <w:tab w:val="left" w:pos="851"/>
        </w:tabs>
        <w:spacing w:line="240" w:lineRule="auto"/>
        <w:ind w:left="851" w:hanging="425"/>
        <w:jc w:val="both"/>
        <w:rPr>
          <w:rFonts w:asciiTheme="minorHAnsi" w:hAnsiTheme="minorHAnsi" w:cstheme="minorHAnsi"/>
          <w:bCs/>
          <w:sz w:val="21"/>
          <w:szCs w:val="21"/>
        </w:rPr>
      </w:pPr>
      <w:r w:rsidRPr="00334C07">
        <w:rPr>
          <w:rFonts w:asciiTheme="minorHAnsi" w:hAnsiTheme="minorHAnsi" w:cstheme="minorHAnsi"/>
          <w:sz w:val="21"/>
          <w:szCs w:val="21"/>
        </w:rPr>
        <w:t xml:space="preserve">Kosztorys inwestorski - 2 egz., </w:t>
      </w:r>
    </w:p>
    <w:p w14:paraId="367FFFF4" w14:textId="77777777" w:rsidR="001C51B5" w:rsidRPr="00334C07" w:rsidRDefault="001C51B5" w:rsidP="001C51B5">
      <w:pPr>
        <w:pStyle w:val="Tekstpodstawowy"/>
        <w:numPr>
          <w:ilvl w:val="0"/>
          <w:numId w:val="29"/>
        </w:numPr>
        <w:tabs>
          <w:tab w:val="left" w:pos="851"/>
        </w:tabs>
        <w:spacing w:line="240" w:lineRule="auto"/>
        <w:ind w:left="851" w:hanging="425"/>
        <w:jc w:val="both"/>
        <w:rPr>
          <w:rFonts w:asciiTheme="minorHAnsi" w:hAnsiTheme="minorHAnsi" w:cstheme="minorHAnsi"/>
          <w:sz w:val="21"/>
          <w:szCs w:val="21"/>
        </w:rPr>
      </w:pPr>
      <w:r w:rsidRPr="00334C07">
        <w:rPr>
          <w:rFonts w:asciiTheme="minorHAnsi" w:hAnsiTheme="minorHAnsi" w:cstheme="minorHAnsi"/>
          <w:bCs/>
          <w:sz w:val="21"/>
          <w:szCs w:val="21"/>
        </w:rPr>
        <w:t>Wszystkie wymagane uzgodnienia, uzgodnienia branżowe, opinie, odstępstwa od przepisów</w:t>
      </w:r>
      <w:r w:rsidRPr="00334C07">
        <w:rPr>
          <w:rFonts w:asciiTheme="minorHAnsi" w:hAnsiTheme="minorHAnsi" w:cstheme="minorHAnsi"/>
          <w:bCs/>
          <w:sz w:val="21"/>
          <w:szCs w:val="21"/>
          <w:lang w:val="pl-PL"/>
        </w:rPr>
        <w:t xml:space="preserve"> </w:t>
      </w:r>
      <w:r w:rsidRPr="00334C07">
        <w:rPr>
          <w:rFonts w:asciiTheme="minorHAnsi" w:hAnsiTheme="minorHAnsi" w:cstheme="minorHAnsi"/>
          <w:bCs/>
          <w:sz w:val="21"/>
          <w:szCs w:val="21"/>
        </w:rPr>
        <w:t>techniczno-budowlanych oraz decyzje administracyjne wymagane przepisami prawa,</w:t>
      </w:r>
    </w:p>
    <w:p w14:paraId="678B0409" w14:textId="77777777" w:rsidR="001C51B5" w:rsidRPr="00334C07" w:rsidRDefault="001C51B5" w:rsidP="001C51B5">
      <w:pPr>
        <w:pStyle w:val="Tekstpodstawowy"/>
        <w:numPr>
          <w:ilvl w:val="0"/>
          <w:numId w:val="29"/>
        </w:numPr>
        <w:tabs>
          <w:tab w:val="left" w:pos="851"/>
        </w:tabs>
        <w:spacing w:line="240" w:lineRule="auto"/>
        <w:ind w:left="851" w:hanging="425"/>
        <w:jc w:val="both"/>
        <w:rPr>
          <w:rFonts w:asciiTheme="minorHAnsi" w:hAnsiTheme="minorHAnsi" w:cstheme="minorHAnsi"/>
          <w:sz w:val="21"/>
          <w:szCs w:val="21"/>
        </w:rPr>
      </w:pPr>
      <w:r w:rsidRPr="00334C07">
        <w:rPr>
          <w:rFonts w:asciiTheme="minorHAnsi" w:hAnsiTheme="minorHAnsi" w:cstheme="minorHAnsi"/>
          <w:sz w:val="21"/>
          <w:szCs w:val="21"/>
        </w:rPr>
        <w:t>Dokumentację geotechniczną</w:t>
      </w:r>
      <w:r w:rsidRPr="00334C07">
        <w:rPr>
          <w:rFonts w:asciiTheme="minorHAnsi" w:hAnsiTheme="minorHAnsi" w:cstheme="minorHAnsi"/>
          <w:sz w:val="21"/>
          <w:szCs w:val="21"/>
          <w:lang w:val="pl-PL"/>
        </w:rPr>
        <w:t xml:space="preserve">, uwzględniającą w szczególności odwierty warstw konstrukcyjnych jezdni </w:t>
      </w:r>
      <w:r w:rsidRPr="00334C07">
        <w:rPr>
          <w:rFonts w:asciiTheme="minorHAnsi" w:hAnsiTheme="minorHAnsi" w:cstheme="minorHAnsi"/>
          <w:sz w:val="21"/>
          <w:szCs w:val="21"/>
        </w:rPr>
        <w:t xml:space="preserve">- </w:t>
      </w:r>
      <w:r w:rsidRPr="00334C07">
        <w:rPr>
          <w:rFonts w:asciiTheme="minorHAnsi" w:hAnsiTheme="minorHAnsi" w:cstheme="minorHAnsi"/>
          <w:sz w:val="21"/>
          <w:szCs w:val="21"/>
        </w:rPr>
        <w:br/>
        <w:t>3 egz.,</w:t>
      </w:r>
    </w:p>
    <w:p w14:paraId="5B26C9A6" w14:textId="77777777" w:rsidR="001C51B5" w:rsidRPr="00334C07" w:rsidRDefault="001C51B5" w:rsidP="001C51B5">
      <w:pPr>
        <w:pStyle w:val="Tekstpodstawowy"/>
        <w:numPr>
          <w:ilvl w:val="0"/>
          <w:numId w:val="29"/>
        </w:numPr>
        <w:tabs>
          <w:tab w:val="left" w:pos="851"/>
        </w:tabs>
        <w:spacing w:line="240" w:lineRule="auto"/>
        <w:ind w:left="851" w:hanging="425"/>
        <w:jc w:val="both"/>
        <w:rPr>
          <w:rFonts w:asciiTheme="minorHAnsi" w:hAnsiTheme="minorHAnsi" w:cstheme="minorHAnsi"/>
          <w:sz w:val="21"/>
          <w:szCs w:val="21"/>
        </w:rPr>
      </w:pPr>
      <w:r w:rsidRPr="00334C07">
        <w:rPr>
          <w:rFonts w:asciiTheme="minorHAnsi" w:hAnsiTheme="minorHAnsi" w:cstheme="minorHAnsi"/>
          <w:sz w:val="21"/>
          <w:szCs w:val="21"/>
        </w:rPr>
        <w:t>Projekt organizacji ruchu wraz z zatwierdzeniem ważny min. 6 miesięcy - 3 egz.</w:t>
      </w:r>
      <w:r w:rsidRPr="00334C07">
        <w:rPr>
          <w:rFonts w:asciiTheme="minorHAnsi" w:hAnsiTheme="minorHAnsi" w:cstheme="minorHAnsi"/>
          <w:sz w:val="21"/>
          <w:szCs w:val="21"/>
          <w:lang w:val="pl-PL"/>
        </w:rPr>
        <w:t>,</w:t>
      </w:r>
    </w:p>
    <w:p w14:paraId="7A12D339" w14:textId="77777777" w:rsidR="001C51B5" w:rsidRPr="00334C07" w:rsidRDefault="001C51B5" w:rsidP="001C51B5">
      <w:pPr>
        <w:pStyle w:val="Tekstpodstawowy"/>
        <w:numPr>
          <w:ilvl w:val="0"/>
          <w:numId w:val="29"/>
        </w:numPr>
        <w:tabs>
          <w:tab w:val="left" w:pos="851"/>
        </w:tabs>
        <w:spacing w:line="240" w:lineRule="auto"/>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Informację dotyczącą bezpieczeństwa i ochrony zdrowia (wytyczne do planu BIOZ) - </w:t>
      </w:r>
      <w:r w:rsidRPr="00334C07">
        <w:rPr>
          <w:rFonts w:asciiTheme="minorHAnsi" w:hAnsiTheme="minorHAnsi" w:cstheme="minorHAnsi"/>
          <w:sz w:val="21"/>
          <w:szCs w:val="21"/>
          <w:lang w:val="pl-PL"/>
        </w:rPr>
        <w:t>4</w:t>
      </w:r>
      <w:r w:rsidRPr="00334C07">
        <w:rPr>
          <w:rFonts w:asciiTheme="minorHAnsi" w:hAnsiTheme="minorHAnsi" w:cstheme="minorHAnsi"/>
          <w:sz w:val="21"/>
          <w:szCs w:val="21"/>
        </w:rPr>
        <w:t xml:space="preserve"> egz.,</w:t>
      </w:r>
    </w:p>
    <w:p w14:paraId="3F3E1D74" w14:textId="77777777" w:rsidR="001C51B5" w:rsidRPr="00334C07" w:rsidRDefault="001C51B5" w:rsidP="001C51B5">
      <w:pPr>
        <w:pStyle w:val="Tekstpodstawowy"/>
        <w:numPr>
          <w:ilvl w:val="0"/>
          <w:numId w:val="29"/>
        </w:numPr>
        <w:tabs>
          <w:tab w:val="left" w:pos="851"/>
        </w:tabs>
        <w:spacing w:line="240" w:lineRule="auto"/>
        <w:ind w:left="851" w:hanging="425"/>
        <w:jc w:val="both"/>
        <w:rPr>
          <w:rFonts w:asciiTheme="minorHAnsi" w:hAnsiTheme="minorHAnsi" w:cstheme="minorHAnsi"/>
          <w:sz w:val="21"/>
          <w:szCs w:val="21"/>
          <w:lang w:val="pl-PL"/>
        </w:rPr>
      </w:pPr>
      <w:r w:rsidRPr="00334C07">
        <w:rPr>
          <w:rFonts w:asciiTheme="minorHAnsi" w:hAnsiTheme="minorHAnsi" w:cstheme="minorHAnsi"/>
          <w:sz w:val="21"/>
          <w:szCs w:val="21"/>
        </w:rPr>
        <w:t xml:space="preserve">Specyfikację techniczną wykonania i odbioru robót budowlanych - </w:t>
      </w:r>
      <w:r w:rsidRPr="00334C07">
        <w:rPr>
          <w:rFonts w:asciiTheme="minorHAnsi" w:hAnsiTheme="minorHAnsi" w:cstheme="minorHAnsi"/>
          <w:sz w:val="21"/>
          <w:szCs w:val="21"/>
          <w:lang w:val="pl-PL"/>
        </w:rPr>
        <w:t>2</w:t>
      </w:r>
      <w:r w:rsidRPr="00334C07">
        <w:rPr>
          <w:rFonts w:asciiTheme="minorHAnsi" w:hAnsiTheme="minorHAnsi" w:cstheme="minorHAnsi"/>
          <w:sz w:val="21"/>
          <w:szCs w:val="21"/>
        </w:rPr>
        <w:t xml:space="preserve"> egz.,</w:t>
      </w:r>
    </w:p>
    <w:p w14:paraId="4CFCCCC6" w14:textId="77777777" w:rsidR="001C51B5" w:rsidRPr="00334C07" w:rsidRDefault="001C51B5" w:rsidP="001C51B5">
      <w:pPr>
        <w:pStyle w:val="Tekstpodstawowy"/>
        <w:numPr>
          <w:ilvl w:val="0"/>
          <w:numId w:val="29"/>
        </w:numPr>
        <w:tabs>
          <w:tab w:val="left" w:pos="851"/>
        </w:tabs>
        <w:spacing w:line="240" w:lineRule="auto"/>
        <w:ind w:left="851" w:hanging="425"/>
        <w:jc w:val="both"/>
        <w:rPr>
          <w:rFonts w:asciiTheme="minorHAnsi" w:hAnsiTheme="minorHAnsi" w:cstheme="minorHAnsi"/>
          <w:sz w:val="21"/>
          <w:szCs w:val="21"/>
        </w:rPr>
      </w:pPr>
      <w:r w:rsidRPr="00334C07">
        <w:rPr>
          <w:rFonts w:asciiTheme="minorHAnsi" w:hAnsiTheme="minorHAnsi" w:cstheme="minorHAnsi"/>
          <w:sz w:val="21"/>
          <w:szCs w:val="21"/>
          <w:lang w:val="pl-PL"/>
        </w:rPr>
        <w:t>Zagregowany p</w:t>
      </w:r>
      <w:proofErr w:type="spellStart"/>
      <w:r w:rsidRPr="00334C07">
        <w:rPr>
          <w:rFonts w:asciiTheme="minorHAnsi" w:hAnsiTheme="minorHAnsi" w:cstheme="minorHAnsi"/>
          <w:sz w:val="21"/>
          <w:szCs w:val="21"/>
        </w:rPr>
        <w:t>rzedmiar</w:t>
      </w:r>
      <w:proofErr w:type="spellEnd"/>
      <w:r w:rsidRPr="00334C07">
        <w:rPr>
          <w:rFonts w:asciiTheme="minorHAnsi" w:hAnsiTheme="minorHAnsi" w:cstheme="minorHAnsi"/>
          <w:sz w:val="21"/>
          <w:szCs w:val="21"/>
        </w:rPr>
        <w:t xml:space="preserve"> robót - 2 egz.,</w:t>
      </w:r>
    </w:p>
    <w:p w14:paraId="19489569" w14:textId="77777777" w:rsidR="001C51B5" w:rsidRPr="00334C07" w:rsidRDefault="001C51B5" w:rsidP="001C51B5">
      <w:pPr>
        <w:pStyle w:val="Tekstpodstawowy"/>
        <w:numPr>
          <w:ilvl w:val="0"/>
          <w:numId w:val="29"/>
        </w:numPr>
        <w:tabs>
          <w:tab w:val="left" w:pos="851"/>
        </w:tabs>
        <w:spacing w:line="240" w:lineRule="auto"/>
        <w:ind w:left="851" w:hanging="425"/>
        <w:jc w:val="both"/>
        <w:rPr>
          <w:rFonts w:asciiTheme="minorHAnsi" w:hAnsiTheme="minorHAnsi" w:cstheme="minorHAnsi"/>
          <w:sz w:val="21"/>
          <w:szCs w:val="21"/>
        </w:rPr>
      </w:pPr>
      <w:r w:rsidRPr="00334C07">
        <w:rPr>
          <w:rFonts w:asciiTheme="minorHAnsi" w:hAnsiTheme="minorHAnsi" w:cstheme="minorHAnsi"/>
          <w:sz w:val="21"/>
          <w:szCs w:val="21"/>
          <w:lang w:val="pl-PL"/>
        </w:rPr>
        <w:t xml:space="preserve">Oświadczenie </w:t>
      </w:r>
      <w:r w:rsidRPr="00334C07">
        <w:rPr>
          <w:rFonts w:asciiTheme="minorHAnsi" w:hAnsiTheme="minorHAnsi" w:cstheme="minorHAnsi"/>
          <w:sz w:val="21"/>
          <w:szCs w:val="21"/>
        </w:rPr>
        <w:t>geodety o weryfikacji wywiadu branżowego w terenie - 1 egz.,</w:t>
      </w:r>
    </w:p>
    <w:p w14:paraId="10988995" w14:textId="77777777" w:rsidR="001C51B5" w:rsidRPr="00334C07" w:rsidRDefault="001C51B5" w:rsidP="001C51B5">
      <w:pPr>
        <w:pStyle w:val="Tekstpodstawowy"/>
        <w:numPr>
          <w:ilvl w:val="0"/>
          <w:numId w:val="29"/>
        </w:numPr>
        <w:tabs>
          <w:tab w:val="left" w:pos="851"/>
        </w:tabs>
        <w:spacing w:line="240" w:lineRule="auto"/>
        <w:ind w:left="851" w:hanging="425"/>
        <w:jc w:val="both"/>
        <w:rPr>
          <w:rFonts w:asciiTheme="minorHAnsi" w:hAnsiTheme="minorHAnsi" w:cstheme="minorHAnsi"/>
          <w:sz w:val="21"/>
          <w:szCs w:val="21"/>
        </w:rPr>
      </w:pPr>
      <w:r w:rsidRPr="00334C07">
        <w:rPr>
          <w:rFonts w:asciiTheme="minorHAnsi" w:hAnsiTheme="minorHAnsi" w:cstheme="minorHAnsi"/>
          <w:sz w:val="21"/>
          <w:szCs w:val="21"/>
        </w:rPr>
        <w:t>Dokumentację dendrologiczną opracowaną na mapie do celów projektowych łącznie z naniesioną</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trasą projektowanych sieci i zinwentaryzowanymi geodezyjnie drzewami i krzewami w obszarze aktualizacji mapy, z jednoczesnym określeniem kolidujących drzew i krzewów - w 3 egz.,</w:t>
      </w:r>
      <w:r w:rsidRPr="00334C07">
        <w:rPr>
          <w:rStyle w:val="Pogrubienie"/>
          <w:rFonts w:asciiTheme="minorHAnsi" w:hAnsiTheme="minorHAnsi" w:cstheme="minorHAnsi"/>
          <w:sz w:val="21"/>
          <w:szCs w:val="21"/>
        </w:rPr>
        <w:t xml:space="preserve"> </w:t>
      </w:r>
      <w:r w:rsidRPr="00334C07">
        <w:rPr>
          <w:rStyle w:val="Pogrubienie"/>
          <w:rFonts w:asciiTheme="minorHAnsi" w:hAnsiTheme="minorHAnsi" w:cstheme="minorHAnsi"/>
          <w:b w:val="0"/>
          <w:sz w:val="21"/>
          <w:szCs w:val="21"/>
        </w:rPr>
        <w:t>wraz</w:t>
      </w:r>
      <w:r w:rsidRPr="00334C07">
        <w:rPr>
          <w:rStyle w:val="Pogrubienie"/>
          <w:rFonts w:asciiTheme="minorHAnsi" w:hAnsiTheme="minorHAnsi" w:cstheme="minorHAnsi"/>
          <w:b w:val="0"/>
          <w:sz w:val="21"/>
          <w:szCs w:val="21"/>
          <w:lang w:val="pl-PL"/>
        </w:rPr>
        <w:t xml:space="preserve"> </w:t>
      </w:r>
      <w:r w:rsidRPr="00334C07">
        <w:rPr>
          <w:rStyle w:val="Pogrubienie"/>
          <w:rFonts w:asciiTheme="minorHAnsi" w:hAnsiTheme="minorHAnsi" w:cstheme="minorHAnsi"/>
          <w:b w:val="0"/>
          <w:sz w:val="21"/>
          <w:szCs w:val="21"/>
        </w:rPr>
        <w:t>z</w:t>
      </w:r>
      <w:r w:rsidRPr="00334C07">
        <w:rPr>
          <w:rStyle w:val="Pogrubienie"/>
          <w:rFonts w:asciiTheme="minorHAnsi" w:hAnsiTheme="minorHAnsi" w:cstheme="minorHAnsi"/>
          <w:sz w:val="21"/>
          <w:szCs w:val="21"/>
        </w:rPr>
        <w:t xml:space="preserve"> </w:t>
      </w:r>
      <w:r w:rsidRPr="00334C07">
        <w:rPr>
          <w:rFonts w:asciiTheme="minorHAnsi" w:hAnsiTheme="minorHAnsi" w:cstheme="minorHAnsi"/>
          <w:sz w:val="21"/>
          <w:szCs w:val="21"/>
        </w:rPr>
        <w:t xml:space="preserve">tytułami prawnymi </w:t>
      </w:r>
      <w:r w:rsidRPr="00334C07">
        <w:rPr>
          <w:rFonts w:asciiTheme="minorHAnsi" w:hAnsiTheme="minorHAnsi" w:cstheme="minorHAnsi"/>
          <w:sz w:val="21"/>
          <w:szCs w:val="21"/>
        </w:rPr>
        <w:br/>
        <w:t>do korzystania z nieruchomości w celach związanych z wycinką drzew</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obejmującymi zgody na dokonanie wycinki wyrażanymi przez osoby władające tymi nieruchomościami, według wzoru stanowiącego załącznik nr 3 do niniejszej umowy</w:t>
      </w:r>
      <w:r w:rsidRPr="00334C07">
        <w:rPr>
          <w:rFonts w:asciiTheme="minorHAnsi" w:hAnsiTheme="minorHAnsi" w:cstheme="minorHAnsi"/>
          <w:sz w:val="21"/>
          <w:szCs w:val="21"/>
          <w:lang w:val="pl-PL"/>
        </w:rPr>
        <w:t xml:space="preserve"> [jeżeli zachodzić będzie konieczność wykonania powyższej dokumentacji]</w:t>
      </w:r>
      <w:r w:rsidRPr="00334C07">
        <w:rPr>
          <w:rFonts w:asciiTheme="minorHAnsi" w:hAnsiTheme="minorHAnsi" w:cstheme="minorHAnsi"/>
          <w:sz w:val="21"/>
          <w:szCs w:val="21"/>
        </w:rPr>
        <w:t xml:space="preserve"> - w 1 egz., każdy tytuł wraz ze zgodą,  </w:t>
      </w:r>
    </w:p>
    <w:p w14:paraId="46E2C197" w14:textId="5F069988" w:rsidR="001C51B5" w:rsidRPr="00334C07" w:rsidRDefault="001C51B5" w:rsidP="001C51B5">
      <w:pPr>
        <w:pStyle w:val="Tekstpodstawowy"/>
        <w:numPr>
          <w:ilvl w:val="0"/>
          <w:numId w:val="29"/>
        </w:numPr>
        <w:tabs>
          <w:tab w:val="left" w:pos="851"/>
        </w:tabs>
        <w:spacing w:line="240" w:lineRule="auto"/>
        <w:ind w:left="851" w:hanging="425"/>
        <w:jc w:val="both"/>
        <w:rPr>
          <w:rFonts w:asciiTheme="minorHAnsi" w:hAnsiTheme="minorHAnsi" w:cstheme="minorHAnsi"/>
          <w:bCs/>
          <w:sz w:val="21"/>
          <w:szCs w:val="21"/>
        </w:rPr>
      </w:pPr>
      <w:r w:rsidRPr="00334C07">
        <w:rPr>
          <w:rFonts w:asciiTheme="minorHAnsi" w:hAnsiTheme="minorHAnsi" w:cstheme="minorHAnsi"/>
          <w:sz w:val="21"/>
          <w:szCs w:val="21"/>
        </w:rPr>
        <w:t xml:space="preserve">Projekt obniżenia zwierciadła wód gruntowych na czas realizacji – wykonania robót </w:t>
      </w:r>
      <w:r w:rsidR="00FE0F0A">
        <w:rPr>
          <w:rFonts w:asciiTheme="minorHAnsi" w:hAnsiTheme="minorHAnsi" w:cstheme="minorHAnsi"/>
          <w:sz w:val="21"/>
          <w:szCs w:val="21"/>
        </w:rPr>
        <w:t>(</w:t>
      </w:r>
      <w:r w:rsidRPr="00334C07">
        <w:rPr>
          <w:rFonts w:asciiTheme="minorHAnsi" w:hAnsiTheme="minorHAnsi" w:cstheme="minorHAnsi"/>
          <w:sz w:val="21"/>
          <w:szCs w:val="21"/>
        </w:rPr>
        <w:t>jeżeli zachodzić będzie konieczność obniżenia poziomu wód gruntowych</w:t>
      </w:r>
      <w:r w:rsidR="00FE0F0A">
        <w:rPr>
          <w:rFonts w:asciiTheme="minorHAnsi" w:hAnsiTheme="minorHAnsi" w:cstheme="minorHAnsi"/>
          <w:sz w:val="21"/>
          <w:szCs w:val="21"/>
        </w:rPr>
        <w:t>)</w:t>
      </w:r>
      <w:r w:rsidRPr="00334C07">
        <w:rPr>
          <w:rFonts w:asciiTheme="minorHAnsi" w:hAnsiTheme="minorHAnsi" w:cstheme="minorHAnsi"/>
          <w:sz w:val="21"/>
          <w:szCs w:val="21"/>
        </w:rPr>
        <w:t xml:space="preserve"> - </w:t>
      </w:r>
      <w:r w:rsidRPr="00334C07">
        <w:rPr>
          <w:rFonts w:asciiTheme="minorHAnsi" w:hAnsiTheme="minorHAnsi" w:cstheme="minorHAnsi"/>
          <w:sz w:val="21"/>
          <w:szCs w:val="21"/>
          <w:lang w:val="pl-PL"/>
        </w:rPr>
        <w:t>3</w:t>
      </w:r>
      <w:r w:rsidRPr="00334C07">
        <w:rPr>
          <w:rFonts w:asciiTheme="minorHAnsi" w:hAnsiTheme="minorHAnsi" w:cstheme="minorHAnsi"/>
          <w:sz w:val="21"/>
          <w:szCs w:val="21"/>
        </w:rPr>
        <w:t xml:space="preserve"> egz.,</w:t>
      </w:r>
    </w:p>
    <w:p w14:paraId="4B2BD3A5" w14:textId="590974F3" w:rsidR="001C51B5" w:rsidRPr="00334C07" w:rsidRDefault="001C51B5" w:rsidP="001C51B5">
      <w:pPr>
        <w:pStyle w:val="Tekstpodstawowy"/>
        <w:numPr>
          <w:ilvl w:val="0"/>
          <w:numId w:val="29"/>
        </w:numPr>
        <w:tabs>
          <w:tab w:val="left" w:pos="851"/>
        </w:tabs>
        <w:spacing w:line="240" w:lineRule="auto"/>
        <w:ind w:left="851" w:hanging="425"/>
        <w:jc w:val="both"/>
        <w:rPr>
          <w:rFonts w:asciiTheme="minorHAnsi" w:hAnsiTheme="minorHAnsi" w:cstheme="minorHAnsi"/>
          <w:sz w:val="21"/>
          <w:szCs w:val="21"/>
        </w:rPr>
      </w:pPr>
      <w:r w:rsidRPr="00334C07">
        <w:rPr>
          <w:rStyle w:val="Pogrubienie"/>
          <w:rFonts w:asciiTheme="minorHAnsi" w:hAnsiTheme="minorHAnsi" w:cstheme="minorHAnsi"/>
          <w:b w:val="0"/>
          <w:sz w:val="21"/>
          <w:szCs w:val="21"/>
        </w:rPr>
        <w:t>Projekt odtworzenia nawierzchni naruszonych w związku z prowadzonymi robotami w obrębie pasa drogowego i poza nim, zawierający plan sytuacyjno-wysokościowy, przekroje podłużne i poprzeczne, charakterystyczne szczegóły konstrukcyjne, wykonany przez uprawnioną osobę, uzgodniony</w:t>
      </w:r>
      <w:r w:rsidRPr="00334C07">
        <w:rPr>
          <w:rStyle w:val="Pogrubienie"/>
          <w:rFonts w:asciiTheme="minorHAnsi" w:hAnsiTheme="minorHAnsi" w:cstheme="minorHAnsi"/>
          <w:b w:val="0"/>
          <w:sz w:val="21"/>
          <w:szCs w:val="21"/>
          <w:lang w:val="pl-PL"/>
        </w:rPr>
        <w:t xml:space="preserve"> </w:t>
      </w:r>
      <w:r w:rsidRPr="00334C07">
        <w:rPr>
          <w:rStyle w:val="Pogrubienie"/>
          <w:rFonts w:asciiTheme="minorHAnsi" w:hAnsiTheme="minorHAnsi" w:cstheme="minorHAnsi"/>
          <w:b w:val="0"/>
          <w:sz w:val="21"/>
          <w:szCs w:val="21"/>
        </w:rPr>
        <w:t xml:space="preserve">z właściwym zarządcą drogi </w:t>
      </w:r>
      <w:r w:rsidR="00FE0F0A">
        <w:rPr>
          <w:rStyle w:val="Pogrubienie"/>
          <w:rFonts w:asciiTheme="minorHAnsi" w:hAnsiTheme="minorHAnsi" w:cstheme="minorHAnsi"/>
          <w:b w:val="0"/>
          <w:sz w:val="21"/>
          <w:szCs w:val="21"/>
        </w:rPr>
        <w:t>(</w:t>
      </w:r>
      <w:r w:rsidRPr="00334C07">
        <w:rPr>
          <w:rStyle w:val="Pogrubienie"/>
          <w:rFonts w:asciiTheme="minorHAnsi" w:hAnsiTheme="minorHAnsi" w:cstheme="minorHAnsi"/>
          <w:b w:val="0"/>
          <w:sz w:val="21"/>
          <w:szCs w:val="21"/>
        </w:rPr>
        <w:t>jeśli będzie zachodzić konieczność naruszenia nawierzchni jezdni dróg</w:t>
      </w:r>
      <w:r w:rsidR="00FE0F0A">
        <w:rPr>
          <w:rStyle w:val="Pogrubienie"/>
          <w:rFonts w:asciiTheme="minorHAnsi" w:hAnsiTheme="minorHAnsi" w:cstheme="minorHAnsi"/>
          <w:b w:val="0"/>
          <w:sz w:val="21"/>
          <w:szCs w:val="21"/>
        </w:rPr>
        <w:t>)</w:t>
      </w:r>
      <w:r w:rsidRPr="00334C07">
        <w:rPr>
          <w:rStyle w:val="Pogrubienie"/>
          <w:rFonts w:asciiTheme="minorHAnsi" w:hAnsiTheme="minorHAnsi" w:cstheme="minorHAnsi"/>
          <w:b w:val="0"/>
          <w:sz w:val="21"/>
          <w:szCs w:val="21"/>
        </w:rPr>
        <w:t xml:space="preserve"> – </w:t>
      </w:r>
      <w:r w:rsidRPr="00334C07">
        <w:rPr>
          <w:rStyle w:val="Pogrubienie"/>
          <w:rFonts w:asciiTheme="minorHAnsi" w:hAnsiTheme="minorHAnsi" w:cstheme="minorHAnsi"/>
          <w:b w:val="0"/>
          <w:sz w:val="21"/>
          <w:szCs w:val="21"/>
          <w:lang w:val="pl-PL"/>
        </w:rPr>
        <w:t xml:space="preserve">5 </w:t>
      </w:r>
      <w:r w:rsidRPr="00334C07">
        <w:rPr>
          <w:rFonts w:asciiTheme="minorHAnsi" w:hAnsiTheme="minorHAnsi" w:cstheme="minorHAnsi"/>
          <w:sz w:val="21"/>
          <w:szCs w:val="21"/>
        </w:rPr>
        <w:t>egz.,</w:t>
      </w:r>
    </w:p>
    <w:p w14:paraId="6B6344D2" w14:textId="77777777" w:rsidR="001C51B5" w:rsidRPr="00334C07" w:rsidRDefault="001C51B5" w:rsidP="001C51B5">
      <w:pPr>
        <w:pStyle w:val="Tekstpodstawowy"/>
        <w:numPr>
          <w:ilvl w:val="0"/>
          <w:numId w:val="29"/>
        </w:numPr>
        <w:tabs>
          <w:tab w:val="left" w:pos="851"/>
        </w:tabs>
        <w:spacing w:line="240" w:lineRule="auto"/>
        <w:ind w:left="851" w:hanging="425"/>
        <w:jc w:val="both"/>
        <w:rPr>
          <w:rStyle w:val="Pogrubienie"/>
          <w:rFonts w:asciiTheme="minorHAnsi" w:hAnsiTheme="minorHAnsi" w:cstheme="minorHAnsi"/>
          <w:b w:val="0"/>
          <w:sz w:val="21"/>
          <w:szCs w:val="21"/>
        </w:rPr>
      </w:pPr>
      <w:r w:rsidRPr="00334C07">
        <w:rPr>
          <w:rStyle w:val="Pogrubienie"/>
          <w:rFonts w:asciiTheme="minorHAnsi" w:hAnsiTheme="minorHAnsi" w:cstheme="minorHAnsi"/>
          <w:b w:val="0"/>
          <w:sz w:val="21"/>
          <w:szCs w:val="21"/>
        </w:rPr>
        <w:t>Zestawienie rodzaju i zakresu podstawowych robót budowlanych wynikające z opracowanej</w:t>
      </w:r>
      <w:r w:rsidRPr="00334C07">
        <w:rPr>
          <w:rStyle w:val="Pogrubienie"/>
          <w:rFonts w:asciiTheme="minorHAnsi" w:hAnsiTheme="minorHAnsi" w:cstheme="minorHAnsi"/>
          <w:b w:val="0"/>
          <w:sz w:val="21"/>
          <w:szCs w:val="21"/>
          <w:lang w:val="pl-PL"/>
        </w:rPr>
        <w:t xml:space="preserve"> </w:t>
      </w:r>
      <w:r w:rsidRPr="00334C07">
        <w:rPr>
          <w:rStyle w:val="Pogrubienie"/>
          <w:rFonts w:asciiTheme="minorHAnsi" w:hAnsiTheme="minorHAnsi" w:cstheme="minorHAnsi"/>
          <w:b w:val="0"/>
          <w:sz w:val="21"/>
          <w:szCs w:val="21"/>
        </w:rPr>
        <w:t xml:space="preserve">dokumentacji, sporządzone zgodnie ze wzorem stanowiącym załącznik nr </w:t>
      </w:r>
      <w:r w:rsidRPr="00334C07">
        <w:rPr>
          <w:rStyle w:val="Pogrubienie"/>
          <w:rFonts w:asciiTheme="minorHAnsi" w:hAnsiTheme="minorHAnsi" w:cstheme="minorHAnsi"/>
          <w:b w:val="0"/>
          <w:sz w:val="21"/>
          <w:szCs w:val="21"/>
          <w:lang w:val="pl-PL"/>
        </w:rPr>
        <w:t>4</w:t>
      </w:r>
      <w:r w:rsidRPr="00334C07">
        <w:rPr>
          <w:rStyle w:val="Pogrubienie"/>
          <w:rFonts w:asciiTheme="minorHAnsi" w:hAnsiTheme="minorHAnsi" w:cstheme="minorHAnsi"/>
          <w:b w:val="0"/>
          <w:sz w:val="21"/>
          <w:szCs w:val="21"/>
        </w:rPr>
        <w:t xml:space="preserve"> do nin. umowy - 3 </w:t>
      </w:r>
      <w:r w:rsidRPr="00334C07">
        <w:rPr>
          <w:rFonts w:asciiTheme="minorHAnsi" w:hAnsiTheme="minorHAnsi" w:cstheme="minorHAnsi"/>
          <w:sz w:val="21"/>
          <w:szCs w:val="21"/>
        </w:rPr>
        <w:t>egz.,</w:t>
      </w:r>
    </w:p>
    <w:p w14:paraId="5A540AFF" w14:textId="77777777" w:rsidR="001C51B5" w:rsidRPr="00334C07" w:rsidRDefault="001C51B5" w:rsidP="001C51B5">
      <w:pPr>
        <w:pStyle w:val="Tekstpodstawowy"/>
        <w:numPr>
          <w:ilvl w:val="0"/>
          <w:numId w:val="29"/>
        </w:numPr>
        <w:tabs>
          <w:tab w:val="left" w:pos="851"/>
        </w:tabs>
        <w:spacing w:line="240" w:lineRule="auto"/>
        <w:ind w:left="851" w:hanging="425"/>
        <w:jc w:val="both"/>
        <w:rPr>
          <w:rFonts w:asciiTheme="minorHAnsi" w:hAnsiTheme="minorHAnsi" w:cstheme="minorHAnsi"/>
          <w:sz w:val="21"/>
          <w:szCs w:val="21"/>
        </w:rPr>
      </w:pPr>
      <w:r w:rsidRPr="00334C07">
        <w:rPr>
          <w:rStyle w:val="Pogrubienie"/>
          <w:rFonts w:asciiTheme="minorHAnsi" w:hAnsiTheme="minorHAnsi" w:cstheme="minorHAnsi"/>
          <w:b w:val="0"/>
          <w:sz w:val="21"/>
          <w:szCs w:val="21"/>
        </w:rPr>
        <w:t xml:space="preserve">Kserokopię złożonego we właściwym organie administracji publicznej </w:t>
      </w:r>
      <w:r w:rsidRPr="00334C07">
        <w:rPr>
          <w:rStyle w:val="Pogrubienie"/>
          <w:rFonts w:asciiTheme="minorHAnsi" w:hAnsiTheme="minorHAnsi" w:cstheme="minorHAnsi"/>
          <w:b w:val="0"/>
          <w:sz w:val="21"/>
          <w:szCs w:val="21"/>
          <w:lang w:val="pl-PL"/>
        </w:rPr>
        <w:t xml:space="preserve">zgłoszenia robót budowlanych </w:t>
      </w:r>
      <w:r w:rsidRPr="00334C07">
        <w:rPr>
          <w:rStyle w:val="Pogrubienie"/>
          <w:rFonts w:asciiTheme="minorHAnsi" w:hAnsiTheme="minorHAnsi" w:cstheme="minorHAnsi"/>
          <w:b w:val="0"/>
          <w:sz w:val="21"/>
          <w:szCs w:val="21"/>
          <w:lang w:val="pl-PL"/>
        </w:rPr>
        <w:br/>
        <w:t>z prezentatą jego przyjęcia</w:t>
      </w:r>
      <w:r w:rsidRPr="00334C07">
        <w:rPr>
          <w:rStyle w:val="Pogrubienie"/>
          <w:rFonts w:asciiTheme="minorHAnsi" w:hAnsiTheme="minorHAnsi" w:cstheme="minorHAnsi"/>
          <w:b w:val="0"/>
          <w:sz w:val="21"/>
          <w:szCs w:val="21"/>
        </w:rPr>
        <w:t xml:space="preserve"> - 1 </w:t>
      </w:r>
      <w:r w:rsidRPr="00334C07">
        <w:rPr>
          <w:rFonts w:asciiTheme="minorHAnsi" w:hAnsiTheme="minorHAnsi" w:cstheme="minorHAnsi"/>
          <w:sz w:val="21"/>
          <w:szCs w:val="21"/>
        </w:rPr>
        <w:t>egz.,</w:t>
      </w:r>
    </w:p>
    <w:p w14:paraId="6536C941" w14:textId="77777777" w:rsidR="001C51B5" w:rsidRPr="00334C07" w:rsidRDefault="001C51B5" w:rsidP="001C51B5">
      <w:pPr>
        <w:pStyle w:val="Tekstpodstawowy"/>
        <w:numPr>
          <w:ilvl w:val="0"/>
          <w:numId w:val="29"/>
        </w:numPr>
        <w:tabs>
          <w:tab w:val="left" w:pos="851"/>
        </w:tabs>
        <w:spacing w:line="240" w:lineRule="auto"/>
        <w:ind w:left="851" w:hanging="425"/>
        <w:jc w:val="both"/>
        <w:rPr>
          <w:rFonts w:asciiTheme="minorHAnsi" w:hAnsiTheme="minorHAnsi" w:cstheme="minorHAnsi"/>
          <w:sz w:val="21"/>
          <w:szCs w:val="21"/>
        </w:rPr>
      </w:pPr>
      <w:r w:rsidRPr="00334C07">
        <w:rPr>
          <w:rFonts w:asciiTheme="minorHAnsi" w:hAnsiTheme="minorHAnsi" w:cstheme="minorHAnsi"/>
          <w:sz w:val="21"/>
          <w:szCs w:val="21"/>
        </w:rPr>
        <w:t>Oświadczenie, że dokumentacja projektowa zgodna jest z umową, obowiązującymi przepisami prawa</w:t>
      </w:r>
      <w:r w:rsidRPr="00334C07">
        <w:rPr>
          <w:rFonts w:asciiTheme="minorHAnsi" w:hAnsiTheme="minorHAnsi" w:cstheme="minorHAnsi"/>
          <w:sz w:val="21"/>
          <w:szCs w:val="21"/>
          <w:lang w:val="pl-PL"/>
        </w:rPr>
        <w:t xml:space="preserve">, w tym w szczególności </w:t>
      </w:r>
      <w:r w:rsidRPr="00334C07">
        <w:rPr>
          <w:rFonts w:asciiTheme="minorHAnsi" w:hAnsiTheme="minorHAnsi" w:cstheme="minorHAnsi"/>
          <w:iCs/>
          <w:sz w:val="21"/>
          <w:szCs w:val="21"/>
        </w:rPr>
        <w:t>z art. 99 - 10</w:t>
      </w:r>
      <w:r w:rsidRPr="00334C07">
        <w:rPr>
          <w:rFonts w:asciiTheme="minorHAnsi" w:hAnsiTheme="minorHAnsi" w:cstheme="minorHAnsi"/>
          <w:iCs/>
          <w:sz w:val="21"/>
          <w:szCs w:val="21"/>
          <w:lang w:val="pl-PL"/>
        </w:rPr>
        <w:t>3</w:t>
      </w:r>
      <w:r w:rsidRPr="00334C07">
        <w:rPr>
          <w:rFonts w:asciiTheme="minorHAnsi" w:hAnsiTheme="minorHAnsi" w:cstheme="minorHAnsi"/>
          <w:iCs/>
          <w:sz w:val="21"/>
          <w:szCs w:val="21"/>
        </w:rPr>
        <w:t xml:space="preserve"> ustawy z dnia 11 września 2019 roku Prawo zamówień</w:t>
      </w:r>
      <w:r w:rsidRPr="00334C07">
        <w:rPr>
          <w:rFonts w:asciiTheme="minorHAnsi" w:hAnsiTheme="minorHAnsi" w:cstheme="minorHAnsi"/>
          <w:iCs/>
          <w:sz w:val="21"/>
          <w:szCs w:val="21"/>
          <w:lang w:val="pl-PL"/>
        </w:rPr>
        <w:t xml:space="preserve"> </w:t>
      </w:r>
      <w:r w:rsidRPr="00334C07">
        <w:rPr>
          <w:rFonts w:asciiTheme="minorHAnsi" w:hAnsiTheme="minorHAnsi" w:cstheme="minorHAnsi"/>
          <w:iCs/>
          <w:sz w:val="21"/>
          <w:szCs w:val="21"/>
        </w:rPr>
        <w:t>publicznych</w:t>
      </w:r>
      <w:r w:rsidRPr="00334C07">
        <w:rPr>
          <w:rFonts w:asciiTheme="minorHAnsi" w:hAnsiTheme="minorHAnsi" w:cstheme="minorHAnsi"/>
          <w:sz w:val="21"/>
          <w:szCs w:val="21"/>
        </w:rPr>
        <w:t xml:space="preserve">, normami, wymaganiami i wytycznymi oraz że została wykonana w sposób kompletny, z punktu widzenia celu, któremu ma służyć oraz w oparciu o najnowszą wiedzę i technologię - </w:t>
      </w:r>
      <w:r w:rsidRPr="00334C07">
        <w:rPr>
          <w:rFonts w:asciiTheme="minorHAnsi" w:hAnsiTheme="minorHAnsi" w:cstheme="minorHAnsi"/>
          <w:sz w:val="21"/>
          <w:szCs w:val="21"/>
          <w:lang w:val="pl-PL"/>
        </w:rPr>
        <w:t>4</w:t>
      </w:r>
      <w:r w:rsidRPr="00334C07">
        <w:rPr>
          <w:rFonts w:asciiTheme="minorHAnsi" w:hAnsiTheme="minorHAnsi" w:cstheme="minorHAnsi"/>
          <w:sz w:val="21"/>
          <w:szCs w:val="21"/>
        </w:rPr>
        <w:t xml:space="preserve"> egz.,</w:t>
      </w:r>
    </w:p>
    <w:p w14:paraId="01D39CAE" w14:textId="77777777" w:rsidR="001C51B5" w:rsidRPr="00334C07" w:rsidRDefault="001C51B5" w:rsidP="001C51B5">
      <w:pPr>
        <w:pStyle w:val="Tytu"/>
        <w:widowControl w:val="0"/>
        <w:numPr>
          <w:ilvl w:val="0"/>
          <w:numId w:val="31"/>
        </w:numPr>
        <w:tabs>
          <w:tab w:val="clear" w:pos="5889"/>
          <w:tab w:val="num" w:pos="426"/>
        </w:tabs>
        <w:ind w:left="425" w:hanging="425"/>
        <w:jc w:val="both"/>
        <w:rPr>
          <w:rFonts w:asciiTheme="minorHAnsi" w:hAnsiTheme="minorHAnsi" w:cstheme="minorHAnsi"/>
          <w:sz w:val="21"/>
          <w:szCs w:val="21"/>
        </w:rPr>
      </w:pPr>
      <w:r w:rsidRPr="00334C07">
        <w:rPr>
          <w:rFonts w:asciiTheme="minorHAnsi" w:hAnsiTheme="minorHAnsi" w:cstheme="minorHAnsi"/>
          <w:b w:val="0"/>
          <w:sz w:val="21"/>
          <w:szCs w:val="21"/>
        </w:rPr>
        <w:t>Wykonawca zobowiązany jest ponadto:</w:t>
      </w:r>
    </w:p>
    <w:p w14:paraId="2E2E7F6D" w14:textId="77777777" w:rsidR="001C51B5" w:rsidRPr="00334C07" w:rsidRDefault="001C51B5" w:rsidP="001C51B5">
      <w:pPr>
        <w:pStyle w:val="Akapitzlist"/>
        <w:numPr>
          <w:ilvl w:val="0"/>
          <w:numId w:val="20"/>
        </w:numPr>
        <w:tabs>
          <w:tab w:val="left" w:pos="851"/>
        </w:tabs>
        <w:ind w:left="851" w:hanging="425"/>
        <w:jc w:val="both"/>
        <w:rPr>
          <w:rFonts w:asciiTheme="minorHAnsi" w:hAnsiTheme="minorHAnsi" w:cstheme="minorHAnsi"/>
          <w:sz w:val="21"/>
          <w:szCs w:val="21"/>
        </w:rPr>
      </w:pPr>
      <w:r w:rsidRPr="00334C07">
        <w:rPr>
          <w:rFonts w:asciiTheme="minorHAnsi" w:hAnsiTheme="minorHAnsi" w:cstheme="minorHAnsi"/>
          <w:sz w:val="21"/>
          <w:szCs w:val="21"/>
        </w:rPr>
        <w:t>W przypadku konieczności uzyskiwania decyzji administracyjnych w kilku organach administracji publicznej według właściwości ich działania – do wykonania dodatkowych opracowań (elementów dokumentacji projektowej) w ilości niezbędnej do uzyskania tych decyzji; opracowania te powinny uwzględniać stawiane przez organ administracji publicznej wymagania;</w:t>
      </w:r>
    </w:p>
    <w:p w14:paraId="48DB45A0" w14:textId="77777777" w:rsidR="001C51B5" w:rsidRPr="00334C07" w:rsidRDefault="001C51B5" w:rsidP="001C51B5">
      <w:pPr>
        <w:pStyle w:val="Akapitzlist"/>
        <w:numPr>
          <w:ilvl w:val="0"/>
          <w:numId w:val="20"/>
        </w:numPr>
        <w:tabs>
          <w:tab w:val="left" w:pos="851"/>
        </w:tabs>
        <w:ind w:left="851" w:hanging="425"/>
        <w:jc w:val="both"/>
        <w:rPr>
          <w:rFonts w:asciiTheme="minorHAnsi" w:hAnsiTheme="minorHAnsi" w:cstheme="minorHAnsi"/>
          <w:sz w:val="21"/>
          <w:szCs w:val="21"/>
        </w:rPr>
      </w:pPr>
      <w:r w:rsidRPr="00334C07">
        <w:rPr>
          <w:rFonts w:asciiTheme="minorHAnsi" w:hAnsiTheme="minorHAnsi" w:cstheme="minorHAnsi"/>
          <w:sz w:val="21"/>
          <w:szCs w:val="21"/>
        </w:rPr>
        <w:t>Do sporządzenia zestawienia wszystkich kosztów inwestycji (kosztorysy inwestorskie + opłaty między innymi za: wycinkę drzew, zrzut wody z odwodnienia wykopów, zajęcie pasa drogowego, zajęcie nieruchomości, wejście w teren działek);</w:t>
      </w:r>
    </w:p>
    <w:p w14:paraId="1F0AF17B" w14:textId="77777777" w:rsidR="001C51B5" w:rsidRPr="00334C07" w:rsidRDefault="001C51B5" w:rsidP="001C51B5">
      <w:pPr>
        <w:pStyle w:val="Akapitzlist"/>
        <w:numPr>
          <w:ilvl w:val="0"/>
          <w:numId w:val="20"/>
        </w:numPr>
        <w:tabs>
          <w:tab w:val="left" w:pos="851"/>
        </w:tabs>
        <w:ind w:left="851" w:hanging="425"/>
        <w:jc w:val="both"/>
        <w:rPr>
          <w:rFonts w:asciiTheme="minorHAnsi" w:hAnsiTheme="minorHAnsi" w:cstheme="minorHAnsi"/>
          <w:sz w:val="21"/>
          <w:szCs w:val="21"/>
          <w:lang w:val="pl-PL"/>
        </w:rPr>
      </w:pPr>
      <w:r w:rsidRPr="00334C07">
        <w:rPr>
          <w:rFonts w:asciiTheme="minorHAnsi" w:hAnsiTheme="minorHAnsi" w:cstheme="minorHAnsi"/>
          <w:sz w:val="21"/>
          <w:szCs w:val="21"/>
        </w:rPr>
        <w:t>Do sporządzenia szczegółowego rejestru obejmującego uzyskane zgody na dysponowanie nieruchomościami na cele budowlane; wykaz ma obejmować wskazanie ewentualnych dodatkowych warunków lub wymagań dysponowania nieruchomością, stawianych przez właścicieli bądź osoby posiadające inny tytuł do władania danym terenem</w:t>
      </w:r>
      <w:r w:rsidRPr="00334C07">
        <w:rPr>
          <w:rFonts w:asciiTheme="minorHAnsi" w:hAnsiTheme="minorHAnsi" w:cstheme="minorHAnsi"/>
          <w:sz w:val="21"/>
          <w:szCs w:val="21"/>
          <w:lang w:val="pl-PL"/>
        </w:rPr>
        <w:t>;</w:t>
      </w:r>
    </w:p>
    <w:p w14:paraId="01DEB3CF" w14:textId="77777777" w:rsidR="001C51B5" w:rsidRPr="00334C07" w:rsidRDefault="001C51B5" w:rsidP="001C51B5">
      <w:pPr>
        <w:pStyle w:val="Akapitzlist"/>
        <w:numPr>
          <w:ilvl w:val="0"/>
          <w:numId w:val="20"/>
        </w:numPr>
        <w:tabs>
          <w:tab w:val="left" w:pos="851"/>
        </w:tabs>
        <w:ind w:left="851" w:hanging="425"/>
        <w:jc w:val="both"/>
        <w:rPr>
          <w:rFonts w:asciiTheme="minorHAnsi" w:hAnsiTheme="minorHAnsi" w:cstheme="minorHAnsi"/>
          <w:sz w:val="21"/>
          <w:szCs w:val="21"/>
        </w:rPr>
      </w:pPr>
      <w:r w:rsidRPr="00334C07">
        <w:rPr>
          <w:rFonts w:asciiTheme="minorHAnsi" w:hAnsiTheme="minorHAnsi" w:cstheme="minorHAnsi"/>
          <w:sz w:val="21"/>
          <w:szCs w:val="21"/>
          <w:lang w:val="pl-PL"/>
        </w:rPr>
        <w:t xml:space="preserve">Do sporządzenia jednorazowej aktualizacji kosztorysu inwestorskiego w terminie 10 dni od dnia otrzymania od zamawiającego wniosku o dokonanie aktualizacji kosztorysu inwestorskiego.  </w:t>
      </w:r>
    </w:p>
    <w:p w14:paraId="57A4C18C" w14:textId="3B8F3387" w:rsidR="001C51B5" w:rsidRPr="00334C07" w:rsidRDefault="001C51B5" w:rsidP="001C51B5">
      <w:pPr>
        <w:numPr>
          <w:ilvl w:val="0"/>
          <w:numId w:val="31"/>
        </w:numPr>
        <w:tabs>
          <w:tab w:val="left" w:pos="426"/>
        </w:tabs>
        <w:ind w:left="426" w:hanging="426"/>
        <w:jc w:val="both"/>
        <w:rPr>
          <w:rFonts w:asciiTheme="minorHAnsi" w:hAnsiTheme="minorHAnsi" w:cstheme="minorHAnsi"/>
          <w:bCs/>
          <w:sz w:val="21"/>
          <w:szCs w:val="21"/>
        </w:rPr>
      </w:pPr>
      <w:r w:rsidRPr="00334C07">
        <w:rPr>
          <w:rFonts w:asciiTheme="minorHAnsi" w:hAnsiTheme="minorHAnsi" w:cstheme="minorHAnsi"/>
          <w:sz w:val="21"/>
          <w:szCs w:val="21"/>
        </w:rPr>
        <w:t>Wykonawca przekaże zamawiającemu opracowaną dokumentację projektową (w formie papierowej, w ilości egzemplarzy określonej w pkt 4) wraz z zestawem wymaganych uzgodnień oraz z wykazem opracowań tworzących zbiór dokumentacji; elementy dokumentacji projektowej wymienione w pkt 4.3. – 4.1</w:t>
      </w:r>
      <w:r w:rsidR="00FE0F0A">
        <w:rPr>
          <w:rFonts w:asciiTheme="minorHAnsi" w:hAnsiTheme="minorHAnsi" w:cstheme="minorHAnsi"/>
          <w:sz w:val="21"/>
          <w:szCs w:val="21"/>
        </w:rPr>
        <w:t>8</w:t>
      </w:r>
      <w:r w:rsidRPr="00334C07">
        <w:rPr>
          <w:rFonts w:asciiTheme="minorHAnsi" w:hAnsiTheme="minorHAnsi" w:cstheme="minorHAnsi"/>
          <w:sz w:val="21"/>
          <w:szCs w:val="21"/>
        </w:rPr>
        <w:t>. wykonawca dostarczy również w formie elektronicznej (na nośniku CD), zapisane odpowiednio:</w:t>
      </w:r>
    </w:p>
    <w:p w14:paraId="66A1FE49" w14:textId="77777777" w:rsidR="001C51B5" w:rsidRPr="00334C07" w:rsidRDefault="001C51B5" w:rsidP="001C51B5">
      <w:pPr>
        <w:pStyle w:val="Akapitzlist"/>
        <w:numPr>
          <w:ilvl w:val="0"/>
          <w:numId w:val="15"/>
        </w:numPr>
        <w:tabs>
          <w:tab w:val="left" w:pos="851"/>
        </w:tabs>
        <w:ind w:left="851" w:hanging="425"/>
        <w:jc w:val="both"/>
        <w:rPr>
          <w:rFonts w:asciiTheme="minorHAnsi" w:hAnsiTheme="minorHAnsi" w:cstheme="minorHAnsi"/>
          <w:bCs/>
          <w:sz w:val="21"/>
          <w:szCs w:val="21"/>
        </w:rPr>
      </w:pPr>
      <w:r w:rsidRPr="00334C07">
        <w:rPr>
          <w:rFonts w:asciiTheme="minorHAnsi" w:hAnsiTheme="minorHAnsi" w:cstheme="minorHAnsi"/>
          <w:bCs/>
          <w:sz w:val="21"/>
          <w:szCs w:val="21"/>
        </w:rPr>
        <w:t>Część opisową w plikach z rozszerzeniem .</w:t>
      </w:r>
      <w:proofErr w:type="spellStart"/>
      <w:r w:rsidRPr="00334C07">
        <w:rPr>
          <w:rFonts w:asciiTheme="minorHAnsi" w:hAnsiTheme="minorHAnsi" w:cstheme="minorHAnsi"/>
          <w:bCs/>
          <w:sz w:val="21"/>
          <w:szCs w:val="21"/>
        </w:rPr>
        <w:t>doc</w:t>
      </w:r>
      <w:proofErr w:type="spellEnd"/>
      <w:r w:rsidRPr="00334C07">
        <w:rPr>
          <w:rFonts w:asciiTheme="minorHAnsi" w:hAnsiTheme="minorHAnsi" w:cstheme="minorHAnsi"/>
          <w:bCs/>
          <w:sz w:val="21"/>
          <w:szCs w:val="21"/>
        </w:rPr>
        <w:t xml:space="preserve"> oraz PDF – w ilości </w:t>
      </w:r>
      <w:r w:rsidRPr="00334C07">
        <w:rPr>
          <w:rFonts w:asciiTheme="minorHAnsi" w:hAnsiTheme="minorHAnsi" w:cstheme="minorHAnsi"/>
          <w:bCs/>
          <w:sz w:val="21"/>
          <w:szCs w:val="21"/>
          <w:lang w:val="pl-PL"/>
        </w:rPr>
        <w:t>2</w:t>
      </w:r>
      <w:r w:rsidRPr="00334C07">
        <w:rPr>
          <w:rFonts w:asciiTheme="minorHAnsi" w:hAnsiTheme="minorHAnsi" w:cstheme="minorHAnsi"/>
          <w:bCs/>
          <w:sz w:val="21"/>
          <w:szCs w:val="21"/>
        </w:rPr>
        <w:t xml:space="preserve"> </w:t>
      </w:r>
      <w:r w:rsidRPr="00334C07">
        <w:rPr>
          <w:rFonts w:asciiTheme="minorHAnsi" w:hAnsiTheme="minorHAnsi" w:cstheme="minorHAnsi"/>
          <w:sz w:val="21"/>
          <w:szCs w:val="21"/>
        </w:rPr>
        <w:t>egz.,</w:t>
      </w:r>
    </w:p>
    <w:p w14:paraId="6FA532F9" w14:textId="77777777" w:rsidR="001C51B5" w:rsidRPr="00334C07" w:rsidRDefault="001C51B5" w:rsidP="001C51B5">
      <w:pPr>
        <w:pStyle w:val="Akapitzlist"/>
        <w:numPr>
          <w:ilvl w:val="0"/>
          <w:numId w:val="15"/>
        </w:numPr>
        <w:tabs>
          <w:tab w:val="left" w:pos="851"/>
        </w:tabs>
        <w:ind w:left="851" w:hanging="425"/>
        <w:jc w:val="both"/>
        <w:rPr>
          <w:rFonts w:asciiTheme="minorHAnsi" w:hAnsiTheme="minorHAnsi" w:cstheme="minorHAnsi"/>
          <w:bCs/>
          <w:sz w:val="21"/>
          <w:szCs w:val="21"/>
        </w:rPr>
      </w:pPr>
      <w:r w:rsidRPr="00334C07">
        <w:rPr>
          <w:rFonts w:asciiTheme="minorHAnsi" w:hAnsiTheme="minorHAnsi" w:cstheme="minorHAnsi"/>
          <w:bCs/>
          <w:sz w:val="21"/>
          <w:szCs w:val="21"/>
        </w:rPr>
        <w:t>Część kosztorysową w plikach z rozszerzeniem .</w:t>
      </w:r>
      <w:proofErr w:type="spellStart"/>
      <w:r w:rsidRPr="00334C07">
        <w:rPr>
          <w:rFonts w:asciiTheme="minorHAnsi" w:hAnsiTheme="minorHAnsi" w:cstheme="minorHAnsi"/>
          <w:bCs/>
          <w:sz w:val="21"/>
          <w:szCs w:val="21"/>
        </w:rPr>
        <w:t>doc</w:t>
      </w:r>
      <w:proofErr w:type="spellEnd"/>
      <w:r w:rsidRPr="00334C07">
        <w:rPr>
          <w:rFonts w:asciiTheme="minorHAnsi" w:hAnsiTheme="minorHAnsi" w:cstheme="minorHAnsi"/>
          <w:bCs/>
          <w:sz w:val="21"/>
          <w:szCs w:val="21"/>
        </w:rPr>
        <w:t>, xls., .</w:t>
      </w:r>
      <w:proofErr w:type="spellStart"/>
      <w:r w:rsidRPr="00334C07">
        <w:rPr>
          <w:rFonts w:asciiTheme="minorHAnsi" w:hAnsiTheme="minorHAnsi" w:cstheme="minorHAnsi"/>
          <w:bCs/>
          <w:sz w:val="21"/>
          <w:szCs w:val="21"/>
        </w:rPr>
        <w:t>ath</w:t>
      </w:r>
      <w:proofErr w:type="spellEnd"/>
      <w:r w:rsidRPr="00334C07">
        <w:rPr>
          <w:rFonts w:asciiTheme="minorHAnsi" w:hAnsiTheme="minorHAnsi" w:cstheme="minorHAnsi"/>
          <w:bCs/>
          <w:sz w:val="21"/>
          <w:szCs w:val="21"/>
        </w:rPr>
        <w:t xml:space="preserve"> oraz PDF – w ilości </w:t>
      </w:r>
      <w:r w:rsidRPr="00334C07">
        <w:rPr>
          <w:rFonts w:asciiTheme="minorHAnsi" w:hAnsiTheme="minorHAnsi" w:cstheme="minorHAnsi"/>
          <w:bCs/>
          <w:sz w:val="21"/>
          <w:szCs w:val="21"/>
          <w:lang w:val="pl-PL"/>
        </w:rPr>
        <w:t>2</w:t>
      </w:r>
      <w:r w:rsidRPr="00334C07">
        <w:rPr>
          <w:rFonts w:asciiTheme="minorHAnsi" w:hAnsiTheme="minorHAnsi" w:cstheme="minorHAnsi"/>
          <w:bCs/>
          <w:sz w:val="21"/>
          <w:szCs w:val="21"/>
        </w:rPr>
        <w:t xml:space="preserve"> </w:t>
      </w:r>
      <w:r w:rsidRPr="00334C07">
        <w:rPr>
          <w:rFonts w:asciiTheme="minorHAnsi" w:hAnsiTheme="minorHAnsi" w:cstheme="minorHAnsi"/>
          <w:sz w:val="21"/>
          <w:szCs w:val="21"/>
        </w:rPr>
        <w:t>egz.</w:t>
      </w:r>
      <w:r w:rsidRPr="00334C07">
        <w:rPr>
          <w:rFonts w:asciiTheme="minorHAnsi" w:hAnsiTheme="minorHAnsi" w:cstheme="minorHAnsi"/>
          <w:sz w:val="21"/>
          <w:szCs w:val="21"/>
          <w:lang w:val="pl-PL"/>
        </w:rPr>
        <w:t>,</w:t>
      </w:r>
    </w:p>
    <w:p w14:paraId="2FA16F59" w14:textId="77777777" w:rsidR="001C51B5" w:rsidRPr="00334C07" w:rsidRDefault="001C51B5" w:rsidP="001C51B5">
      <w:pPr>
        <w:pStyle w:val="Akapitzlist"/>
        <w:numPr>
          <w:ilvl w:val="0"/>
          <w:numId w:val="15"/>
        </w:numPr>
        <w:tabs>
          <w:tab w:val="left" w:pos="851"/>
        </w:tabs>
        <w:ind w:left="851" w:hanging="425"/>
        <w:jc w:val="both"/>
        <w:rPr>
          <w:rFonts w:asciiTheme="minorHAnsi" w:hAnsiTheme="minorHAnsi" w:cstheme="minorHAnsi"/>
          <w:sz w:val="21"/>
          <w:szCs w:val="21"/>
        </w:rPr>
      </w:pPr>
      <w:r w:rsidRPr="00334C07">
        <w:rPr>
          <w:rFonts w:asciiTheme="minorHAnsi" w:hAnsiTheme="minorHAnsi" w:cstheme="minorHAnsi"/>
          <w:bCs/>
          <w:sz w:val="21"/>
          <w:szCs w:val="21"/>
        </w:rPr>
        <w:lastRenderedPageBreak/>
        <w:t>Część graficzną (rysunkową) w formacie PDF i „</w:t>
      </w:r>
      <w:proofErr w:type="spellStart"/>
      <w:r w:rsidRPr="00334C07">
        <w:rPr>
          <w:rFonts w:asciiTheme="minorHAnsi" w:hAnsiTheme="minorHAnsi" w:cstheme="minorHAnsi"/>
          <w:bCs/>
          <w:sz w:val="21"/>
          <w:szCs w:val="21"/>
        </w:rPr>
        <w:t>dwg</w:t>
      </w:r>
      <w:proofErr w:type="spellEnd"/>
      <w:r w:rsidRPr="00334C07">
        <w:rPr>
          <w:rFonts w:asciiTheme="minorHAnsi" w:hAnsiTheme="minorHAnsi" w:cstheme="minorHAnsi"/>
          <w:bCs/>
          <w:sz w:val="21"/>
          <w:szCs w:val="21"/>
        </w:rPr>
        <w:t>”, w tym mapa wektorowa w formacie „</w:t>
      </w:r>
      <w:proofErr w:type="spellStart"/>
      <w:r w:rsidRPr="00334C07">
        <w:rPr>
          <w:rFonts w:asciiTheme="minorHAnsi" w:hAnsiTheme="minorHAnsi" w:cstheme="minorHAnsi"/>
          <w:bCs/>
          <w:sz w:val="21"/>
          <w:szCs w:val="21"/>
        </w:rPr>
        <w:t>dwg</w:t>
      </w:r>
      <w:proofErr w:type="spellEnd"/>
      <w:r w:rsidRPr="00334C07">
        <w:rPr>
          <w:rFonts w:asciiTheme="minorHAnsi" w:hAnsiTheme="minorHAnsi" w:cstheme="minorHAnsi"/>
          <w:bCs/>
          <w:sz w:val="21"/>
          <w:szCs w:val="21"/>
        </w:rPr>
        <w:t>”</w:t>
      </w:r>
      <w:r w:rsidRPr="00334C07">
        <w:rPr>
          <w:rFonts w:asciiTheme="minorHAnsi" w:hAnsiTheme="minorHAnsi" w:cstheme="minorHAnsi"/>
          <w:bCs/>
          <w:sz w:val="21"/>
          <w:szCs w:val="21"/>
          <w:lang w:val="pl-PL"/>
        </w:rPr>
        <w:t xml:space="preserve"> </w:t>
      </w:r>
      <w:r w:rsidRPr="00334C07">
        <w:rPr>
          <w:rFonts w:asciiTheme="minorHAnsi" w:hAnsiTheme="minorHAnsi" w:cstheme="minorHAnsi"/>
          <w:bCs/>
          <w:sz w:val="21"/>
          <w:szCs w:val="21"/>
        </w:rPr>
        <w:t>– w ilości</w:t>
      </w:r>
      <w:r w:rsidRPr="00334C07">
        <w:rPr>
          <w:rFonts w:asciiTheme="minorHAnsi" w:hAnsiTheme="minorHAnsi" w:cstheme="minorHAnsi"/>
          <w:bCs/>
          <w:sz w:val="21"/>
          <w:szCs w:val="21"/>
          <w:lang w:val="pl-PL"/>
        </w:rPr>
        <w:t xml:space="preserve"> </w:t>
      </w:r>
      <w:r w:rsidRPr="00334C07">
        <w:rPr>
          <w:rFonts w:asciiTheme="minorHAnsi" w:hAnsiTheme="minorHAnsi" w:cstheme="minorHAnsi"/>
          <w:bCs/>
          <w:sz w:val="21"/>
          <w:szCs w:val="21"/>
          <w:lang w:val="pl-PL"/>
        </w:rPr>
        <w:br/>
        <w:t>2</w:t>
      </w:r>
      <w:r w:rsidRPr="00334C07">
        <w:rPr>
          <w:rFonts w:asciiTheme="minorHAnsi" w:hAnsiTheme="minorHAnsi" w:cstheme="minorHAnsi"/>
          <w:bCs/>
          <w:sz w:val="21"/>
          <w:szCs w:val="21"/>
        </w:rPr>
        <w:t xml:space="preserve"> </w:t>
      </w:r>
      <w:r w:rsidRPr="00334C07">
        <w:rPr>
          <w:rFonts w:asciiTheme="minorHAnsi" w:hAnsiTheme="minorHAnsi" w:cstheme="minorHAnsi"/>
          <w:sz w:val="21"/>
          <w:szCs w:val="21"/>
        </w:rPr>
        <w:t>egz.</w:t>
      </w:r>
    </w:p>
    <w:p w14:paraId="5F396A98" w14:textId="77777777" w:rsidR="001C51B5" w:rsidRPr="00334C07" w:rsidRDefault="001C51B5" w:rsidP="001C51B5">
      <w:pPr>
        <w:pStyle w:val="Akapitzlist"/>
        <w:numPr>
          <w:ilvl w:val="0"/>
          <w:numId w:val="31"/>
        </w:numPr>
        <w:tabs>
          <w:tab w:val="clear" w:pos="5889"/>
        </w:tabs>
        <w:ind w:left="426" w:hanging="426"/>
        <w:jc w:val="both"/>
        <w:rPr>
          <w:rFonts w:asciiTheme="minorHAnsi" w:hAnsiTheme="minorHAnsi" w:cstheme="minorHAnsi"/>
          <w:b/>
          <w:bCs/>
          <w:sz w:val="21"/>
          <w:szCs w:val="21"/>
        </w:rPr>
      </w:pPr>
      <w:r w:rsidRPr="00334C07">
        <w:rPr>
          <w:rFonts w:asciiTheme="minorHAnsi" w:hAnsiTheme="minorHAnsi" w:cstheme="minorHAnsi"/>
          <w:sz w:val="21"/>
          <w:szCs w:val="21"/>
        </w:rPr>
        <w:t>W przypadku uzyskania negatywnej opinii organów administracji publicznej co do przebiegu inwestycji,</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wykonawca zobowiązany jest do zmiany proponowanej trasy, a w przypadku braku takiej możliwości, do złożenia zamawiającemu oświadczenia wraz z dokumentami potwierdzającymi niemożność uzyskania pozytywnej opinii oraz zmiany trasy</w:t>
      </w:r>
      <w:r w:rsidRPr="00334C07">
        <w:rPr>
          <w:rFonts w:asciiTheme="minorHAnsi" w:hAnsiTheme="minorHAnsi" w:cstheme="minorHAnsi"/>
          <w:sz w:val="21"/>
          <w:szCs w:val="21"/>
          <w:lang w:val="pl-PL"/>
        </w:rPr>
        <w:t>;</w:t>
      </w:r>
      <w:r w:rsidRPr="00334C07">
        <w:rPr>
          <w:rFonts w:asciiTheme="minorHAnsi" w:hAnsiTheme="minorHAnsi" w:cstheme="minorHAnsi"/>
          <w:b/>
          <w:bCs/>
          <w:sz w:val="21"/>
          <w:szCs w:val="21"/>
          <w:lang w:val="pl-PL"/>
        </w:rPr>
        <w:t xml:space="preserve"> </w:t>
      </w:r>
      <w:r w:rsidRPr="00334C07">
        <w:rPr>
          <w:rFonts w:asciiTheme="minorHAnsi" w:hAnsiTheme="minorHAnsi" w:cstheme="minorHAnsi"/>
          <w:sz w:val="21"/>
          <w:szCs w:val="21"/>
          <w:lang w:val="pl-PL"/>
        </w:rPr>
        <w:t>z</w:t>
      </w:r>
      <w:r w:rsidRPr="00334C07">
        <w:rPr>
          <w:rFonts w:asciiTheme="minorHAnsi" w:hAnsiTheme="minorHAnsi" w:cstheme="minorHAnsi"/>
          <w:sz w:val="21"/>
          <w:szCs w:val="21"/>
        </w:rPr>
        <w:t xml:space="preserve">łożenie powyższego oświadczenia może stanowić podstawę do odstąpienia przez zamawiającego od niniejszej umowy w całości lub w części, zgodnie z </w:t>
      </w:r>
      <w:r w:rsidRPr="00334C07">
        <w:rPr>
          <w:rFonts w:asciiTheme="minorHAnsi" w:hAnsiTheme="minorHAnsi" w:cstheme="minorHAnsi"/>
          <w:bCs/>
          <w:sz w:val="21"/>
          <w:szCs w:val="21"/>
        </w:rPr>
        <w:t>§ 16 pkt 1</w:t>
      </w:r>
      <w:r w:rsidRPr="00334C07">
        <w:rPr>
          <w:rFonts w:asciiTheme="minorHAnsi" w:hAnsiTheme="minorHAnsi" w:cstheme="minorHAnsi"/>
          <w:bCs/>
          <w:sz w:val="21"/>
          <w:szCs w:val="21"/>
          <w:lang w:val="pl-PL"/>
        </w:rPr>
        <w:t>.6.</w:t>
      </w:r>
      <w:r w:rsidRPr="00334C07">
        <w:rPr>
          <w:rFonts w:asciiTheme="minorHAnsi" w:hAnsiTheme="minorHAnsi" w:cstheme="minorHAnsi"/>
          <w:bCs/>
          <w:sz w:val="21"/>
          <w:szCs w:val="21"/>
        </w:rPr>
        <w:t xml:space="preserve"> umowy.</w:t>
      </w:r>
    </w:p>
    <w:p w14:paraId="54153E17" w14:textId="77777777" w:rsidR="001C51B5" w:rsidRPr="00334C07" w:rsidRDefault="001C51B5" w:rsidP="001C51B5">
      <w:pPr>
        <w:pStyle w:val="Akapitzlist"/>
        <w:ind w:left="0"/>
        <w:jc w:val="center"/>
        <w:rPr>
          <w:rFonts w:asciiTheme="minorHAnsi" w:hAnsiTheme="minorHAnsi" w:cstheme="minorHAnsi"/>
          <w:b/>
          <w:bCs/>
          <w:sz w:val="21"/>
          <w:szCs w:val="21"/>
        </w:rPr>
      </w:pPr>
    </w:p>
    <w:p w14:paraId="38BB2B13" w14:textId="33FB8B21" w:rsidR="001C51B5" w:rsidRPr="00334C07" w:rsidRDefault="001C51B5" w:rsidP="001C51B5">
      <w:pPr>
        <w:pStyle w:val="Akapitzlist"/>
        <w:ind w:left="0"/>
        <w:jc w:val="center"/>
        <w:rPr>
          <w:rFonts w:asciiTheme="minorHAnsi" w:hAnsiTheme="minorHAnsi" w:cstheme="minorHAnsi"/>
          <w:bCs/>
          <w:i/>
          <w:sz w:val="21"/>
          <w:szCs w:val="21"/>
        </w:rPr>
      </w:pPr>
      <w:r w:rsidRPr="00334C07">
        <w:rPr>
          <w:rFonts w:asciiTheme="minorHAnsi" w:hAnsiTheme="minorHAnsi" w:cstheme="minorHAnsi"/>
          <w:b/>
          <w:bCs/>
          <w:sz w:val="21"/>
          <w:szCs w:val="21"/>
        </w:rPr>
        <w:t xml:space="preserve">§ 2 </w:t>
      </w:r>
    </w:p>
    <w:p w14:paraId="7F705A48" w14:textId="77777777" w:rsidR="001C51B5" w:rsidRPr="00334C07" w:rsidRDefault="001C51B5" w:rsidP="001C51B5">
      <w:pPr>
        <w:autoSpaceDE w:val="0"/>
        <w:rPr>
          <w:rFonts w:asciiTheme="minorHAnsi" w:hAnsiTheme="minorHAnsi" w:cstheme="minorHAnsi"/>
          <w:sz w:val="21"/>
          <w:szCs w:val="21"/>
        </w:rPr>
      </w:pPr>
      <w:r w:rsidRPr="00334C07">
        <w:rPr>
          <w:rFonts w:asciiTheme="minorHAnsi" w:hAnsiTheme="minorHAnsi" w:cstheme="minorHAnsi"/>
          <w:bCs/>
          <w:i/>
          <w:sz w:val="21"/>
          <w:szCs w:val="21"/>
        </w:rPr>
        <w:t>Nadzór autorski</w:t>
      </w:r>
    </w:p>
    <w:p w14:paraId="144468F5" w14:textId="77777777" w:rsidR="001C51B5" w:rsidRPr="00334C07" w:rsidRDefault="001C51B5" w:rsidP="001C51B5">
      <w:pPr>
        <w:pStyle w:val="Akapitzlist"/>
        <w:numPr>
          <w:ilvl w:val="0"/>
          <w:numId w:val="33"/>
        </w:numPr>
        <w:tabs>
          <w:tab w:val="clear" w:pos="5889"/>
          <w:tab w:val="num" w:pos="426"/>
        </w:tabs>
        <w:ind w:left="426" w:hanging="426"/>
        <w:jc w:val="both"/>
        <w:rPr>
          <w:rFonts w:asciiTheme="minorHAnsi" w:hAnsiTheme="minorHAnsi" w:cstheme="minorHAnsi"/>
          <w:sz w:val="21"/>
          <w:szCs w:val="21"/>
        </w:rPr>
      </w:pPr>
      <w:r w:rsidRPr="00334C07">
        <w:rPr>
          <w:rFonts w:asciiTheme="minorHAnsi" w:hAnsiTheme="minorHAnsi" w:cstheme="minorHAnsi"/>
          <w:sz w:val="21"/>
          <w:szCs w:val="21"/>
        </w:rPr>
        <w:t xml:space="preserve">Wykonawca zobowiązuje się do sprawowania nadzoru autorskiego zgodnie z art. 20 ustawy Prawo budowlane, </w:t>
      </w:r>
      <w:r w:rsidRPr="00334C07">
        <w:rPr>
          <w:rFonts w:asciiTheme="minorHAnsi" w:hAnsiTheme="minorHAnsi" w:cstheme="minorHAnsi"/>
          <w:sz w:val="21"/>
          <w:szCs w:val="21"/>
        </w:rPr>
        <w:br/>
        <w:t xml:space="preserve">w tym w szczególności do: </w:t>
      </w:r>
    </w:p>
    <w:p w14:paraId="1F7B2897" w14:textId="77777777" w:rsidR="001C51B5" w:rsidRPr="00334C07" w:rsidRDefault="001C51B5" w:rsidP="001C51B5">
      <w:pPr>
        <w:pStyle w:val="Stopka1"/>
        <w:numPr>
          <w:ilvl w:val="0"/>
          <w:numId w:val="24"/>
        </w:numPr>
        <w:tabs>
          <w:tab w:val="left" w:pos="851"/>
        </w:tabs>
        <w:ind w:left="851" w:hanging="425"/>
        <w:jc w:val="both"/>
        <w:rPr>
          <w:rFonts w:asciiTheme="minorHAnsi" w:hAnsiTheme="minorHAnsi" w:cstheme="minorHAnsi"/>
          <w:color w:val="auto"/>
          <w:sz w:val="21"/>
          <w:szCs w:val="21"/>
        </w:rPr>
      </w:pPr>
      <w:r w:rsidRPr="00334C07">
        <w:rPr>
          <w:rFonts w:asciiTheme="minorHAnsi" w:hAnsiTheme="minorHAnsi" w:cstheme="minorHAnsi"/>
          <w:color w:val="auto"/>
          <w:sz w:val="21"/>
          <w:szCs w:val="21"/>
        </w:rPr>
        <w:t xml:space="preserve">Stwierdzania w toku realizacji robót budowlanych zgodności rozwiązań technologicznych, materiałowych </w:t>
      </w:r>
      <w:r w:rsidRPr="00334C07">
        <w:rPr>
          <w:rFonts w:asciiTheme="minorHAnsi" w:hAnsiTheme="minorHAnsi" w:cstheme="minorHAnsi"/>
          <w:color w:val="auto"/>
          <w:sz w:val="21"/>
          <w:szCs w:val="21"/>
        </w:rPr>
        <w:br/>
        <w:t>i użytkowych z dokumentacją projektową; w przypadku złożenia przez wykonawcę, w trakcie procedury udzielania zamówienia na roboty budowlane, ofert równoważnych (czyli zastosowania materiałów i urządzeń o parametrach nie gorszych niż przedstawione w dokumentacji projektowej) lub wariantowych – kontrolowania parametrów tych materiałów i urządzeń,</w:t>
      </w:r>
    </w:p>
    <w:p w14:paraId="52D0FB6D" w14:textId="77777777" w:rsidR="001C51B5" w:rsidRPr="00334C07" w:rsidRDefault="001C51B5" w:rsidP="001C51B5">
      <w:pPr>
        <w:pStyle w:val="Stopka1"/>
        <w:numPr>
          <w:ilvl w:val="0"/>
          <w:numId w:val="24"/>
        </w:numPr>
        <w:tabs>
          <w:tab w:val="left" w:pos="851"/>
        </w:tabs>
        <w:ind w:left="851" w:hanging="425"/>
        <w:jc w:val="both"/>
        <w:rPr>
          <w:rFonts w:asciiTheme="minorHAnsi" w:hAnsiTheme="minorHAnsi" w:cstheme="minorHAnsi"/>
          <w:bCs/>
          <w:iCs/>
          <w:color w:val="auto"/>
          <w:sz w:val="21"/>
          <w:szCs w:val="21"/>
        </w:rPr>
      </w:pPr>
      <w:r w:rsidRPr="00334C07">
        <w:rPr>
          <w:rFonts w:asciiTheme="minorHAnsi" w:hAnsiTheme="minorHAnsi" w:cstheme="minorHAnsi"/>
          <w:color w:val="auto"/>
          <w:sz w:val="21"/>
          <w:szCs w:val="21"/>
        </w:rPr>
        <w:t xml:space="preserve">Uzupełniania szczegółów dokumentacji projektowej oraz </w:t>
      </w:r>
      <w:r w:rsidRPr="00334C07">
        <w:rPr>
          <w:rFonts w:asciiTheme="minorHAnsi" w:hAnsiTheme="minorHAnsi" w:cstheme="minorHAnsi"/>
          <w:bCs/>
          <w:iCs/>
          <w:color w:val="auto"/>
          <w:sz w:val="21"/>
          <w:szCs w:val="21"/>
        </w:rPr>
        <w:t>wyjaśniania – stosownie do postanowień § 9 pkt 3 umowy – wątpliwości dotyczących dokumentacji projektowej i zawartych w niej rozwiązań (art. 20 ust. 1 pkt 3 ustawy Prawo budowlane),</w:t>
      </w:r>
    </w:p>
    <w:p w14:paraId="364A64E2" w14:textId="77777777" w:rsidR="001C51B5" w:rsidRPr="00334C07" w:rsidRDefault="001C51B5" w:rsidP="001C51B5">
      <w:pPr>
        <w:pStyle w:val="Stopka1"/>
        <w:numPr>
          <w:ilvl w:val="0"/>
          <w:numId w:val="24"/>
        </w:numPr>
        <w:tabs>
          <w:tab w:val="left" w:pos="851"/>
        </w:tabs>
        <w:ind w:left="851" w:hanging="425"/>
        <w:jc w:val="both"/>
        <w:rPr>
          <w:rFonts w:asciiTheme="minorHAnsi" w:hAnsiTheme="minorHAnsi" w:cstheme="minorHAnsi"/>
          <w:color w:val="auto"/>
          <w:sz w:val="21"/>
          <w:szCs w:val="21"/>
        </w:rPr>
      </w:pPr>
      <w:r w:rsidRPr="00334C07">
        <w:rPr>
          <w:rFonts w:asciiTheme="minorHAnsi" w:hAnsiTheme="minorHAnsi" w:cstheme="minorHAnsi"/>
          <w:bCs/>
          <w:iCs/>
          <w:color w:val="auto"/>
          <w:sz w:val="21"/>
          <w:szCs w:val="21"/>
        </w:rPr>
        <w:t xml:space="preserve">Uczestniczenia w naradach technicznych organizowanych przez zamawiającego (na każde żądanie </w:t>
      </w:r>
      <w:r w:rsidRPr="00334C07">
        <w:rPr>
          <w:rFonts w:asciiTheme="minorHAnsi" w:hAnsiTheme="minorHAnsi" w:cstheme="minorHAnsi"/>
          <w:bCs/>
          <w:iCs/>
          <w:color w:val="auto"/>
          <w:sz w:val="21"/>
          <w:szCs w:val="21"/>
        </w:rPr>
        <w:br/>
        <w:t>zamawiającego w terminach z nim uzgodnionych),</w:t>
      </w:r>
    </w:p>
    <w:p w14:paraId="5F0CF53C" w14:textId="77777777" w:rsidR="001C51B5" w:rsidRPr="00334C07" w:rsidRDefault="001C51B5" w:rsidP="001C51B5">
      <w:pPr>
        <w:pStyle w:val="Stopka1"/>
        <w:numPr>
          <w:ilvl w:val="0"/>
          <w:numId w:val="24"/>
        </w:numPr>
        <w:tabs>
          <w:tab w:val="left" w:pos="851"/>
        </w:tabs>
        <w:ind w:left="851" w:hanging="425"/>
        <w:jc w:val="both"/>
        <w:rPr>
          <w:rFonts w:asciiTheme="minorHAnsi" w:hAnsiTheme="minorHAnsi" w:cstheme="minorHAnsi"/>
          <w:color w:val="auto"/>
          <w:sz w:val="21"/>
          <w:szCs w:val="21"/>
        </w:rPr>
      </w:pPr>
      <w:r w:rsidRPr="00334C07">
        <w:rPr>
          <w:rFonts w:asciiTheme="minorHAnsi" w:hAnsiTheme="minorHAnsi" w:cstheme="minorHAnsi"/>
          <w:color w:val="auto"/>
          <w:sz w:val="21"/>
          <w:szCs w:val="21"/>
        </w:rPr>
        <w:t xml:space="preserve">Udziału w odbiorze poszczególnych, istotnych części robót budowlanych oraz w odbiorze końcowym inwestycji </w:t>
      </w:r>
      <w:r w:rsidRPr="00334C07">
        <w:rPr>
          <w:rFonts w:asciiTheme="minorHAnsi" w:hAnsiTheme="minorHAnsi" w:cstheme="minorHAnsi"/>
          <w:bCs/>
          <w:iCs/>
          <w:color w:val="auto"/>
          <w:sz w:val="21"/>
          <w:szCs w:val="21"/>
        </w:rPr>
        <w:t>na wezwanie zamawiającego w terminie przez niego wskazanym,</w:t>
      </w:r>
    </w:p>
    <w:p w14:paraId="0F28F569" w14:textId="77777777" w:rsidR="001C51B5" w:rsidRPr="00334C07" w:rsidRDefault="001C51B5" w:rsidP="001C51B5">
      <w:pPr>
        <w:pStyle w:val="Stopka1"/>
        <w:numPr>
          <w:ilvl w:val="0"/>
          <w:numId w:val="24"/>
        </w:numPr>
        <w:tabs>
          <w:tab w:val="left" w:pos="851"/>
        </w:tabs>
        <w:ind w:left="851" w:hanging="425"/>
        <w:jc w:val="both"/>
        <w:rPr>
          <w:rFonts w:asciiTheme="minorHAnsi" w:hAnsiTheme="minorHAnsi" w:cstheme="minorHAnsi"/>
          <w:color w:val="auto"/>
          <w:sz w:val="21"/>
          <w:szCs w:val="21"/>
        </w:rPr>
      </w:pPr>
      <w:r w:rsidRPr="00334C07">
        <w:rPr>
          <w:rFonts w:asciiTheme="minorHAnsi" w:hAnsiTheme="minorHAnsi" w:cstheme="minorHAnsi"/>
          <w:color w:val="auto"/>
          <w:sz w:val="21"/>
          <w:szCs w:val="21"/>
        </w:rPr>
        <w:t xml:space="preserve">Uzgodnienia z </w:t>
      </w:r>
      <w:r w:rsidRPr="00334C07">
        <w:rPr>
          <w:rFonts w:asciiTheme="minorHAnsi" w:hAnsiTheme="minorHAnsi" w:cstheme="minorHAnsi"/>
          <w:bCs/>
          <w:iCs/>
          <w:color w:val="auto"/>
          <w:sz w:val="21"/>
          <w:szCs w:val="21"/>
        </w:rPr>
        <w:t>zamawiającym i wykonawcą robót</w:t>
      </w:r>
      <w:r w:rsidRPr="00334C07">
        <w:rPr>
          <w:rFonts w:asciiTheme="minorHAnsi" w:hAnsiTheme="minorHAnsi" w:cstheme="minorHAnsi"/>
          <w:color w:val="auto"/>
          <w:sz w:val="21"/>
          <w:szCs w:val="21"/>
        </w:rPr>
        <w:t xml:space="preserve"> możliwości wprowadzenia rozwiązań zamiennych </w:t>
      </w:r>
      <w:r w:rsidRPr="00334C07">
        <w:rPr>
          <w:rFonts w:asciiTheme="minorHAnsi" w:hAnsiTheme="minorHAnsi" w:cstheme="minorHAnsi"/>
          <w:color w:val="auto"/>
          <w:sz w:val="21"/>
          <w:szCs w:val="21"/>
        </w:rPr>
        <w:br/>
        <w:t xml:space="preserve">w stosunku do przewidywanych </w:t>
      </w:r>
      <w:r w:rsidRPr="00334C07">
        <w:rPr>
          <w:rFonts w:asciiTheme="minorHAnsi" w:hAnsiTheme="minorHAnsi" w:cstheme="minorHAnsi"/>
          <w:bCs/>
          <w:iCs/>
          <w:color w:val="auto"/>
          <w:sz w:val="21"/>
          <w:szCs w:val="21"/>
        </w:rPr>
        <w:t xml:space="preserve">w dokumentacji projektowej w odniesieniu do materiałów i konstrukcji </w:t>
      </w:r>
      <w:r w:rsidRPr="00334C07">
        <w:rPr>
          <w:rFonts w:asciiTheme="minorHAnsi" w:hAnsiTheme="minorHAnsi" w:cstheme="minorHAnsi"/>
          <w:bCs/>
          <w:iCs/>
          <w:color w:val="auto"/>
          <w:sz w:val="21"/>
          <w:szCs w:val="21"/>
        </w:rPr>
        <w:br/>
        <w:t>oraz rozwiązań technicznych</w:t>
      </w:r>
      <w:r w:rsidRPr="00334C07">
        <w:rPr>
          <w:rFonts w:asciiTheme="minorHAnsi" w:hAnsiTheme="minorHAnsi" w:cstheme="minorHAnsi"/>
          <w:color w:val="auto"/>
          <w:sz w:val="21"/>
          <w:szCs w:val="21"/>
        </w:rPr>
        <w:t>, zgłoszonych przez kierownika budowy lub inspektora nadzoru inwestorskiego,</w:t>
      </w:r>
    </w:p>
    <w:p w14:paraId="315B853A" w14:textId="77777777" w:rsidR="001C51B5" w:rsidRPr="00334C07" w:rsidRDefault="001C51B5" w:rsidP="001C51B5">
      <w:pPr>
        <w:pStyle w:val="Stopka1"/>
        <w:numPr>
          <w:ilvl w:val="0"/>
          <w:numId w:val="24"/>
        </w:numPr>
        <w:tabs>
          <w:tab w:val="left" w:pos="851"/>
        </w:tabs>
        <w:ind w:left="851" w:hanging="425"/>
        <w:jc w:val="both"/>
        <w:rPr>
          <w:rFonts w:asciiTheme="minorHAnsi" w:hAnsiTheme="minorHAnsi" w:cstheme="minorHAnsi"/>
          <w:bCs/>
          <w:iCs/>
          <w:sz w:val="21"/>
          <w:szCs w:val="21"/>
        </w:rPr>
      </w:pPr>
      <w:r w:rsidRPr="00334C07">
        <w:rPr>
          <w:rFonts w:asciiTheme="minorHAnsi" w:hAnsiTheme="minorHAnsi" w:cstheme="minorHAnsi"/>
          <w:color w:val="auto"/>
          <w:sz w:val="21"/>
          <w:szCs w:val="21"/>
        </w:rPr>
        <w:t>Potwierdzenia na dokumentacji powykonawczej zmian uzgodnionych i wprowadzonych w trakcie realizacji robót budowlanych,</w:t>
      </w:r>
    </w:p>
    <w:p w14:paraId="1F12D1DF" w14:textId="77777777" w:rsidR="001C51B5" w:rsidRPr="00334C07" w:rsidRDefault="001C51B5" w:rsidP="001C51B5">
      <w:pPr>
        <w:pStyle w:val="Tekstpodstawowywcity"/>
        <w:numPr>
          <w:ilvl w:val="0"/>
          <w:numId w:val="24"/>
        </w:numPr>
        <w:tabs>
          <w:tab w:val="left" w:pos="851"/>
        </w:tabs>
        <w:ind w:left="851" w:hanging="425"/>
        <w:rPr>
          <w:rFonts w:asciiTheme="minorHAnsi" w:hAnsiTheme="minorHAnsi" w:cstheme="minorHAnsi"/>
          <w:bCs/>
          <w:iCs/>
          <w:sz w:val="21"/>
          <w:szCs w:val="21"/>
        </w:rPr>
      </w:pPr>
      <w:r w:rsidRPr="00334C07">
        <w:rPr>
          <w:rFonts w:asciiTheme="minorHAnsi" w:hAnsiTheme="minorHAnsi" w:cstheme="minorHAnsi"/>
          <w:bCs/>
          <w:iCs/>
          <w:sz w:val="21"/>
          <w:szCs w:val="21"/>
        </w:rPr>
        <w:t xml:space="preserve">Doradzania w innych sprawach dotyczących przedmiotu umowy, </w:t>
      </w:r>
    </w:p>
    <w:p w14:paraId="300A1CA6" w14:textId="77777777" w:rsidR="001C51B5" w:rsidRPr="00334C07" w:rsidRDefault="001C51B5" w:rsidP="001C51B5">
      <w:pPr>
        <w:pStyle w:val="Tekstpodstawowywcity"/>
        <w:numPr>
          <w:ilvl w:val="0"/>
          <w:numId w:val="24"/>
        </w:numPr>
        <w:tabs>
          <w:tab w:val="left" w:pos="851"/>
        </w:tabs>
        <w:ind w:left="851" w:hanging="425"/>
        <w:rPr>
          <w:rFonts w:asciiTheme="minorHAnsi" w:hAnsiTheme="minorHAnsi" w:cstheme="minorHAnsi"/>
          <w:sz w:val="21"/>
          <w:szCs w:val="21"/>
        </w:rPr>
      </w:pPr>
      <w:r w:rsidRPr="00334C07">
        <w:rPr>
          <w:rFonts w:asciiTheme="minorHAnsi" w:hAnsiTheme="minorHAnsi" w:cstheme="minorHAnsi"/>
          <w:bCs/>
          <w:iCs/>
          <w:sz w:val="21"/>
          <w:szCs w:val="21"/>
        </w:rPr>
        <w:t xml:space="preserve">Potwierdzenia oświadczenia kierownika budowy zgodnie z art. 57 ust. 1 pkt 2 lit. </w:t>
      </w:r>
      <w:r w:rsidRPr="00334C07">
        <w:rPr>
          <w:rFonts w:asciiTheme="minorHAnsi" w:hAnsiTheme="minorHAnsi" w:cstheme="minorHAnsi"/>
          <w:bCs/>
          <w:iCs/>
          <w:sz w:val="21"/>
          <w:szCs w:val="21"/>
          <w:lang w:val="pl-PL"/>
        </w:rPr>
        <w:t>„</w:t>
      </w:r>
      <w:r w:rsidRPr="00334C07">
        <w:rPr>
          <w:rFonts w:asciiTheme="minorHAnsi" w:hAnsiTheme="minorHAnsi" w:cstheme="minorHAnsi"/>
          <w:bCs/>
          <w:iCs/>
          <w:sz w:val="21"/>
          <w:szCs w:val="21"/>
        </w:rPr>
        <w:t>a</w:t>
      </w:r>
      <w:r w:rsidRPr="00334C07">
        <w:rPr>
          <w:rFonts w:asciiTheme="minorHAnsi" w:hAnsiTheme="minorHAnsi" w:cstheme="minorHAnsi"/>
          <w:bCs/>
          <w:iCs/>
          <w:sz w:val="21"/>
          <w:szCs w:val="21"/>
          <w:lang w:val="pl-PL"/>
        </w:rPr>
        <w:t>”</w:t>
      </w:r>
      <w:r w:rsidRPr="00334C07">
        <w:rPr>
          <w:rFonts w:asciiTheme="minorHAnsi" w:hAnsiTheme="minorHAnsi" w:cstheme="minorHAnsi"/>
          <w:bCs/>
          <w:iCs/>
          <w:sz w:val="21"/>
          <w:szCs w:val="21"/>
        </w:rPr>
        <w:t xml:space="preserve"> ustawy Prawo</w:t>
      </w:r>
      <w:r w:rsidRPr="00334C07">
        <w:rPr>
          <w:rFonts w:asciiTheme="minorHAnsi" w:hAnsiTheme="minorHAnsi" w:cstheme="minorHAnsi"/>
          <w:bCs/>
          <w:iCs/>
          <w:sz w:val="21"/>
          <w:szCs w:val="21"/>
          <w:lang w:val="pl-PL"/>
        </w:rPr>
        <w:t xml:space="preserve"> </w:t>
      </w:r>
      <w:r w:rsidRPr="00334C07">
        <w:rPr>
          <w:rFonts w:asciiTheme="minorHAnsi" w:hAnsiTheme="minorHAnsi" w:cstheme="minorHAnsi"/>
          <w:bCs/>
          <w:iCs/>
          <w:sz w:val="21"/>
          <w:szCs w:val="21"/>
        </w:rPr>
        <w:t>budowlane.</w:t>
      </w:r>
    </w:p>
    <w:p w14:paraId="0EF9CE78" w14:textId="77777777" w:rsidR="001C51B5" w:rsidRPr="00334C07" w:rsidRDefault="001C51B5" w:rsidP="001C51B5">
      <w:pPr>
        <w:pStyle w:val="Akapitzlist"/>
        <w:numPr>
          <w:ilvl w:val="0"/>
          <w:numId w:val="33"/>
        </w:numPr>
        <w:tabs>
          <w:tab w:val="clear" w:pos="5889"/>
          <w:tab w:val="num" w:pos="426"/>
        </w:tabs>
        <w:ind w:left="426" w:hanging="426"/>
        <w:jc w:val="both"/>
        <w:rPr>
          <w:rFonts w:asciiTheme="minorHAnsi" w:hAnsiTheme="minorHAnsi" w:cstheme="minorHAnsi"/>
          <w:iCs/>
          <w:sz w:val="21"/>
          <w:szCs w:val="21"/>
        </w:rPr>
      </w:pPr>
      <w:r w:rsidRPr="00334C07">
        <w:rPr>
          <w:rFonts w:asciiTheme="minorHAnsi" w:hAnsiTheme="minorHAnsi" w:cstheme="minorHAnsi"/>
          <w:sz w:val="21"/>
          <w:szCs w:val="21"/>
        </w:rPr>
        <w:t>W ramach nadzoru autorskiego wykonawca zobowiązany będzie do przybycia na teren budowy</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na wezwanie</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lang w:val="pl-PL"/>
        </w:rPr>
        <w:br/>
      </w:r>
      <w:r w:rsidRPr="00334C07">
        <w:rPr>
          <w:rFonts w:asciiTheme="minorHAnsi" w:hAnsiTheme="minorHAnsi" w:cstheme="minorHAnsi"/>
          <w:sz w:val="21"/>
          <w:szCs w:val="21"/>
        </w:rPr>
        <w:t>i w terminie uzgodnionym z zamawiającym w każdym przypadku, gdy będzie to uzasadnione celem należytego wypełnienia obowiązków, o których mowa powyżej</w:t>
      </w:r>
      <w:r w:rsidRPr="00334C07">
        <w:rPr>
          <w:rFonts w:asciiTheme="minorHAnsi" w:hAnsiTheme="minorHAnsi" w:cstheme="minorHAnsi"/>
          <w:sz w:val="21"/>
          <w:szCs w:val="21"/>
          <w:lang w:val="pl-PL"/>
        </w:rPr>
        <w:t>;</w:t>
      </w:r>
      <w:r w:rsidRPr="00334C07">
        <w:rPr>
          <w:rFonts w:asciiTheme="minorHAnsi" w:hAnsiTheme="minorHAnsi" w:cstheme="minorHAnsi"/>
          <w:iCs/>
          <w:sz w:val="21"/>
          <w:szCs w:val="21"/>
          <w:lang w:val="pl-PL"/>
        </w:rPr>
        <w:t xml:space="preserve"> </w:t>
      </w:r>
      <w:r w:rsidRPr="00334C07">
        <w:rPr>
          <w:rFonts w:asciiTheme="minorHAnsi" w:hAnsiTheme="minorHAnsi" w:cstheme="minorHAnsi"/>
          <w:sz w:val="21"/>
          <w:szCs w:val="21"/>
          <w:lang w:val="pl-PL"/>
        </w:rPr>
        <w:t>w</w:t>
      </w:r>
      <w:r w:rsidRPr="00334C07">
        <w:rPr>
          <w:rFonts w:asciiTheme="minorHAnsi" w:hAnsiTheme="minorHAnsi" w:cstheme="minorHAnsi"/>
          <w:sz w:val="21"/>
          <w:szCs w:val="21"/>
        </w:rPr>
        <w:t xml:space="preserve"> przypadku przedmiotowej konieczności do wykonawcy będzie należało wykonywanie, w trakcie trwania robót, uzasadnionych rysunków zamiennych i dodatkowych opracowań, w tym wszelkich opracowań niezbędnych</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 xml:space="preserve">dla prawidłowej realizacji inwestycji, w zakresie nieodstępującym w sposób istotny od zatwierdzonego projektu lub warunków </w:t>
      </w:r>
      <w:r w:rsidRPr="00334C07">
        <w:rPr>
          <w:rFonts w:asciiTheme="minorHAnsi" w:hAnsiTheme="minorHAnsi" w:cstheme="minorHAnsi"/>
          <w:sz w:val="21"/>
          <w:szCs w:val="21"/>
          <w:lang w:val="pl-PL"/>
        </w:rPr>
        <w:t>zgłoszenia robót budowlanych;</w:t>
      </w:r>
    </w:p>
    <w:p w14:paraId="207293FC" w14:textId="77777777" w:rsidR="001C51B5" w:rsidRPr="00334C07" w:rsidRDefault="001C51B5" w:rsidP="001C51B5">
      <w:pPr>
        <w:pStyle w:val="Akapitzlist"/>
        <w:ind w:left="426"/>
        <w:jc w:val="both"/>
        <w:rPr>
          <w:rFonts w:asciiTheme="minorHAnsi" w:hAnsiTheme="minorHAnsi" w:cstheme="minorHAnsi"/>
          <w:iCs/>
          <w:sz w:val="21"/>
          <w:szCs w:val="21"/>
        </w:rPr>
      </w:pPr>
      <w:r w:rsidRPr="00334C07">
        <w:rPr>
          <w:rFonts w:asciiTheme="minorHAnsi" w:hAnsiTheme="minorHAnsi" w:cstheme="minorHAnsi"/>
          <w:sz w:val="21"/>
          <w:szCs w:val="21"/>
          <w:lang w:val="pl-PL"/>
        </w:rPr>
        <w:t>u</w:t>
      </w:r>
      <w:r w:rsidRPr="00334C07">
        <w:rPr>
          <w:rFonts w:asciiTheme="minorHAnsi" w:hAnsiTheme="minorHAnsi" w:cstheme="minorHAnsi"/>
          <w:sz w:val="21"/>
          <w:szCs w:val="21"/>
        </w:rPr>
        <w:t>dokumentowanie zmian rozwiązań projektowych, wprowadzonych do dokumentacji projektowej w czasie wykonywania robót budowlanych, potwierdzające zgodę wykonawcy na ich wprowadzenie, stanowić będą podpisane przez wykonawcę sprawującego nadzór autorski:</w:t>
      </w:r>
    </w:p>
    <w:p w14:paraId="66A3DB79" w14:textId="77777777" w:rsidR="001C51B5" w:rsidRPr="00334C07" w:rsidRDefault="001C51B5" w:rsidP="001C51B5">
      <w:pPr>
        <w:pStyle w:val="Akapitzlist"/>
        <w:numPr>
          <w:ilvl w:val="1"/>
          <w:numId w:val="18"/>
        </w:numPr>
        <w:tabs>
          <w:tab w:val="left" w:pos="851"/>
        </w:tabs>
        <w:ind w:left="851" w:hanging="425"/>
        <w:jc w:val="both"/>
        <w:rPr>
          <w:rFonts w:asciiTheme="minorHAnsi" w:hAnsiTheme="minorHAnsi" w:cstheme="minorHAnsi"/>
          <w:iCs/>
          <w:sz w:val="21"/>
          <w:szCs w:val="21"/>
        </w:rPr>
      </w:pPr>
      <w:r w:rsidRPr="00334C07">
        <w:rPr>
          <w:rFonts w:asciiTheme="minorHAnsi" w:hAnsiTheme="minorHAnsi" w:cstheme="minorHAnsi"/>
          <w:iCs/>
          <w:sz w:val="21"/>
          <w:szCs w:val="21"/>
        </w:rPr>
        <w:t>Zapisy na rysunkach wchodzących w skład dokumentacji projektowej,</w:t>
      </w:r>
    </w:p>
    <w:p w14:paraId="3727A240" w14:textId="77777777" w:rsidR="001C51B5" w:rsidRPr="00334C07" w:rsidRDefault="001C51B5" w:rsidP="001C51B5">
      <w:pPr>
        <w:pStyle w:val="Akapitzlist"/>
        <w:numPr>
          <w:ilvl w:val="1"/>
          <w:numId w:val="18"/>
        </w:numPr>
        <w:tabs>
          <w:tab w:val="left" w:pos="851"/>
        </w:tabs>
        <w:ind w:left="1134" w:hanging="708"/>
        <w:jc w:val="both"/>
        <w:rPr>
          <w:rFonts w:asciiTheme="minorHAnsi" w:hAnsiTheme="minorHAnsi" w:cstheme="minorHAnsi"/>
          <w:iCs/>
          <w:sz w:val="21"/>
          <w:szCs w:val="21"/>
        </w:rPr>
      </w:pPr>
      <w:r w:rsidRPr="00334C07">
        <w:rPr>
          <w:rFonts w:asciiTheme="minorHAnsi" w:hAnsiTheme="minorHAnsi" w:cstheme="minorHAnsi"/>
          <w:iCs/>
          <w:sz w:val="21"/>
          <w:szCs w:val="21"/>
        </w:rPr>
        <w:t>Rysunki zamienne i szkice,</w:t>
      </w:r>
    </w:p>
    <w:p w14:paraId="06883D4E" w14:textId="77777777" w:rsidR="001C51B5" w:rsidRPr="00334C07" w:rsidRDefault="001C51B5" w:rsidP="001C51B5">
      <w:pPr>
        <w:pStyle w:val="Akapitzlist"/>
        <w:numPr>
          <w:ilvl w:val="1"/>
          <w:numId w:val="18"/>
        </w:numPr>
        <w:tabs>
          <w:tab w:val="left" w:pos="851"/>
        </w:tabs>
        <w:ind w:left="1134" w:hanging="708"/>
        <w:jc w:val="both"/>
        <w:rPr>
          <w:rFonts w:asciiTheme="minorHAnsi" w:hAnsiTheme="minorHAnsi" w:cstheme="minorHAnsi"/>
          <w:iCs/>
          <w:sz w:val="21"/>
          <w:szCs w:val="21"/>
        </w:rPr>
      </w:pPr>
      <w:r w:rsidRPr="00334C07">
        <w:rPr>
          <w:rFonts w:asciiTheme="minorHAnsi" w:hAnsiTheme="minorHAnsi" w:cstheme="minorHAnsi"/>
          <w:iCs/>
          <w:sz w:val="21"/>
          <w:szCs w:val="21"/>
        </w:rPr>
        <w:t>Wpisy do dziennika budowy,</w:t>
      </w:r>
    </w:p>
    <w:p w14:paraId="33A49AD3" w14:textId="77777777" w:rsidR="001C51B5" w:rsidRPr="00334C07" w:rsidRDefault="001C51B5" w:rsidP="001C51B5">
      <w:pPr>
        <w:pStyle w:val="Akapitzlist"/>
        <w:numPr>
          <w:ilvl w:val="1"/>
          <w:numId w:val="18"/>
        </w:numPr>
        <w:tabs>
          <w:tab w:val="left" w:pos="851"/>
        </w:tabs>
        <w:ind w:left="1134" w:hanging="708"/>
        <w:jc w:val="both"/>
        <w:rPr>
          <w:rFonts w:asciiTheme="minorHAnsi" w:hAnsiTheme="minorHAnsi" w:cstheme="minorHAnsi"/>
          <w:b/>
          <w:iCs/>
          <w:sz w:val="21"/>
          <w:szCs w:val="21"/>
        </w:rPr>
      </w:pPr>
      <w:r w:rsidRPr="00334C07">
        <w:rPr>
          <w:rFonts w:asciiTheme="minorHAnsi" w:hAnsiTheme="minorHAnsi" w:cstheme="minorHAnsi"/>
          <w:iCs/>
          <w:sz w:val="21"/>
          <w:szCs w:val="21"/>
        </w:rPr>
        <w:t>Protokoły i notatki służbowe podpisane przez zamawiającego i wykonawcę.</w:t>
      </w:r>
    </w:p>
    <w:p w14:paraId="4CD4610D" w14:textId="77777777" w:rsidR="001C51B5" w:rsidRPr="00334C07" w:rsidRDefault="001C51B5" w:rsidP="001C51B5">
      <w:pPr>
        <w:pStyle w:val="Akapitzlist"/>
        <w:ind w:left="0"/>
        <w:jc w:val="center"/>
        <w:rPr>
          <w:rFonts w:asciiTheme="minorHAnsi" w:hAnsiTheme="minorHAnsi" w:cstheme="minorHAnsi"/>
          <w:b/>
          <w:iCs/>
          <w:sz w:val="21"/>
          <w:szCs w:val="21"/>
        </w:rPr>
      </w:pPr>
    </w:p>
    <w:p w14:paraId="0A9C05BE" w14:textId="77777777" w:rsidR="001C51B5" w:rsidRPr="00334C07" w:rsidRDefault="001C51B5" w:rsidP="001C51B5">
      <w:pPr>
        <w:pStyle w:val="Akapitzlist"/>
        <w:ind w:left="0"/>
        <w:jc w:val="center"/>
        <w:rPr>
          <w:rFonts w:asciiTheme="minorHAnsi" w:hAnsiTheme="minorHAnsi" w:cstheme="minorHAnsi"/>
          <w:i/>
          <w:iCs/>
          <w:sz w:val="21"/>
          <w:szCs w:val="21"/>
        </w:rPr>
      </w:pPr>
      <w:r w:rsidRPr="00334C07">
        <w:rPr>
          <w:rFonts w:asciiTheme="minorHAnsi" w:hAnsiTheme="minorHAnsi" w:cstheme="minorHAnsi"/>
          <w:b/>
          <w:iCs/>
          <w:sz w:val="21"/>
          <w:szCs w:val="21"/>
        </w:rPr>
        <w:t xml:space="preserve">§ 3 </w:t>
      </w:r>
    </w:p>
    <w:p w14:paraId="1E951195" w14:textId="77777777" w:rsidR="001C51B5" w:rsidRPr="00334C07" w:rsidRDefault="001C51B5" w:rsidP="001C51B5">
      <w:pPr>
        <w:pStyle w:val="Akapitzlist"/>
        <w:ind w:left="0"/>
        <w:rPr>
          <w:rFonts w:asciiTheme="minorHAnsi" w:hAnsiTheme="minorHAnsi" w:cstheme="minorHAnsi"/>
          <w:sz w:val="21"/>
          <w:szCs w:val="21"/>
        </w:rPr>
      </w:pPr>
      <w:r w:rsidRPr="00334C07">
        <w:rPr>
          <w:rFonts w:asciiTheme="minorHAnsi" w:hAnsiTheme="minorHAnsi" w:cstheme="minorHAnsi"/>
          <w:i/>
          <w:iCs/>
          <w:sz w:val="21"/>
          <w:szCs w:val="21"/>
        </w:rPr>
        <w:t>Obowiązki wykonawcy</w:t>
      </w:r>
    </w:p>
    <w:p w14:paraId="57D04683" w14:textId="77777777" w:rsidR="001C51B5" w:rsidRPr="00334C07" w:rsidRDefault="001C51B5" w:rsidP="001C51B5">
      <w:pPr>
        <w:pStyle w:val="Akapitzlist"/>
        <w:numPr>
          <w:ilvl w:val="0"/>
          <w:numId w:val="17"/>
        </w:numPr>
        <w:tabs>
          <w:tab w:val="left" w:pos="426"/>
        </w:tabs>
        <w:ind w:left="426" w:hanging="426"/>
        <w:jc w:val="both"/>
        <w:rPr>
          <w:rFonts w:asciiTheme="minorHAnsi" w:hAnsiTheme="minorHAnsi" w:cstheme="minorHAnsi"/>
          <w:iCs/>
          <w:sz w:val="21"/>
          <w:szCs w:val="21"/>
        </w:rPr>
      </w:pPr>
      <w:r w:rsidRPr="00334C07">
        <w:rPr>
          <w:rFonts w:asciiTheme="minorHAnsi" w:hAnsiTheme="minorHAnsi" w:cstheme="minorHAnsi"/>
          <w:iCs/>
          <w:sz w:val="21"/>
          <w:szCs w:val="21"/>
          <w:lang w:val="pl-PL"/>
        </w:rPr>
        <w:t>W terminie 7 dni od dnia zawarcia umowy, wykonawca przedłoży zamawiającemu harmonogram rzeczowo-finansowy realizacji przedmiotu umowy.</w:t>
      </w:r>
    </w:p>
    <w:p w14:paraId="6C2DF112" w14:textId="77777777" w:rsidR="001C51B5" w:rsidRPr="00334C07" w:rsidRDefault="001C51B5" w:rsidP="001C51B5">
      <w:pPr>
        <w:pStyle w:val="Akapitzlist"/>
        <w:numPr>
          <w:ilvl w:val="0"/>
          <w:numId w:val="17"/>
        </w:numPr>
        <w:tabs>
          <w:tab w:val="left" w:pos="426"/>
        </w:tabs>
        <w:ind w:left="426" w:hanging="426"/>
        <w:jc w:val="both"/>
        <w:rPr>
          <w:rFonts w:asciiTheme="minorHAnsi" w:hAnsiTheme="minorHAnsi" w:cstheme="minorHAnsi"/>
          <w:iCs/>
          <w:sz w:val="21"/>
          <w:szCs w:val="21"/>
        </w:rPr>
      </w:pPr>
      <w:r w:rsidRPr="00334C07">
        <w:rPr>
          <w:rFonts w:asciiTheme="minorHAnsi" w:hAnsiTheme="minorHAnsi" w:cstheme="minorHAnsi"/>
          <w:iCs/>
          <w:sz w:val="21"/>
          <w:szCs w:val="21"/>
          <w:lang w:val="pl-PL"/>
        </w:rPr>
        <w:t>Zamawiający w terminie 7 dni roboczych od dnia złożenia przez wykonawcę harmonogramu rzeczowo-finansowego może zgłosić do niego uwagi. W przypadku zgłoszenia uwag, wykonawca zobowiązany jest do dokonania korekty harmonogramu oraz przedłożenia poprawionego harmonogramu zamawiającemu w terminie 3 dni.</w:t>
      </w:r>
    </w:p>
    <w:p w14:paraId="39862571" w14:textId="77777777" w:rsidR="001C51B5" w:rsidRPr="00334C07" w:rsidRDefault="001C51B5" w:rsidP="001C51B5">
      <w:pPr>
        <w:pStyle w:val="Akapitzlist"/>
        <w:numPr>
          <w:ilvl w:val="0"/>
          <w:numId w:val="17"/>
        </w:numPr>
        <w:tabs>
          <w:tab w:val="left" w:pos="426"/>
        </w:tabs>
        <w:ind w:left="426" w:hanging="426"/>
        <w:jc w:val="both"/>
        <w:rPr>
          <w:rFonts w:asciiTheme="minorHAnsi" w:hAnsiTheme="minorHAnsi" w:cstheme="minorHAnsi"/>
          <w:iCs/>
          <w:sz w:val="21"/>
          <w:szCs w:val="21"/>
        </w:rPr>
      </w:pPr>
      <w:r w:rsidRPr="00334C07">
        <w:rPr>
          <w:rFonts w:asciiTheme="minorHAnsi" w:hAnsiTheme="minorHAnsi" w:cstheme="minorHAnsi"/>
          <w:sz w:val="21"/>
          <w:szCs w:val="21"/>
        </w:rPr>
        <w:t>Wykonawca zobowiązany jest do składania zamawiającemu pisemnych raportów na temat stanu postępu prac projektowych, w terminie do 10-go dnia każdego miesiąca trwania umowy, począwszy od miesiąca następującego po miesiącu zawarcia niniejszej umowy aż do dnia złożenia w siedzibie zamawiającego części dokumentacji projektowej wskazanej w § 1 pkt 4</w:t>
      </w:r>
      <w:r w:rsidRPr="00334C07">
        <w:rPr>
          <w:rFonts w:asciiTheme="minorHAnsi" w:hAnsiTheme="minorHAnsi" w:cstheme="minorHAnsi"/>
          <w:sz w:val="21"/>
          <w:szCs w:val="21"/>
          <w:lang w:val="pl-PL"/>
        </w:rPr>
        <w:t>.6.</w:t>
      </w:r>
      <w:r w:rsidRPr="00334C07">
        <w:rPr>
          <w:rFonts w:asciiTheme="minorHAnsi" w:hAnsiTheme="minorHAnsi" w:cstheme="minorHAnsi"/>
          <w:sz w:val="21"/>
          <w:szCs w:val="21"/>
        </w:rPr>
        <w:t xml:space="preserve"> i </w:t>
      </w:r>
      <w:r w:rsidRPr="00334C07">
        <w:rPr>
          <w:rFonts w:asciiTheme="minorHAnsi" w:hAnsiTheme="minorHAnsi" w:cstheme="minorHAnsi"/>
          <w:sz w:val="21"/>
          <w:szCs w:val="21"/>
          <w:lang w:val="pl-PL"/>
        </w:rPr>
        <w:t>4.15.,</w:t>
      </w:r>
      <w:r w:rsidRPr="00334C07">
        <w:rPr>
          <w:rFonts w:asciiTheme="minorHAnsi" w:hAnsiTheme="minorHAnsi" w:cstheme="minorHAnsi"/>
          <w:sz w:val="21"/>
          <w:szCs w:val="21"/>
        </w:rPr>
        <w:t xml:space="preserve"> celem jej uzgodnienia zgodnie z § 10 pkt 3 umowy. </w:t>
      </w:r>
    </w:p>
    <w:p w14:paraId="6A573B16" w14:textId="422630A8" w:rsidR="001C51B5" w:rsidRPr="00334C07" w:rsidRDefault="001C51B5" w:rsidP="001C51B5">
      <w:pPr>
        <w:pStyle w:val="Akapitzlist"/>
        <w:numPr>
          <w:ilvl w:val="0"/>
          <w:numId w:val="17"/>
        </w:numPr>
        <w:tabs>
          <w:tab w:val="left" w:pos="426"/>
        </w:tabs>
        <w:ind w:left="426" w:hanging="426"/>
        <w:jc w:val="both"/>
        <w:rPr>
          <w:rFonts w:asciiTheme="minorHAnsi" w:hAnsiTheme="minorHAnsi" w:cstheme="minorHAnsi"/>
          <w:iCs/>
          <w:sz w:val="21"/>
          <w:szCs w:val="21"/>
        </w:rPr>
      </w:pPr>
      <w:r w:rsidRPr="00334C07">
        <w:rPr>
          <w:rFonts w:asciiTheme="minorHAnsi" w:hAnsiTheme="minorHAnsi" w:cstheme="minorHAnsi"/>
          <w:iCs/>
          <w:sz w:val="21"/>
          <w:szCs w:val="21"/>
          <w:lang w:val="pl-PL"/>
        </w:rPr>
        <w:lastRenderedPageBreak/>
        <w:t xml:space="preserve">W każdym </w:t>
      </w:r>
      <w:r w:rsidRPr="00334C07">
        <w:rPr>
          <w:rFonts w:asciiTheme="minorHAnsi" w:hAnsiTheme="minorHAnsi" w:cstheme="minorHAnsi"/>
          <w:sz w:val="21"/>
          <w:szCs w:val="21"/>
        </w:rPr>
        <w:t xml:space="preserve">składanym przez </w:t>
      </w:r>
      <w:r w:rsidRPr="00334C07">
        <w:rPr>
          <w:rFonts w:asciiTheme="minorHAnsi" w:hAnsiTheme="minorHAnsi" w:cstheme="minorHAnsi"/>
          <w:sz w:val="21"/>
          <w:szCs w:val="21"/>
          <w:lang w:val="pl-PL"/>
        </w:rPr>
        <w:t>w</w:t>
      </w:r>
      <w:proofErr w:type="spellStart"/>
      <w:r w:rsidRPr="00334C07">
        <w:rPr>
          <w:rFonts w:asciiTheme="minorHAnsi" w:hAnsiTheme="minorHAnsi" w:cstheme="minorHAnsi"/>
          <w:sz w:val="21"/>
          <w:szCs w:val="21"/>
        </w:rPr>
        <w:t>ykonawcę</w:t>
      </w:r>
      <w:proofErr w:type="spellEnd"/>
      <w:r w:rsidRPr="00334C07">
        <w:rPr>
          <w:rFonts w:asciiTheme="minorHAnsi" w:hAnsiTheme="minorHAnsi" w:cstheme="minorHAnsi"/>
          <w:sz w:val="21"/>
          <w:szCs w:val="21"/>
        </w:rPr>
        <w:t xml:space="preserve"> raporcie zostanie wskazane, na jakim etapie jest realizacja</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 xml:space="preserve">harmonogramu rzeczowo-finansowego. Jeżeli </w:t>
      </w:r>
      <w:r w:rsidRPr="00334C07">
        <w:rPr>
          <w:rFonts w:asciiTheme="minorHAnsi" w:hAnsiTheme="minorHAnsi" w:cstheme="minorHAnsi"/>
          <w:sz w:val="21"/>
          <w:szCs w:val="21"/>
          <w:lang w:val="pl-PL"/>
        </w:rPr>
        <w:t>w</w:t>
      </w:r>
      <w:proofErr w:type="spellStart"/>
      <w:r w:rsidRPr="00334C07">
        <w:rPr>
          <w:rFonts w:asciiTheme="minorHAnsi" w:hAnsiTheme="minorHAnsi" w:cstheme="minorHAnsi"/>
          <w:sz w:val="21"/>
          <w:szCs w:val="21"/>
        </w:rPr>
        <w:t>ykonawca</w:t>
      </w:r>
      <w:proofErr w:type="spellEnd"/>
      <w:r w:rsidRPr="00334C07">
        <w:rPr>
          <w:rFonts w:asciiTheme="minorHAnsi" w:hAnsiTheme="minorHAnsi" w:cstheme="minorHAnsi"/>
          <w:sz w:val="21"/>
          <w:szCs w:val="21"/>
        </w:rPr>
        <w:t xml:space="preserve"> pozostaje w zwłoce z realizacją harmonogramu,</w:t>
      </w:r>
      <w:r w:rsidR="00FE0F0A">
        <w:rPr>
          <w:rFonts w:asciiTheme="minorHAnsi" w:hAnsiTheme="minorHAnsi" w:cstheme="minorHAnsi"/>
          <w:sz w:val="21"/>
          <w:szCs w:val="21"/>
        </w:rPr>
        <w:t xml:space="preserve"> </w:t>
      </w:r>
      <w:r w:rsidRPr="00334C07">
        <w:rPr>
          <w:rFonts w:asciiTheme="minorHAnsi" w:hAnsiTheme="minorHAnsi" w:cstheme="minorHAnsi"/>
          <w:sz w:val="21"/>
          <w:szCs w:val="21"/>
        </w:rPr>
        <w:t>w raporcie złoży szczegółowe wyjaśnienie takiego stanu rzeczy, wraz z określeniem działań mających na celu</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zniwelowanie opóźnień</w:t>
      </w:r>
      <w:r w:rsidRPr="00334C07">
        <w:rPr>
          <w:rFonts w:asciiTheme="minorHAnsi" w:hAnsiTheme="minorHAnsi" w:cstheme="minorHAnsi"/>
          <w:sz w:val="21"/>
          <w:szCs w:val="21"/>
          <w:lang w:val="pl-PL"/>
        </w:rPr>
        <w:t>.</w:t>
      </w:r>
    </w:p>
    <w:p w14:paraId="2F82AF6F" w14:textId="77777777" w:rsidR="001C51B5" w:rsidRPr="00334C07" w:rsidRDefault="001C51B5" w:rsidP="001C51B5">
      <w:pPr>
        <w:pStyle w:val="Akapitzlist"/>
        <w:numPr>
          <w:ilvl w:val="0"/>
          <w:numId w:val="17"/>
        </w:numPr>
        <w:tabs>
          <w:tab w:val="left" w:pos="426"/>
        </w:tabs>
        <w:ind w:left="426" w:hanging="426"/>
        <w:jc w:val="both"/>
        <w:rPr>
          <w:rFonts w:asciiTheme="minorHAnsi" w:hAnsiTheme="minorHAnsi" w:cstheme="minorHAnsi"/>
          <w:iCs/>
          <w:sz w:val="21"/>
          <w:szCs w:val="21"/>
        </w:rPr>
      </w:pPr>
      <w:r w:rsidRPr="00334C07">
        <w:rPr>
          <w:rFonts w:asciiTheme="minorHAnsi" w:hAnsiTheme="minorHAnsi" w:cstheme="minorHAnsi"/>
          <w:iCs/>
          <w:sz w:val="21"/>
          <w:szCs w:val="21"/>
        </w:rPr>
        <w:t>Wykonawca zobowiązany jest uczestniczyć w naradach projektowych w siedzibie zamawiającego,</w:t>
      </w:r>
      <w:r w:rsidRPr="00334C07">
        <w:rPr>
          <w:rFonts w:asciiTheme="minorHAnsi" w:hAnsiTheme="minorHAnsi" w:cstheme="minorHAnsi"/>
          <w:iCs/>
          <w:sz w:val="21"/>
          <w:szCs w:val="21"/>
          <w:lang w:val="pl-PL"/>
        </w:rPr>
        <w:t xml:space="preserve"> </w:t>
      </w:r>
      <w:r w:rsidRPr="00334C07">
        <w:rPr>
          <w:rFonts w:asciiTheme="minorHAnsi" w:hAnsiTheme="minorHAnsi" w:cstheme="minorHAnsi"/>
          <w:iCs/>
          <w:sz w:val="21"/>
          <w:szCs w:val="21"/>
        </w:rPr>
        <w:t>w terminach ustalonych przez zamawiającego i zwoływanych na każde jego żądanie</w:t>
      </w:r>
      <w:r w:rsidRPr="00334C07">
        <w:rPr>
          <w:rFonts w:asciiTheme="minorHAnsi" w:hAnsiTheme="minorHAnsi" w:cstheme="minorHAnsi"/>
          <w:iCs/>
          <w:sz w:val="21"/>
          <w:szCs w:val="21"/>
          <w:lang w:val="pl-PL"/>
        </w:rPr>
        <w:t>;</w:t>
      </w:r>
      <w:r w:rsidRPr="00334C07">
        <w:rPr>
          <w:rFonts w:asciiTheme="minorHAnsi" w:hAnsiTheme="minorHAnsi" w:cstheme="minorHAnsi"/>
          <w:iCs/>
          <w:sz w:val="21"/>
          <w:szCs w:val="21"/>
        </w:rPr>
        <w:t xml:space="preserve"> </w:t>
      </w:r>
      <w:r w:rsidRPr="00334C07">
        <w:rPr>
          <w:rFonts w:asciiTheme="minorHAnsi" w:hAnsiTheme="minorHAnsi" w:cstheme="minorHAnsi"/>
          <w:iCs/>
          <w:sz w:val="21"/>
          <w:szCs w:val="21"/>
          <w:lang w:val="pl-PL"/>
        </w:rPr>
        <w:t>o</w:t>
      </w:r>
      <w:r w:rsidRPr="00334C07">
        <w:rPr>
          <w:rFonts w:asciiTheme="minorHAnsi" w:hAnsiTheme="minorHAnsi" w:cstheme="minorHAnsi"/>
          <w:iCs/>
          <w:sz w:val="21"/>
          <w:szCs w:val="21"/>
        </w:rPr>
        <w:t xml:space="preserve"> terminie tym wykonawca zostanie powiadomiony przynajmniej z wyprzedzeniem </w:t>
      </w:r>
      <w:r w:rsidRPr="00334C07">
        <w:rPr>
          <w:rFonts w:asciiTheme="minorHAnsi" w:hAnsiTheme="minorHAnsi" w:cstheme="minorHAnsi"/>
          <w:iCs/>
          <w:sz w:val="21"/>
          <w:szCs w:val="21"/>
          <w:lang w:val="pl-PL"/>
        </w:rPr>
        <w:t>3 dni</w:t>
      </w:r>
      <w:r w:rsidRPr="00334C07">
        <w:rPr>
          <w:rFonts w:asciiTheme="minorHAnsi" w:hAnsiTheme="minorHAnsi" w:cstheme="minorHAnsi"/>
          <w:sz w:val="21"/>
          <w:szCs w:val="21"/>
        </w:rPr>
        <w:t>.</w:t>
      </w:r>
    </w:p>
    <w:p w14:paraId="4390F324" w14:textId="77777777" w:rsidR="001C51B5" w:rsidRPr="00334C07" w:rsidRDefault="001C51B5" w:rsidP="001C51B5">
      <w:pPr>
        <w:pStyle w:val="Akapitzlist"/>
        <w:numPr>
          <w:ilvl w:val="0"/>
          <w:numId w:val="17"/>
        </w:numPr>
        <w:tabs>
          <w:tab w:val="clear" w:pos="5889"/>
          <w:tab w:val="num" w:pos="426"/>
        </w:tabs>
        <w:ind w:left="425" w:hanging="425"/>
        <w:jc w:val="both"/>
        <w:rPr>
          <w:rFonts w:asciiTheme="minorHAnsi" w:hAnsiTheme="minorHAnsi" w:cstheme="minorHAnsi"/>
          <w:iCs/>
          <w:sz w:val="21"/>
          <w:szCs w:val="21"/>
        </w:rPr>
      </w:pPr>
      <w:r w:rsidRPr="00334C07">
        <w:rPr>
          <w:rFonts w:asciiTheme="minorHAnsi" w:hAnsiTheme="minorHAnsi" w:cstheme="minorHAnsi"/>
          <w:iCs/>
          <w:sz w:val="21"/>
          <w:szCs w:val="21"/>
        </w:rPr>
        <w:t>W trakcie narady zamawiający ma prawo zgłaszać zastrzeżenia i uwagi odnośnie prac projektowych, żądać złożenia wyjaśnień przez wykonawcę oraz przedstawienia rozwiązań projektowych w terenie, a wykonawca zobowiązany jest spełnić te żądania, pod rygorem naliczenia kar umownych wskazanych w § 15 pkt 2</w:t>
      </w:r>
      <w:r w:rsidRPr="00334C07">
        <w:rPr>
          <w:rFonts w:asciiTheme="minorHAnsi" w:hAnsiTheme="minorHAnsi" w:cstheme="minorHAnsi"/>
          <w:iCs/>
          <w:sz w:val="21"/>
          <w:szCs w:val="21"/>
          <w:lang w:val="pl-PL"/>
        </w:rPr>
        <w:t xml:space="preserve">.11. </w:t>
      </w:r>
      <w:r w:rsidRPr="00334C07">
        <w:rPr>
          <w:rFonts w:asciiTheme="minorHAnsi" w:hAnsiTheme="minorHAnsi" w:cstheme="minorHAnsi"/>
          <w:iCs/>
          <w:sz w:val="21"/>
          <w:szCs w:val="21"/>
        </w:rPr>
        <w:t xml:space="preserve">umowy. </w:t>
      </w:r>
    </w:p>
    <w:p w14:paraId="50347FEA" w14:textId="77777777" w:rsidR="001C51B5" w:rsidRPr="00334C07" w:rsidRDefault="001C51B5" w:rsidP="001C51B5">
      <w:pPr>
        <w:pStyle w:val="Bezodstpw"/>
        <w:jc w:val="center"/>
        <w:rPr>
          <w:rFonts w:asciiTheme="minorHAnsi" w:hAnsiTheme="minorHAnsi" w:cstheme="minorHAnsi"/>
          <w:b/>
          <w:sz w:val="21"/>
          <w:szCs w:val="21"/>
        </w:rPr>
      </w:pPr>
    </w:p>
    <w:p w14:paraId="2ACC804D" w14:textId="4DFBCEAC" w:rsidR="001C51B5" w:rsidRPr="00334C07" w:rsidRDefault="001C51B5" w:rsidP="001C51B5">
      <w:pPr>
        <w:pStyle w:val="Bezodstpw"/>
        <w:jc w:val="center"/>
        <w:rPr>
          <w:rFonts w:asciiTheme="minorHAnsi" w:hAnsiTheme="minorHAnsi" w:cstheme="minorHAnsi"/>
          <w:i/>
          <w:sz w:val="21"/>
          <w:szCs w:val="21"/>
        </w:rPr>
      </w:pPr>
      <w:r w:rsidRPr="00334C07">
        <w:rPr>
          <w:rFonts w:asciiTheme="minorHAnsi" w:hAnsiTheme="minorHAnsi" w:cstheme="minorHAnsi"/>
          <w:b/>
          <w:sz w:val="21"/>
          <w:szCs w:val="21"/>
        </w:rPr>
        <w:t>§ 4</w:t>
      </w:r>
    </w:p>
    <w:p w14:paraId="0262C3BF" w14:textId="77777777" w:rsidR="001C51B5" w:rsidRPr="00334C07" w:rsidRDefault="001C51B5" w:rsidP="001C51B5">
      <w:pPr>
        <w:pStyle w:val="Bezodstpw"/>
        <w:rPr>
          <w:rFonts w:asciiTheme="minorHAnsi" w:hAnsiTheme="minorHAnsi" w:cstheme="minorHAnsi"/>
          <w:bCs/>
          <w:sz w:val="21"/>
          <w:szCs w:val="21"/>
        </w:rPr>
      </w:pPr>
      <w:r w:rsidRPr="00334C07">
        <w:rPr>
          <w:rFonts w:asciiTheme="minorHAnsi" w:hAnsiTheme="minorHAnsi" w:cstheme="minorHAnsi"/>
          <w:i/>
          <w:sz w:val="21"/>
          <w:szCs w:val="21"/>
        </w:rPr>
        <w:t>Termin realizacji</w:t>
      </w:r>
    </w:p>
    <w:p w14:paraId="21FC2B97" w14:textId="77777777" w:rsidR="001C51B5" w:rsidRPr="00334C07" w:rsidRDefault="001C51B5" w:rsidP="001C51B5">
      <w:pPr>
        <w:pStyle w:val="Tekstpodstawowy22"/>
        <w:numPr>
          <w:ilvl w:val="0"/>
          <w:numId w:val="11"/>
        </w:numPr>
        <w:overflowPunct/>
        <w:autoSpaceDE/>
        <w:autoSpaceDN/>
        <w:adjustRightInd/>
        <w:ind w:left="426" w:hanging="284"/>
        <w:rPr>
          <w:rFonts w:asciiTheme="minorHAnsi" w:hAnsiTheme="minorHAnsi" w:cstheme="minorHAnsi"/>
          <w:bCs/>
          <w:sz w:val="21"/>
          <w:szCs w:val="21"/>
        </w:rPr>
      </w:pPr>
      <w:r w:rsidRPr="00334C07">
        <w:rPr>
          <w:rFonts w:asciiTheme="minorHAnsi" w:hAnsiTheme="minorHAnsi" w:cstheme="minorHAnsi"/>
          <w:bCs/>
          <w:sz w:val="21"/>
          <w:szCs w:val="21"/>
        </w:rPr>
        <w:t>Wykonawca wykona i dostarczy zamawiającemu przedmiot umowy w następujących terminach:</w:t>
      </w:r>
    </w:p>
    <w:p w14:paraId="6220F1FC" w14:textId="50755E4E" w:rsidR="001C51B5" w:rsidRPr="00334C07" w:rsidRDefault="001C51B5" w:rsidP="001C51B5">
      <w:pPr>
        <w:pStyle w:val="Tekstpodstawowy22"/>
        <w:numPr>
          <w:ilvl w:val="3"/>
          <w:numId w:val="30"/>
        </w:numPr>
        <w:tabs>
          <w:tab w:val="left" w:pos="851"/>
        </w:tabs>
        <w:overflowPunct/>
        <w:autoSpaceDE/>
        <w:autoSpaceDN/>
        <w:adjustRightInd/>
        <w:ind w:left="851" w:hanging="425"/>
        <w:rPr>
          <w:rFonts w:asciiTheme="minorHAnsi" w:hAnsiTheme="minorHAnsi" w:cstheme="minorHAnsi"/>
          <w:bCs/>
          <w:sz w:val="21"/>
          <w:szCs w:val="21"/>
        </w:rPr>
      </w:pPr>
      <w:r w:rsidRPr="00334C07">
        <w:rPr>
          <w:rFonts w:asciiTheme="minorHAnsi" w:hAnsiTheme="minorHAnsi" w:cstheme="minorHAnsi"/>
          <w:bCs/>
          <w:sz w:val="21"/>
          <w:szCs w:val="21"/>
        </w:rPr>
        <w:t xml:space="preserve">Uzgodnioną z zamawiającym dokumentację projektową, o której mowa w § 1 pkt 4, przy czym dokumentacja ta obejmować będzie 1 egz. projektu budowlanego bez ostemplowania: </w:t>
      </w:r>
      <w:r w:rsidRPr="00334C07">
        <w:rPr>
          <w:rFonts w:asciiTheme="minorHAnsi" w:hAnsiTheme="minorHAnsi" w:cstheme="minorHAnsi"/>
          <w:b/>
          <w:bCs/>
          <w:sz w:val="21"/>
          <w:szCs w:val="21"/>
        </w:rPr>
        <w:t xml:space="preserve">do </w:t>
      </w:r>
      <w:r w:rsidR="00942BD2">
        <w:rPr>
          <w:rFonts w:asciiTheme="minorHAnsi" w:hAnsiTheme="minorHAnsi" w:cstheme="minorHAnsi"/>
          <w:b/>
          <w:bCs/>
          <w:sz w:val="21"/>
          <w:szCs w:val="21"/>
        </w:rPr>
        <w:t>7</w:t>
      </w:r>
      <w:r w:rsidRPr="00334C07">
        <w:rPr>
          <w:rFonts w:asciiTheme="minorHAnsi" w:hAnsiTheme="minorHAnsi" w:cstheme="minorHAnsi"/>
          <w:b/>
          <w:bCs/>
          <w:sz w:val="21"/>
          <w:szCs w:val="21"/>
        </w:rPr>
        <w:t xml:space="preserve"> miesięcy </w:t>
      </w:r>
      <w:r w:rsidRPr="00334C07">
        <w:rPr>
          <w:rFonts w:asciiTheme="minorHAnsi" w:hAnsiTheme="minorHAnsi" w:cstheme="minorHAnsi"/>
          <w:bCs/>
          <w:sz w:val="21"/>
          <w:szCs w:val="21"/>
        </w:rPr>
        <w:t>od dnia zawarcia umowy, tj.</w:t>
      </w:r>
      <w:r w:rsidRPr="00334C07">
        <w:rPr>
          <w:rFonts w:asciiTheme="minorHAnsi" w:hAnsiTheme="minorHAnsi" w:cstheme="minorHAnsi"/>
          <w:b/>
          <w:bCs/>
          <w:sz w:val="21"/>
          <w:szCs w:val="21"/>
        </w:rPr>
        <w:t xml:space="preserve"> do dnia ___, </w:t>
      </w:r>
    </w:p>
    <w:p w14:paraId="24F02EE2" w14:textId="0C2EBE36" w:rsidR="001C51B5" w:rsidRPr="00334C07" w:rsidRDefault="001C51B5" w:rsidP="001C51B5">
      <w:pPr>
        <w:pStyle w:val="Tekstpodstawowy22"/>
        <w:numPr>
          <w:ilvl w:val="3"/>
          <w:numId w:val="30"/>
        </w:numPr>
        <w:tabs>
          <w:tab w:val="left" w:pos="851"/>
        </w:tabs>
        <w:overflowPunct/>
        <w:autoSpaceDE/>
        <w:autoSpaceDN/>
        <w:adjustRightInd/>
        <w:ind w:left="851" w:hanging="425"/>
        <w:rPr>
          <w:rFonts w:asciiTheme="minorHAnsi" w:hAnsiTheme="minorHAnsi" w:cstheme="minorHAnsi"/>
          <w:bCs/>
          <w:sz w:val="21"/>
          <w:szCs w:val="21"/>
        </w:rPr>
      </w:pPr>
      <w:r w:rsidRPr="00334C07">
        <w:rPr>
          <w:rFonts w:asciiTheme="minorHAnsi" w:hAnsiTheme="minorHAnsi" w:cstheme="minorHAnsi"/>
          <w:bCs/>
          <w:sz w:val="21"/>
          <w:szCs w:val="21"/>
        </w:rPr>
        <w:t xml:space="preserve">1 egz. projektu budowlanego ostemplowanego oraz prawomocną decyzję administracyjną na wycinkę drzew: </w:t>
      </w:r>
      <w:r w:rsidRPr="00334C07">
        <w:rPr>
          <w:rFonts w:asciiTheme="minorHAnsi" w:hAnsiTheme="minorHAnsi" w:cstheme="minorHAnsi"/>
          <w:b/>
          <w:bCs/>
          <w:sz w:val="21"/>
          <w:szCs w:val="21"/>
        </w:rPr>
        <w:t xml:space="preserve">do </w:t>
      </w:r>
      <w:r w:rsidR="00942BD2">
        <w:rPr>
          <w:rFonts w:asciiTheme="minorHAnsi" w:hAnsiTheme="minorHAnsi" w:cstheme="minorHAnsi"/>
          <w:b/>
          <w:bCs/>
          <w:sz w:val="21"/>
          <w:szCs w:val="21"/>
        </w:rPr>
        <w:t>8</w:t>
      </w:r>
      <w:r w:rsidRPr="00334C07">
        <w:rPr>
          <w:rFonts w:asciiTheme="minorHAnsi" w:hAnsiTheme="minorHAnsi" w:cstheme="minorHAnsi"/>
          <w:b/>
          <w:bCs/>
          <w:sz w:val="21"/>
          <w:szCs w:val="21"/>
        </w:rPr>
        <w:t xml:space="preserve"> miesięcy </w:t>
      </w:r>
      <w:r w:rsidRPr="00334C07">
        <w:rPr>
          <w:rFonts w:asciiTheme="minorHAnsi" w:hAnsiTheme="minorHAnsi" w:cstheme="minorHAnsi"/>
          <w:bCs/>
          <w:sz w:val="21"/>
          <w:szCs w:val="21"/>
        </w:rPr>
        <w:t>od dnia zawarcia umowy, tj.</w:t>
      </w:r>
      <w:r w:rsidRPr="00334C07">
        <w:rPr>
          <w:rFonts w:asciiTheme="minorHAnsi" w:hAnsiTheme="minorHAnsi" w:cstheme="minorHAnsi"/>
          <w:b/>
          <w:bCs/>
          <w:sz w:val="21"/>
          <w:szCs w:val="21"/>
        </w:rPr>
        <w:t xml:space="preserve"> do dnia ___.</w:t>
      </w:r>
    </w:p>
    <w:p w14:paraId="2D4361E1" w14:textId="77777777" w:rsidR="001C51B5" w:rsidRPr="00334C07" w:rsidRDefault="001C51B5" w:rsidP="001C51B5">
      <w:pPr>
        <w:pStyle w:val="Tekstpodstawowy22"/>
        <w:numPr>
          <w:ilvl w:val="0"/>
          <w:numId w:val="11"/>
        </w:numPr>
        <w:tabs>
          <w:tab w:val="left" w:pos="426"/>
        </w:tabs>
        <w:overflowPunct/>
        <w:autoSpaceDE/>
        <w:autoSpaceDN/>
        <w:adjustRightInd/>
        <w:ind w:left="426" w:hanging="284"/>
        <w:rPr>
          <w:rFonts w:asciiTheme="minorHAnsi" w:hAnsiTheme="minorHAnsi" w:cstheme="minorHAnsi"/>
          <w:b/>
          <w:sz w:val="21"/>
          <w:szCs w:val="21"/>
        </w:rPr>
      </w:pPr>
      <w:r w:rsidRPr="00334C07">
        <w:rPr>
          <w:rFonts w:asciiTheme="minorHAnsi" w:hAnsiTheme="minorHAnsi" w:cstheme="minorHAnsi"/>
          <w:bCs/>
          <w:sz w:val="21"/>
          <w:szCs w:val="21"/>
        </w:rPr>
        <w:t xml:space="preserve">Nadzór autorski będzie pełniony w okresie realizacji robót budowlanych, jednak nie dłużej niż 5 lat od dnia </w:t>
      </w:r>
      <w:r w:rsidRPr="00334C07">
        <w:rPr>
          <w:rFonts w:asciiTheme="minorHAnsi" w:hAnsiTheme="minorHAnsi" w:cstheme="minorHAnsi"/>
          <w:bCs/>
          <w:sz w:val="21"/>
          <w:szCs w:val="21"/>
        </w:rPr>
        <w:br/>
        <w:t>zawarcia niniejszej umowy.</w:t>
      </w:r>
    </w:p>
    <w:p w14:paraId="0D0EBD0C" w14:textId="77777777" w:rsidR="001C51B5" w:rsidRPr="00334C07" w:rsidRDefault="001C51B5" w:rsidP="001C51B5">
      <w:pPr>
        <w:pStyle w:val="Bezodstpw"/>
        <w:jc w:val="center"/>
        <w:rPr>
          <w:rFonts w:asciiTheme="minorHAnsi" w:hAnsiTheme="minorHAnsi" w:cstheme="minorHAnsi"/>
          <w:b/>
          <w:sz w:val="21"/>
          <w:szCs w:val="21"/>
          <w:lang w:val="x-none"/>
        </w:rPr>
      </w:pPr>
    </w:p>
    <w:p w14:paraId="097733B4" w14:textId="77777777" w:rsidR="001C51B5" w:rsidRPr="00334C07" w:rsidRDefault="001C51B5" w:rsidP="001C51B5">
      <w:pPr>
        <w:pStyle w:val="Bezodstpw"/>
        <w:jc w:val="center"/>
        <w:rPr>
          <w:rFonts w:asciiTheme="minorHAnsi" w:hAnsiTheme="minorHAnsi" w:cstheme="minorHAnsi"/>
          <w:i/>
          <w:sz w:val="21"/>
          <w:szCs w:val="21"/>
        </w:rPr>
      </w:pPr>
      <w:r w:rsidRPr="00334C07">
        <w:rPr>
          <w:rFonts w:asciiTheme="minorHAnsi" w:hAnsiTheme="minorHAnsi" w:cstheme="minorHAnsi"/>
          <w:b/>
          <w:sz w:val="21"/>
          <w:szCs w:val="21"/>
        </w:rPr>
        <w:t>§ 5</w:t>
      </w:r>
    </w:p>
    <w:p w14:paraId="3D0738AA" w14:textId="77777777" w:rsidR="001C51B5" w:rsidRPr="00334C07" w:rsidRDefault="001C51B5" w:rsidP="001C51B5">
      <w:pPr>
        <w:pStyle w:val="Bezodstpw"/>
        <w:rPr>
          <w:rFonts w:asciiTheme="minorHAnsi" w:hAnsiTheme="minorHAnsi" w:cstheme="minorHAnsi"/>
          <w:bCs/>
          <w:sz w:val="21"/>
          <w:szCs w:val="21"/>
        </w:rPr>
      </w:pPr>
      <w:r w:rsidRPr="00334C07">
        <w:rPr>
          <w:rFonts w:asciiTheme="minorHAnsi" w:hAnsiTheme="minorHAnsi" w:cstheme="minorHAnsi"/>
          <w:i/>
          <w:sz w:val="21"/>
          <w:szCs w:val="21"/>
        </w:rPr>
        <w:t>Integralne części umowy</w:t>
      </w:r>
    </w:p>
    <w:p w14:paraId="5915950B" w14:textId="77777777" w:rsidR="001C51B5" w:rsidRPr="00334C07" w:rsidRDefault="001C51B5" w:rsidP="001C51B5">
      <w:pPr>
        <w:pStyle w:val="Tekstpodstawowy22"/>
        <w:numPr>
          <w:ilvl w:val="0"/>
          <w:numId w:val="9"/>
        </w:numPr>
        <w:tabs>
          <w:tab w:val="clear" w:pos="0"/>
          <w:tab w:val="num" w:pos="426"/>
        </w:tabs>
        <w:suppressAutoHyphens/>
        <w:overflowPunct/>
        <w:autoSpaceDE/>
        <w:autoSpaceDN/>
        <w:adjustRightInd/>
        <w:ind w:left="426" w:hanging="426"/>
        <w:rPr>
          <w:rFonts w:asciiTheme="minorHAnsi" w:hAnsiTheme="minorHAnsi" w:cstheme="minorHAnsi"/>
          <w:sz w:val="21"/>
          <w:szCs w:val="21"/>
        </w:rPr>
      </w:pPr>
      <w:r w:rsidRPr="00334C07">
        <w:rPr>
          <w:rFonts w:asciiTheme="minorHAnsi" w:hAnsiTheme="minorHAnsi" w:cstheme="minorHAnsi"/>
          <w:bCs/>
          <w:sz w:val="21"/>
          <w:szCs w:val="21"/>
        </w:rPr>
        <w:t>Integralną część składową niniejszej umowy stanowią:</w:t>
      </w:r>
    </w:p>
    <w:p w14:paraId="2C03A52F" w14:textId="77777777" w:rsidR="001C51B5" w:rsidRPr="00334C07" w:rsidRDefault="001C51B5" w:rsidP="001C51B5">
      <w:pPr>
        <w:numPr>
          <w:ilvl w:val="0"/>
          <w:numId w:val="16"/>
        </w:numPr>
        <w:tabs>
          <w:tab w:val="clear" w:pos="720"/>
          <w:tab w:val="left" w:pos="851"/>
        </w:tabs>
        <w:ind w:left="851" w:hanging="425"/>
        <w:jc w:val="both"/>
        <w:rPr>
          <w:rFonts w:asciiTheme="minorHAnsi" w:hAnsiTheme="minorHAnsi" w:cstheme="minorHAnsi"/>
          <w:sz w:val="21"/>
          <w:szCs w:val="21"/>
        </w:rPr>
      </w:pPr>
      <w:r w:rsidRPr="00334C07">
        <w:rPr>
          <w:rFonts w:asciiTheme="minorHAnsi" w:hAnsiTheme="minorHAnsi" w:cstheme="minorHAnsi"/>
          <w:sz w:val="21"/>
          <w:szCs w:val="21"/>
        </w:rPr>
        <w:t>Specyfikacja warunków zamówienia (SWZ),</w:t>
      </w:r>
    </w:p>
    <w:p w14:paraId="22E4BBEA" w14:textId="77777777" w:rsidR="001C51B5" w:rsidRPr="00334C07" w:rsidRDefault="001C51B5" w:rsidP="001C51B5">
      <w:pPr>
        <w:numPr>
          <w:ilvl w:val="0"/>
          <w:numId w:val="16"/>
        </w:numPr>
        <w:tabs>
          <w:tab w:val="clear" w:pos="720"/>
          <w:tab w:val="left" w:pos="851"/>
        </w:tabs>
        <w:ind w:left="851" w:hanging="425"/>
        <w:jc w:val="both"/>
        <w:rPr>
          <w:rFonts w:asciiTheme="minorHAnsi" w:hAnsiTheme="minorHAnsi" w:cstheme="minorHAnsi"/>
          <w:sz w:val="21"/>
          <w:szCs w:val="21"/>
        </w:rPr>
      </w:pPr>
      <w:r w:rsidRPr="00334C07">
        <w:rPr>
          <w:rFonts w:asciiTheme="minorHAnsi" w:hAnsiTheme="minorHAnsi" w:cstheme="minorHAnsi"/>
          <w:sz w:val="21"/>
          <w:szCs w:val="21"/>
        </w:rPr>
        <w:t>Kompletna oferta wykonawcy,</w:t>
      </w:r>
    </w:p>
    <w:p w14:paraId="3C09D08E" w14:textId="77777777" w:rsidR="001C51B5" w:rsidRPr="00334C07" w:rsidRDefault="001C51B5" w:rsidP="001C51B5">
      <w:pPr>
        <w:numPr>
          <w:ilvl w:val="0"/>
          <w:numId w:val="16"/>
        </w:numPr>
        <w:tabs>
          <w:tab w:val="clear" w:pos="720"/>
          <w:tab w:val="left" w:pos="851"/>
        </w:tabs>
        <w:ind w:left="851" w:hanging="425"/>
        <w:jc w:val="both"/>
        <w:rPr>
          <w:rFonts w:asciiTheme="minorHAnsi" w:hAnsiTheme="minorHAnsi" w:cstheme="minorHAnsi"/>
          <w:sz w:val="21"/>
          <w:szCs w:val="21"/>
        </w:rPr>
      </w:pPr>
      <w:r w:rsidRPr="00334C07">
        <w:rPr>
          <w:rFonts w:asciiTheme="minorHAnsi" w:hAnsiTheme="minorHAnsi" w:cstheme="minorHAnsi"/>
          <w:sz w:val="21"/>
          <w:szCs w:val="21"/>
        </w:rPr>
        <w:t>Załącznik nr 1 do umowy – Wzór oświadczenia w sprawie wyrażenia zgody na trwałe posadowienie na nieruchomości urządzenia przesyłowego,</w:t>
      </w:r>
    </w:p>
    <w:p w14:paraId="5F92BB8A" w14:textId="77777777" w:rsidR="001C51B5" w:rsidRPr="00334C07" w:rsidRDefault="001C51B5" w:rsidP="001C51B5">
      <w:pPr>
        <w:numPr>
          <w:ilvl w:val="0"/>
          <w:numId w:val="16"/>
        </w:numPr>
        <w:tabs>
          <w:tab w:val="clear" w:pos="720"/>
          <w:tab w:val="left" w:pos="851"/>
        </w:tabs>
        <w:ind w:left="851" w:hanging="425"/>
        <w:jc w:val="both"/>
        <w:rPr>
          <w:rFonts w:asciiTheme="minorHAnsi" w:hAnsiTheme="minorHAnsi" w:cstheme="minorHAnsi"/>
          <w:sz w:val="21"/>
          <w:szCs w:val="21"/>
        </w:rPr>
      </w:pPr>
      <w:r w:rsidRPr="00334C07">
        <w:rPr>
          <w:rFonts w:asciiTheme="minorHAnsi" w:hAnsiTheme="minorHAnsi" w:cstheme="minorHAnsi"/>
          <w:sz w:val="21"/>
          <w:szCs w:val="21"/>
        </w:rPr>
        <w:t>Załącznik nr 2 do umowy – Wzór oświadczenia w sprawie wyrażenia zgody na trwałe posadowienie na nieruchomości przyłącza,</w:t>
      </w:r>
    </w:p>
    <w:p w14:paraId="1B3182D0" w14:textId="77777777" w:rsidR="001C51B5" w:rsidRPr="00334C07" w:rsidRDefault="001C51B5" w:rsidP="001C51B5">
      <w:pPr>
        <w:numPr>
          <w:ilvl w:val="0"/>
          <w:numId w:val="16"/>
        </w:numPr>
        <w:tabs>
          <w:tab w:val="clear" w:pos="720"/>
          <w:tab w:val="left" w:pos="851"/>
        </w:tabs>
        <w:ind w:left="851" w:hanging="425"/>
        <w:jc w:val="both"/>
        <w:rPr>
          <w:rFonts w:asciiTheme="minorHAnsi" w:hAnsiTheme="minorHAnsi" w:cstheme="minorHAnsi"/>
          <w:sz w:val="21"/>
          <w:szCs w:val="21"/>
        </w:rPr>
      </w:pPr>
      <w:r w:rsidRPr="00334C07">
        <w:rPr>
          <w:rFonts w:asciiTheme="minorHAnsi" w:hAnsiTheme="minorHAnsi" w:cstheme="minorHAnsi"/>
          <w:sz w:val="21"/>
          <w:szCs w:val="21"/>
        </w:rPr>
        <w:t>Załącznik nr 3 do umowy – Wzór umowy użyczenia nieruchomości na cele związane z wycinką drzew,</w:t>
      </w:r>
    </w:p>
    <w:p w14:paraId="55742BB2" w14:textId="77777777" w:rsidR="001C51B5" w:rsidRPr="00334C07" w:rsidRDefault="001C51B5" w:rsidP="001C51B5">
      <w:pPr>
        <w:numPr>
          <w:ilvl w:val="0"/>
          <w:numId w:val="16"/>
        </w:numPr>
        <w:tabs>
          <w:tab w:val="clear" w:pos="720"/>
          <w:tab w:val="left" w:pos="851"/>
        </w:tabs>
        <w:ind w:left="851" w:hanging="425"/>
        <w:jc w:val="both"/>
        <w:rPr>
          <w:rFonts w:asciiTheme="minorHAnsi" w:hAnsiTheme="minorHAnsi" w:cstheme="minorHAnsi"/>
          <w:sz w:val="21"/>
          <w:szCs w:val="21"/>
        </w:rPr>
      </w:pPr>
      <w:r w:rsidRPr="00334C07">
        <w:rPr>
          <w:rFonts w:asciiTheme="minorHAnsi" w:hAnsiTheme="minorHAnsi" w:cstheme="minorHAnsi"/>
          <w:sz w:val="21"/>
          <w:szCs w:val="21"/>
        </w:rPr>
        <w:t>Załącznik nr 4 do umowy – Wzór zestawienia rodzaju i zakresu podstawowych robót budowlanych wynikających z opracowanej dokumentacji.</w:t>
      </w:r>
    </w:p>
    <w:p w14:paraId="64BD261A" w14:textId="77777777" w:rsidR="001C51B5" w:rsidRPr="00334C07" w:rsidRDefault="001C51B5" w:rsidP="001C51B5">
      <w:pPr>
        <w:pStyle w:val="Tekstpodstawowy22"/>
        <w:numPr>
          <w:ilvl w:val="0"/>
          <w:numId w:val="9"/>
        </w:numPr>
        <w:suppressAutoHyphens/>
        <w:overflowPunct/>
        <w:autoSpaceDE/>
        <w:autoSpaceDN/>
        <w:adjustRightInd/>
        <w:ind w:left="426" w:hanging="426"/>
        <w:rPr>
          <w:rFonts w:asciiTheme="minorHAnsi" w:hAnsiTheme="minorHAnsi" w:cstheme="minorHAnsi"/>
          <w:b/>
          <w:sz w:val="21"/>
          <w:szCs w:val="21"/>
        </w:rPr>
      </w:pPr>
      <w:r w:rsidRPr="00334C07">
        <w:rPr>
          <w:rFonts w:asciiTheme="minorHAnsi" w:hAnsiTheme="minorHAnsi" w:cstheme="minorHAnsi"/>
          <w:bCs/>
          <w:sz w:val="21"/>
          <w:szCs w:val="21"/>
        </w:rPr>
        <w:t xml:space="preserve">Oryginały </w:t>
      </w:r>
      <w:r w:rsidRPr="00334C07">
        <w:rPr>
          <w:rFonts w:asciiTheme="minorHAnsi" w:hAnsiTheme="minorHAnsi" w:cstheme="minorHAnsi"/>
          <w:sz w:val="21"/>
          <w:szCs w:val="21"/>
        </w:rPr>
        <w:t>integralnych części umowy będą przechowywane i udostępniane stronom umowy w siedzibie zamawiającego.</w:t>
      </w:r>
    </w:p>
    <w:p w14:paraId="476B9680" w14:textId="77777777" w:rsidR="001C51B5" w:rsidRPr="00334C07" w:rsidRDefault="001C51B5" w:rsidP="001C51B5">
      <w:pPr>
        <w:pStyle w:val="Bezodstpw"/>
        <w:jc w:val="center"/>
        <w:rPr>
          <w:rFonts w:asciiTheme="minorHAnsi" w:hAnsiTheme="minorHAnsi" w:cstheme="minorHAnsi"/>
          <w:b/>
          <w:sz w:val="21"/>
          <w:szCs w:val="21"/>
        </w:rPr>
      </w:pPr>
    </w:p>
    <w:p w14:paraId="05798B4A" w14:textId="77777777" w:rsidR="001C51B5" w:rsidRPr="00334C07" w:rsidRDefault="001C51B5" w:rsidP="001C51B5">
      <w:pPr>
        <w:pStyle w:val="Bezodstpw"/>
        <w:jc w:val="center"/>
        <w:rPr>
          <w:rFonts w:asciiTheme="minorHAnsi" w:hAnsiTheme="minorHAnsi" w:cstheme="minorHAnsi"/>
          <w:i/>
          <w:sz w:val="21"/>
          <w:szCs w:val="21"/>
        </w:rPr>
      </w:pPr>
      <w:r w:rsidRPr="00334C07">
        <w:rPr>
          <w:rFonts w:asciiTheme="minorHAnsi" w:hAnsiTheme="minorHAnsi" w:cstheme="minorHAnsi"/>
          <w:b/>
          <w:sz w:val="21"/>
          <w:szCs w:val="21"/>
        </w:rPr>
        <w:t>§ 6</w:t>
      </w:r>
    </w:p>
    <w:p w14:paraId="22E140BE" w14:textId="77777777" w:rsidR="001C51B5" w:rsidRPr="00334C07" w:rsidRDefault="001C51B5" w:rsidP="001C51B5">
      <w:pPr>
        <w:pStyle w:val="Bezodstpw"/>
        <w:rPr>
          <w:rFonts w:asciiTheme="minorHAnsi" w:hAnsiTheme="minorHAnsi" w:cstheme="minorHAnsi"/>
          <w:sz w:val="21"/>
          <w:szCs w:val="21"/>
        </w:rPr>
      </w:pPr>
      <w:r w:rsidRPr="00334C07">
        <w:rPr>
          <w:rFonts w:asciiTheme="minorHAnsi" w:hAnsiTheme="minorHAnsi" w:cstheme="minorHAnsi"/>
          <w:i/>
          <w:sz w:val="21"/>
          <w:szCs w:val="21"/>
        </w:rPr>
        <w:t>Wynagrodzenie wykonawcy</w:t>
      </w:r>
    </w:p>
    <w:p w14:paraId="367D8EF8" w14:textId="77777777" w:rsidR="001C51B5" w:rsidRPr="00334C07" w:rsidRDefault="001C51B5" w:rsidP="001C51B5">
      <w:pPr>
        <w:numPr>
          <w:ilvl w:val="1"/>
          <w:numId w:val="23"/>
        </w:numPr>
        <w:tabs>
          <w:tab w:val="left" w:pos="426"/>
        </w:tabs>
        <w:ind w:left="426" w:hanging="426"/>
        <w:jc w:val="both"/>
        <w:rPr>
          <w:rFonts w:asciiTheme="minorHAnsi" w:hAnsiTheme="minorHAnsi" w:cstheme="minorHAnsi"/>
          <w:sz w:val="21"/>
          <w:szCs w:val="21"/>
        </w:rPr>
      </w:pPr>
      <w:r w:rsidRPr="00334C07">
        <w:rPr>
          <w:rFonts w:asciiTheme="minorHAnsi" w:hAnsiTheme="minorHAnsi" w:cstheme="minorHAnsi"/>
          <w:sz w:val="21"/>
          <w:szCs w:val="21"/>
        </w:rPr>
        <w:t xml:space="preserve">Za kompleksowe wykonanie przedmiotu umowy tj. opracowanie dokumentacji projektowej, dostarczenie 1 egz. projektu budowlanego ostemplowanego i prawomocnej decyzji administracyjnej na wycinkę drzew oraz pełnienie nadzoru autorskiego w czasie realizacji inwestycji, wykonawcy przysługiwać będzie wynagrodzenie przyjęte </w:t>
      </w:r>
      <w:r w:rsidRPr="00334C07">
        <w:rPr>
          <w:rFonts w:asciiTheme="minorHAnsi" w:hAnsiTheme="minorHAnsi" w:cstheme="minorHAnsi"/>
          <w:sz w:val="21"/>
          <w:szCs w:val="21"/>
        </w:rPr>
        <w:br/>
        <w:t xml:space="preserve">w ofercie w kwocie </w:t>
      </w:r>
      <w:r w:rsidRPr="00334C07">
        <w:rPr>
          <w:rFonts w:asciiTheme="minorHAnsi" w:hAnsiTheme="minorHAnsi" w:cstheme="minorHAnsi"/>
          <w:b/>
          <w:sz w:val="21"/>
          <w:szCs w:val="21"/>
        </w:rPr>
        <w:t>brutto: ___ zł</w:t>
      </w:r>
      <w:r w:rsidRPr="00334C07">
        <w:rPr>
          <w:rFonts w:asciiTheme="minorHAnsi" w:hAnsiTheme="minorHAnsi" w:cstheme="minorHAnsi"/>
          <w:sz w:val="21"/>
          <w:szCs w:val="21"/>
        </w:rPr>
        <w:t xml:space="preserve"> </w:t>
      </w:r>
      <w:r w:rsidRPr="00334C07">
        <w:rPr>
          <w:rFonts w:asciiTheme="minorHAnsi" w:hAnsiTheme="minorHAnsi" w:cstheme="minorHAnsi"/>
          <w:i/>
          <w:sz w:val="21"/>
          <w:szCs w:val="21"/>
        </w:rPr>
        <w:t>(słownie złotych: ___ ___/100)</w:t>
      </w:r>
      <w:r w:rsidRPr="00334C07">
        <w:rPr>
          <w:rFonts w:asciiTheme="minorHAnsi" w:hAnsiTheme="minorHAnsi" w:cstheme="minorHAnsi"/>
          <w:sz w:val="21"/>
          <w:szCs w:val="21"/>
        </w:rPr>
        <w:t xml:space="preserve">, w tym należny podatek VAT w wysokości ___ %, tj. w kwocie: ___ zł </w:t>
      </w:r>
      <w:r w:rsidRPr="00334C07">
        <w:rPr>
          <w:rFonts w:asciiTheme="minorHAnsi" w:hAnsiTheme="minorHAnsi" w:cstheme="minorHAnsi"/>
          <w:i/>
          <w:sz w:val="21"/>
          <w:szCs w:val="21"/>
        </w:rPr>
        <w:t>(słownie złotych: ___ ___/100</w:t>
      </w:r>
      <w:r w:rsidRPr="00334C07">
        <w:rPr>
          <w:rFonts w:asciiTheme="minorHAnsi" w:hAnsiTheme="minorHAnsi" w:cstheme="minorHAnsi"/>
          <w:sz w:val="21"/>
          <w:szCs w:val="21"/>
        </w:rPr>
        <w:t xml:space="preserve">, netto: ___ zł </w:t>
      </w:r>
      <w:r w:rsidRPr="00334C07">
        <w:rPr>
          <w:rFonts w:asciiTheme="minorHAnsi" w:hAnsiTheme="minorHAnsi" w:cstheme="minorHAnsi"/>
          <w:i/>
          <w:sz w:val="21"/>
          <w:szCs w:val="21"/>
        </w:rPr>
        <w:t>(słownie złotych: ___ ___/100</w:t>
      </w:r>
      <w:r w:rsidRPr="00334C07">
        <w:rPr>
          <w:rFonts w:asciiTheme="minorHAnsi" w:hAnsiTheme="minorHAnsi" w:cstheme="minorHAnsi"/>
          <w:sz w:val="21"/>
          <w:szCs w:val="21"/>
        </w:rPr>
        <w:t>.</w:t>
      </w:r>
    </w:p>
    <w:p w14:paraId="09E280B0" w14:textId="77777777" w:rsidR="001C51B5" w:rsidRPr="00334C07" w:rsidRDefault="001C51B5" w:rsidP="001C51B5">
      <w:pPr>
        <w:numPr>
          <w:ilvl w:val="1"/>
          <w:numId w:val="23"/>
        </w:numPr>
        <w:tabs>
          <w:tab w:val="left" w:pos="426"/>
        </w:tabs>
        <w:ind w:left="360" w:hanging="312"/>
        <w:jc w:val="both"/>
        <w:rPr>
          <w:rFonts w:asciiTheme="minorHAnsi" w:hAnsiTheme="minorHAnsi" w:cstheme="minorHAnsi"/>
          <w:bCs/>
          <w:sz w:val="21"/>
          <w:szCs w:val="21"/>
        </w:rPr>
      </w:pPr>
      <w:r w:rsidRPr="00334C07">
        <w:rPr>
          <w:rFonts w:asciiTheme="minorHAnsi" w:hAnsiTheme="minorHAnsi" w:cstheme="minorHAnsi"/>
          <w:sz w:val="21"/>
          <w:szCs w:val="21"/>
        </w:rPr>
        <w:t xml:space="preserve">Wynagrodzenie za wykonanie poszczególnych elementów umowy określonych w pkt 1, obejmuje: </w:t>
      </w:r>
    </w:p>
    <w:p w14:paraId="516F8314" w14:textId="77777777" w:rsidR="001C51B5" w:rsidRPr="00334C07" w:rsidRDefault="001C51B5" w:rsidP="001C51B5">
      <w:pPr>
        <w:pStyle w:val="Akapitzlist"/>
        <w:numPr>
          <w:ilvl w:val="0"/>
          <w:numId w:val="27"/>
        </w:numPr>
        <w:tabs>
          <w:tab w:val="left" w:pos="851"/>
        </w:tabs>
        <w:ind w:left="851" w:hanging="425"/>
        <w:jc w:val="both"/>
        <w:rPr>
          <w:rFonts w:asciiTheme="minorHAnsi" w:hAnsiTheme="minorHAnsi" w:cstheme="minorHAnsi"/>
          <w:bCs/>
          <w:sz w:val="21"/>
          <w:szCs w:val="21"/>
        </w:rPr>
      </w:pPr>
      <w:r w:rsidRPr="00334C07">
        <w:rPr>
          <w:rFonts w:asciiTheme="minorHAnsi" w:hAnsiTheme="minorHAnsi" w:cstheme="minorHAnsi"/>
          <w:bCs/>
          <w:sz w:val="21"/>
          <w:szCs w:val="21"/>
        </w:rPr>
        <w:t>Opracowanie dokumentacji projektowej, o której mowa w § 1 pkt 4 umowy</w:t>
      </w:r>
      <w:r w:rsidRPr="00334C07">
        <w:rPr>
          <w:rFonts w:asciiTheme="minorHAnsi" w:hAnsiTheme="minorHAnsi" w:cstheme="minorHAnsi"/>
          <w:bCs/>
          <w:sz w:val="21"/>
          <w:szCs w:val="21"/>
          <w:lang w:val="pl-PL"/>
        </w:rPr>
        <w:t xml:space="preserve"> wraz z dostarczeniem 1 egz. projektu budowlanego ostemplowanego oraz prawomocnej decyzji administracyjnej o pozwoleniu na wycinkę drzew </w:t>
      </w:r>
      <w:r w:rsidRPr="00334C07">
        <w:rPr>
          <w:rFonts w:asciiTheme="minorHAnsi" w:hAnsiTheme="minorHAnsi" w:cstheme="minorHAnsi"/>
          <w:bCs/>
          <w:sz w:val="21"/>
          <w:szCs w:val="21"/>
        </w:rPr>
        <w:t>– wynagrodzenie przyjęte</w:t>
      </w:r>
      <w:r w:rsidRPr="00334C07">
        <w:rPr>
          <w:rFonts w:asciiTheme="minorHAnsi" w:hAnsiTheme="minorHAnsi" w:cstheme="minorHAnsi"/>
          <w:bCs/>
          <w:sz w:val="21"/>
          <w:szCs w:val="21"/>
          <w:lang w:val="pl-PL"/>
        </w:rPr>
        <w:t xml:space="preserve"> </w:t>
      </w:r>
      <w:r w:rsidRPr="00334C07">
        <w:rPr>
          <w:rFonts w:asciiTheme="minorHAnsi" w:hAnsiTheme="minorHAnsi" w:cstheme="minorHAnsi"/>
          <w:bCs/>
          <w:sz w:val="21"/>
          <w:szCs w:val="21"/>
        </w:rPr>
        <w:t>w ofercie w kwocie</w:t>
      </w:r>
      <w:r w:rsidRPr="00334C07">
        <w:rPr>
          <w:rFonts w:asciiTheme="minorHAnsi" w:hAnsiTheme="minorHAnsi" w:cstheme="minorHAnsi"/>
          <w:bCs/>
          <w:sz w:val="21"/>
          <w:szCs w:val="21"/>
          <w:lang w:val="pl-PL"/>
        </w:rPr>
        <w:t xml:space="preserve"> </w:t>
      </w:r>
      <w:r w:rsidRPr="00334C07">
        <w:rPr>
          <w:rFonts w:asciiTheme="minorHAnsi" w:hAnsiTheme="minorHAnsi" w:cstheme="minorHAnsi"/>
          <w:b/>
          <w:sz w:val="21"/>
          <w:szCs w:val="21"/>
        </w:rPr>
        <w:t>brutto:</w:t>
      </w:r>
      <w:r w:rsidRPr="00334C07">
        <w:rPr>
          <w:rFonts w:asciiTheme="minorHAnsi" w:hAnsiTheme="minorHAnsi" w:cstheme="minorHAnsi"/>
          <w:b/>
          <w:sz w:val="21"/>
          <w:szCs w:val="21"/>
          <w:lang w:val="pl-PL"/>
        </w:rPr>
        <w:t xml:space="preserve"> ___ </w:t>
      </w:r>
      <w:r w:rsidRPr="00334C07">
        <w:rPr>
          <w:rFonts w:asciiTheme="minorHAnsi" w:hAnsiTheme="minorHAnsi" w:cstheme="minorHAnsi"/>
          <w:b/>
          <w:sz w:val="21"/>
          <w:szCs w:val="21"/>
        </w:rPr>
        <w:t>zł</w:t>
      </w:r>
      <w:r w:rsidRPr="00334C07">
        <w:rPr>
          <w:rFonts w:asciiTheme="minorHAnsi" w:hAnsiTheme="minorHAnsi" w:cstheme="minorHAnsi"/>
          <w:sz w:val="21"/>
          <w:szCs w:val="21"/>
        </w:rPr>
        <w:t>, w tym należny podatek VAT w wysokości</w:t>
      </w:r>
      <w:r w:rsidRPr="00334C07">
        <w:rPr>
          <w:rFonts w:asciiTheme="minorHAnsi" w:hAnsiTheme="minorHAnsi" w:cstheme="minorHAnsi"/>
          <w:sz w:val="21"/>
          <w:szCs w:val="21"/>
          <w:lang w:val="pl-PL"/>
        </w:rPr>
        <w:t xml:space="preserve"> ___ </w:t>
      </w:r>
      <w:r w:rsidRPr="00334C07">
        <w:rPr>
          <w:rFonts w:asciiTheme="minorHAnsi" w:hAnsiTheme="minorHAnsi" w:cstheme="minorHAnsi"/>
          <w:sz w:val="21"/>
          <w:szCs w:val="21"/>
        </w:rPr>
        <w:t>%, tj. w kwocie</w:t>
      </w:r>
      <w:r w:rsidRPr="00334C07">
        <w:rPr>
          <w:rFonts w:asciiTheme="minorHAnsi" w:hAnsiTheme="minorHAnsi" w:cstheme="minorHAnsi"/>
          <w:sz w:val="21"/>
          <w:szCs w:val="21"/>
          <w:lang w:val="pl-PL"/>
        </w:rPr>
        <w:t xml:space="preserve">: ___ </w:t>
      </w:r>
      <w:r w:rsidRPr="00334C07">
        <w:rPr>
          <w:rFonts w:asciiTheme="minorHAnsi" w:hAnsiTheme="minorHAnsi" w:cstheme="minorHAnsi"/>
          <w:sz w:val="21"/>
          <w:szCs w:val="21"/>
        </w:rPr>
        <w:t xml:space="preserve">zł, netto: </w:t>
      </w:r>
      <w:r w:rsidRPr="00334C07">
        <w:rPr>
          <w:rFonts w:asciiTheme="minorHAnsi" w:hAnsiTheme="minorHAnsi" w:cstheme="minorHAnsi"/>
          <w:sz w:val="21"/>
          <w:szCs w:val="21"/>
          <w:lang w:val="pl-PL"/>
        </w:rPr>
        <w:t xml:space="preserve">___ </w:t>
      </w:r>
      <w:r w:rsidRPr="00334C07">
        <w:rPr>
          <w:rFonts w:asciiTheme="minorHAnsi" w:hAnsiTheme="minorHAnsi" w:cstheme="minorHAnsi"/>
          <w:sz w:val="21"/>
          <w:szCs w:val="21"/>
        </w:rPr>
        <w:t>zł</w:t>
      </w:r>
      <w:r w:rsidRPr="00334C07">
        <w:rPr>
          <w:rFonts w:asciiTheme="minorHAnsi" w:hAnsiTheme="minorHAnsi" w:cstheme="minorHAnsi"/>
          <w:sz w:val="21"/>
          <w:szCs w:val="21"/>
          <w:lang w:val="pl-PL"/>
        </w:rPr>
        <w:t>,</w:t>
      </w:r>
    </w:p>
    <w:p w14:paraId="3E047760" w14:textId="77777777" w:rsidR="001C51B5" w:rsidRPr="00334C07" w:rsidRDefault="001C51B5" w:rsidP="001C51B5">
      <w:pPr>
        <w:pStyle w:val="Akapitzlist"/>
        <w:numPr>
          <w:ilvl w:val="0"/>
          <w:numId w:val="27"/>
        </w:numPr>
        <w:tabs>
          <w:tab w:val="left" w:pos="851"/>
        </w:tabs>
        <w:ind w:left="851" w:hanging="425"/>
        <w:jc w:val="both"/>
        <w:rPr>
          <w:rFonts w:asciiTheme="minorHAnsi" w:hAnsiTheme="minorHAnsi" w:cstheme="minorHAnsi"/>
          <w:sz w:val="21"/>
          <w:szCs w:val="21"/>
        </w:rPr>
      </w:pPr>
      <w:r w:rsidRPr="00334C07">
        <w:rPr>
          <w:rFonts w:asciiTheme="minorHAnsi" w:hAnsiTheme="minorHAnsi" w:cstheme="minorHAnsi"/>
          <w:bCs/>
          <w:sz w:val="21"/>
          <w:szCs w:val="21"/>
        </w:rPr>
        <w:t>Sprawowanie nadzoru autorskiego - wynagrodzenie przyjęte w ofercie w kwocie</w:t>
      </w:r>
      <w:r w:rsidRPr="00334C07">
        <w:rPr>
          <w:rFonts w:asciiTheme="minorHAnsi" w:hAnsiTheme="minorHAnsi" w:cstheme="minorHAnsi"/>
          <w:bCs/>
          <w:sz w:val="21"/>
          <w:szCs w:val="21"/>
          <w:lang w:val="pl-PL"/>
        </w:rPr>
        <w:t xml:space="preserve"> </w:t>
      </w:r>
      <w:r w:rsidRPr="00334C07">
        <w:rPr>
          <w:rFonts w:asciiTheme="minorHAnsi" w:hAnsiTheme="minorHAnsi" w:cstheme="minorHAnsi"/>
          <w:b/>
          <w:sz w:val="21"/>
          <w:szCs w:val="21"/>
        </w:rPr>
        <w:t>brutto:</w:t>
      </w:r>
      <w:r w:rsidRPr="00334C07">
        <w:rPr>
          <w:rFonts w:asciiTheme="minorHAnsi" w:hAnsiTheme="minorHAnsi" w:cstheme="minorHAnsi"/>
          <w:b/>
          <w:sz w:val="21"/>
          <w:szCs w:val="21"/>
          <w:lang w:val="pl-PL"/>
        </w:rPr>
        <w:t xml:space="preserve"> ___ </w:t>
      </w:r>
      <w:r w:rsidRPr="00334C07">
        <w:rPr>
          <w:rFonts w:asciiTheme="minorHAnsi" w:hAnsiTheme="minorHAnsi" w:cstheme="minorHAnsi"/>
          <w:b/>
          <w:sz w:val="21"/>
          <w:szCs w:val="21"/>
        </w:rPr>
        <w:t>zł</w:t>
      </w:r>
      <w:r w:rsidRPr="00334C07">
        <w:rPr>
          <w:rFonts w:asciiTheme="minorHAnsi" w:hAnsiTheme="minorHAnsi" w:cstheme="minorHAnsi"/>
          <w:sz w:val="21"/>
          <w:szCs w:val="21"/>
        </w:rPr>
        <w:t>, w tym</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należny podatek VAT w wysokości</w:t>
      </w:r>
      <w:r w:rsidRPr="00334C07">
        <w:rPr>
          <w:rFonts w:asciiTheme="minorHAnsi" w:hAnsiTheme="minorHAnsi" w:cstheme="minorHAnsi"/>
          <w:sz w:val="21"/>
          <w:szCs w:val="21"/>
          <w:lang w:val="pl-PL"/>
        </w:rPr>
        <w:t xml:space="preserve"> ___ </w:t>
      </w:r>
      <w:r w:rsidRPr="00334C07">
        <w:rPr>
          <w:rFonts w:asciiTheme="minorHAnsi" w:hAnsiTheme="minorHAnsi" w:cstheme="minorHAnsi"/>
          <w:sz w:val="21"/>
          <w:szCs w:val="21"/>
        </w:rPr>
        <w:t>%, tj. w kwocie</w:t>
      </w:r>
      <w:r w:rsidRPr="00334C07">
        <w:rPr>
          <w:rFonts w:asciiTheme="minorHAnsi" w:hAnsiTheme="minorHAnsi" w:cstheme="minorHAnsi"/>
          <w:sz w:val="21"/>
          <w:szCs w:val="21"/>
          <w:lang w:val="pl-PL"/>
        </w:rPr>
        <w:t xml:space="preserve">: ___ </w:t>
      </w:r>
      <w:r w:rsidRPr="00334C07">
        <w:rPr>
          <w:rFonts w:asciiTheme="minorHAnsi" w:hAnsiTheme="minorHAnsi" w:cstheme="minorHAnsi"/>
          <w:sz w:val="21"/>
          <w:szCs w:val="21"/>
        </w:rPr>
        <w:t xml:space="preserve">zł, netto: </w:t>
      </w:r>
      <w:r w:rsidRPr="00334C07">
        <w:rPr>
          <w:rFonts w:asciiTheme="minorHAnsi" w:hAnsiTheme="minorHAnsi" w:cstheme="minorHAnsi"/>
          <w:sz w:val="21"/>
          <w:szCs w:val="21"/>
          <w:lang w:val="pl-PL"/>
        </w:rPr>
        <w:t xml:space="preserve">___ </w:t>
      </w:r>
      <w:r w:rsidRPr="00334C07">
        <w:rPr>
          <w:rFonts w:asciiTheme="minorHAnsi" w:hAnsiTheme="minorHAnsi" w:cstheme="minorHAnsi"/>
          <w:sz w:val="21"/>
          <w:szCs w:val="21"/>
        </w:rPr>
        <w:t>zł</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 xml:space="preserve">        </w:t>
      </w:r>
    </w:p>
    <w:p w14:paraId="4C6460EF" w14:textId="77777777" w:rsidR="001C51B5" w:rsidRPr="00334C07" w:rsidRDefault="001C51B5" w:rsidP="001C51B5">
      <w:pPr>
        <w:numPr>
          <w:ilvl w:val="0"/>
          <w:numId w:val="10"/>
        </w:numPr>
        <w:tabs>
          <w:tab w:val="left" w:pos="426"/>
        </w:tabs>
        <w:ind w:left="426" w:hanging="426"/>
        <w:jc w:val="both"/>
        <w:rPr>
          <w:rFonts w:asciiTheme="minorHAnsi" w:hAnsiTheme="minorHAnsi" w:cstheme="minorHAnsi"/>
          <w:sz w:val="21"/>
          <w:szCs w:val="21"/>
        </w:rPr>
      </w:pPr>
      <w:r w:rsidRPr="00334C07">
        <w:rPr>
          <w:rFonts w:asciiTheme="minorHAnsi" w:hAnsiTheme="minorHAnsi" w:cstheme="minorHAnsi"/>
          <w:sz w:val="21"/>
          <w:szCs w:val="21"/>
        </w:rPr>
        <w:t>W ramach wynagrodzenia określonego w pkt 1, wykonawca wraz z przekazaną dokumentacją projektową upoważnia zamawiającego do korzystania z niej w umówionym celu, w szczególności zamawiający ma prawo do zamieszczania dokumentacji w sieci internetowej i jej powielania dla potrzeb postępowania w sprawie udzielenia zamówienia na realizację robót budowlanych.</w:t>
      </w:r>
    </w:p>
    <w:p w14:paraId="41E7A078" w14:textId="77777777" w:rsidR="001C51B5" w:rsidRPr="00334C07" w:rsidRDefault="001C51B5" w:rsidP="001C51B5">
      <w:pPr>
        <w:numPr>
          <w:ilvl w:val="0"/>
          <w:numId w:val="10"/>
        </w:numPr>
        <w:tabs>
          <w:tab w:val="left" w:pos="426"/>
        </w:tabs>
        <w:ind w:left="426" w:hanging="426"/>
        <w:jc w:val="both"/>
        <w:rPr>
          <w:rFonts w:asciiTheme="minorHAnsi" w:hAnsiTheme="minorHAnsi" w:cstheme="minorHAnsi"/>
          <w:sz w:val="21"/>
          <w:szCs w:val="21"/>
        </w:rPr>
      </w:pPr>
      <w:r w:rsidRPr="00334C07">
        <w:rPr>
          <w:rFonts w:asciiTheme="minorHAnsi" w:hAnsiTheme="minorHAnsi" w:cstheme="minorHAnsi"/>
          <w:sz w:val="21"/>
          <w:szCs w:val="21"/>
        </w:rPr>
        <w:t>W cenę wykonawca wkalkulował wszystkie koszty, które mogą wystąpić w związku z realizacją usług stanowiących przedmiot zamówienia, zgodnie z wymaganiami zamawiającego zawartymi w SWZ oraz warunkami niniejszej umowy.</w:t>
      </w:r>
    </w:p>
    <w:p w14:paraId="6E03E7CB" w14:textId="77777777" w:rsidR="001C51B5" w:rsidRPr="00334C07" w:rsidRDefault="001C51B5" w:rsidP="001C51B5">
      <w:pPr>
        <w:numPr>
          <w:ilvl w:val="0"/>
          <w:numId w:val="10"/>
        </w:numPr>
        <w:tabs>
          <w:tab w:val="left" w:pos="426"/>
        </w:tabs>
        <w:ind w:left="426" w:hanging="426"/>
        <w:jc w:val="both"/>
        <w:rPr>
          <w:rFonts w:asciiTheme="minorHAnsi" w:hAnsiTheme="minorHAnsi" w:cstheme="minorHAnsi"/>
          <w:b/>
          <w:sz w:val="21"/>
          <w:szCs w:val="21"/>
        </w:rPr>
      </w:pPr>
      <w:r w:rsidRPr="00334C07">
        <w:rPr>
          <w:rFonts w:asciiTheme="minorHAnsi" w:hAnsiTheme="minorHAnsi" w:cstheme="minorHAnsi"/>
          <w:sz w:val="21"/>
          <w:szCs w:val="21"/>
        </w:rPr>
        <w:lastRenderedPageBreak/>
        <w:t xml:space="preserve">Zamawiający wyłącza stosowanie przez wykonawcę ustrukturyzowanych faktur elektronicznych zgodnie z art. 4 ust. 3 ustawy z dnia 9 listopada 2018 roku o elektronicznym fakturowaniu w zamówieniach publicznych, koncesjach na roboty budowlane lub usługi oraz partnerstwie publiczno-prywatnym. </w:t>
      </w:r>
    </w:p>
    <w:p w14:paraId="26E04C89" w14:textId="77777777" w:rsidR="001C51B5" w:rsidRPr="00334C07" w:rsidRDefault="001C51B5" w:rsidP="001C51B5">
      <w:pPr>
        <w:numPr>
          <w:ilvl w:val="0"/>
          <w:numId w:val="10"/>
        </w:numPr>
        <w:tabs>
          <w:tab w:val="left" w:pos="426"/>
        </w:tabs>
        <w:ind w:left="426" w:hanging="426"/>
        <w:jc w:val="both"/>
        <w:rPr>
          <w:rFonts w:asciiTheme="minorHAnsi" w:hAnsiTheme="minorHAnsi" w:cstheme="minorHAnsi"/>
          <w:b/>
          <w:sz w:val="21"/>
          <w:szCs w:val="21"/>
        </w:rPr>
      </w:pPr>
      <w:r w:rsidRPr="00334C07">
        <w:rPr>
          <w:rFonts w:asciiTheme="minorHAnsi" w:hAnsiTheme="minorHAnsi" w:cstheme="minorHAnsi"/>
          <w:sz w:val="21"/>
          <w:szCs w:val="21"/>
        </w:rPr>
        <w:t xml:space="preserve">Zamawiający niniejszym składa oświadczenie, o </w:t>
      </w:r>
      <w:r w:rsidRPr="00334C07">
        <w:rPr>
          <w:rFonts w:asciiTheme="minorHAnsi" w:hAnsiTheme="minorHAnsi" w:cstheme="minorHAnsi"/>
          <w:bCs/>
          <w:sz w:val="21"/>
          <w:szCs w:val="21"/>
        </w:rPr>
        <w:t>którym mowa w art. 4c ustawy z dnia 8 marca 2013 roku o przeciwdziałaniu nadmiernym opóźnieniom w transakcjach handlowych, o posiadaniu statusu dużego przedsiębiorcy.</w:t>
      </w:r>
    </w:p>
    <w:p w14:paraId="05E4EBEE" w14:textId="77777777" w:rsidR="001C51B5" w:rsidRPr="00334C07" w:rsidRDefault="001C51B5" w:rsidP="001C51B5">
      <w:pPr>
        <w:pStyle w:val="Bezodstpw"/>
        <w:jc w:val="center"/>
        <w:rPr>
          <w:rFonts w:asciiTheme="minorHAnsi" w:hAnsiTheme="minorHAnsi" w:cstheme="minorHAnsi"/>
          <w:b/>
          <w:sz w:val="21"/>
          <w:szCs w:val="21"/>
        </w:rPr>
      </w:pPr>
    </w:p>
    <w:p w14:paraId="3A3BB9DE" w14:textId="77777777" w:rsidR="001C51B5" w:rsidRPr="00334C07" w:rsidRDefault="001C51B5" w:rsidP="001C51B5">
      <w:pPr>
        <w:pStyle w:val="Bezodstpw"/>
        <w:jc w:val="center"/>
        <w:rPr>
          <w:rFonts w:asciiTheme="minorHAnsi" w:hAnsiTheme="minorHAnsi" w:cstheme="minorHAnsi"/>
          <w:i/>
          <w:sz w:val="21"/>
          <w:szCs w:val="21"/>
        </w:rPr>
      </w:pPr>
      <w:r w:rsidRPr="00334C07">
        <w:rPr>
          <w:rFonts w:asciiTheme="minorHAnsi" w:hAnsiTheme="minorHAnsi" w:cstheme="minorHAnsi"/>
          <w:b/>
          <w:sz w:val="21"/>
          <w:szCs w:val="21"/>
        </w:rPr>
        <w:t>§ 7</w:t>
      </w:r>
    </w:p>
    <w:p w14:paraId="20563A2A" w14:textId="77777777" w:rsidR="001C51B5" w:rsidRPr="00334C07" w:rsidRDefault="001C51B5" w:rsidP="001C51B5">
      <w:pPr>
        <w:pStyle w:val="Bezodstpw"/>
        <w:rPr>
          <w:rFonts w:asciiTheme="minorHAnsi" w:hAnsiTheme="minorHAnsi" w:cstheme="minorHAnsi"/>
          <w:bCs/>
          <w:sz w:val="21"/>
          <w:szCs w:val="21"/>
        </w:rPr>
      </w:pPr>
      <w:r w:rsidRPr="00334C07">
        <w:rPr>
          <w:rFonts w:asciiTheme="minorHAnsi" w:hAnsiTheme="minorHAnsi" w:cstheme="minorHAnsi"/>
          <w:i/>
          <w:sz w:val="21"/>
          <w:szCs w:val="21"/>
        </w:rPr>
        <w:t>Zasady rozliczeń między stronami</w:t>
      </w:r>
    </w:p>
    <w:p w14:paraId="27021FCC" w14:textId="77777777" w:rsidR="001C51B5" w:rsidRPr="00334C07" w:rsidRDefault="001C51B5" w:rsidP="001C51B5">
      <w:pPr>
        <w:pStyle w:val="Tekstpodstawowywcity"/>
        <w:numPr>
          <w:ilvl w:val="0"/>
          <w:numId w:val="12"/>
        </w:numPr>
        <w:tabs>
          <w:tab w:val="clear" w:pos="3621"/>
          <w:tab w:val="left" w:pos="426"/>
          <w:tab w:val="num" w:pos="2880"/>
        </w:tabs>
        <w:ind w:left="426" w:hanging="426"/>
        <w:rPr>
          <w:rFonts w:asciiTheme="minorHAnsi" w:hAnsiTheme="minorHAnsi" w:cstheme="minorHAnsi"/>
          <w:bCs/>
          <w:sz w:val="21"/>
          <w:szCs w:val="21"/>
        </w:rPr>
      </w:pPr>
      <w:r w:rsidRPr="00334C07">
        <w:rPr>
          <w:rFonts w:asciiTheme="minorHAnsi" w:hAnsiTheme="minorHAnsi" w:cstheme="minorHAnsi"/>
          <w:bCs/>
          <w:sz w:val="21"/>
          <w:szCs w:val="21"/>
          <w:lang w:val="pl-PL"/>
        </w:rPr>
        <w:t>Strony postanawiają, że r</w:t>
      </w:r>
      <w:proofErr w:type="spellStart"/>
      <w:r w:rsidRPr="00334C07">
        <w:rPr>
          <w:rFonts w:asciiTheme="minorHAnsi" w:hAnsiTheme="minorHAnsi" w:cstheme="minorHAnsi"/>
          <w:bCs/>
          <w:sz w:val="21"/>
          <w:szCs w:val="21"/>
        </w:rPr>
        <w:t>ozliczenie</w:t>
      </w:r>
      <w:proofErr w:type="spellEnd"/>
      <w:r w:rsidRPr="00334C07">
        <w:rPr>
          <w:rFonts w:asciiTheme="minorHAnsi" w:hAnsiTheme="minorHAnsi" w:cstheme="minorHAnsi"/>
          <w:bCs/>
          <w:sz w:val="21"/>
          <w:szCs w:val="21"/>
        </w:rPr>
        <w:t xml:space="preserve"> wynagrodzenia za realizację poszczególnych elementów przedmiotu umowy następować będzie na podstawie faktur częściowych</w:t>
      </w:r>
      <w:r w:rsidRPr="00334C07">
        <w:rPr>
          <w:rFonts w:asciiTheme="minorHAnsi" w:hAnsiTheme="minorHAnsi" w:cstheme="minorHAnsi"/>
          <w:bCs/>
          <w:sz w:val="21"/>
          <w:szCs w:val="21"/>
          <w:lang w:val="pl-PL"/>
        </w:rPr>
        <w:t>, których podstawą wystawienia będzie:</w:t>
      </w:r>
    </w:p>
    <w:p w14:paraId="178A93FA" w14:textId="77777777" w:rsidR="001C51B5" w:rsidRPr="00334C07" w:rsidRDefault="001C51B5" w:rsidP="001C51B5">
      <w:pPr>
        <w:pStyle w:val="Tekstpodstawowywcity"/>
        <w:tabs>
          <w:tab w:val="left" w:pos="851"/>
        </w:tabs>
        <w:ind w:left="851" w:hanging="425"/>
        <w:rPr>
          <w:rFonts w:asciiTheme="minorHAnsi" w:hAnsiTheme="minorHAnsi" w:cstheme="minorHAnsi"/>
          <w:bCs/>
          <w:sz w:val="21"/>
          <w:szCs w:val="21"/>
        </w:rPr>
      </w:pPr>
      <w:r w:rsidRPr="00334C07">
        <w:rPr>
          <w:rFonts w:asciiTheme="minorHAnsi" w:hAnsiTheme="minorHAnsi" w:cstheme="minorHAnsi"/>
          <w:bCs/>
          <w:sz w:val="21"/>
          <w:szCs w:val="21"/>
        </w:rPr>
        <w:t>1)</w:t>
      </w:r>
      <w:r w:rsidRPr="00334C07">
        <w:rPr>
          <w:rFonts w:asciiTheme="minorHAnsi" w:hAnsiTheme="minorHAnsi" w:cstheme="minorHAnsi"/>
          <w:bCs/>
          <w:sz w:val="21"/>
          <w:szCs w:val="21"/>
        </w:rPr>
        <w:tab/>
        <w:t>Protokół zdawczo – odbiorczy dokumentacji projektowej podpisany przez przedstawicieli obu stron,</w:t>
      </w:r>
    </w:p>
    <w:p w14:paraId="3A5BA082" w14:textId="77777777" w:rsidR="001C51B5" w:rsidRPr="00334C07" w:rsidRDefault="001C51B5" w:rsidP="001C51B5">
      <w:pPr>
        <w:pStyle w:val="Tekstpodstawowywcity"/>
        <w:tabs>
          <w:tab w:val="left" w:pos="851"/>
        </w:tabs>
        <w:ind w:left="851" w:hanging="425"/>
        <w:rPr>
          <w:rFonts w:asciiTheme="minorHAnsi" w:hAnsiTheme="minorHAnsi" w:cstheme="minorHAnsi"/>
          <w:bCs/>
          <w:sz w:val="21"/>
          <w:szCs w:val="21"/>
        </w:rPr>
      </w:pPr>
      <w:r w:rsidRPr="00334C07">
        <w:rPr>
          <w:rFonts w:asciiTheme="minorHAnsi" w:hAnsiTheme="minorHAnsi" w:cstheme="minorHAnsi"/>
          <w:bCs/>
          <w:sz w:val="21"/>
          <w:szCs w:val="21"/>
        </w:rPr>
        <w:t xml:space="preserve">2) </w:t>
      </w:r>
      <w:r w:rsidRPr="00334C07">
        <w:rPr>
          <w:rFonts w:asciiTheme="minorHAnsi" w:hAnsiTheme="minorHAnsi" w:cstheme="minorHAnsi"/>
          <w:bCs/>
          <w:sz w:val="21"/>
          <w:szCs w:val="21"/>
        </w:rPr>
        <w:tab/>
        <w:t xml:space="preserve">Dostarczenie zamawiającemu </w:t>
      </w:r>
      <w:r w:rsidRPr="00334C07">
        <w:rPr>
          <w:rFonts w:asciiTheme="minorHAnsi" w:hAnsiTheme="minorHAnsi" w:cstheme="minorHAnsi"/>
          <w:bCs/>
          <w:sz w:val="21"/>
          <w:szCs w:val="21"/>
          <w:lang w:val="pl-PL"/>
        </w:rPr>
        <w:t>1 egz. projektu budowlanego ostemplowanego</w:t>
      </w:r>
      <w:r w:rsidRPr="00334C07">
        <w:rPr>
          <w:rFonts w:asciiTheme="minorHAnsi" w:hAnsiTheme="minorHAnsi" w:cstheme="minorHAnsi"/>
          <w:bCs/>
          <w:sz w:val="21"/>
          <w:szCs w:val="21"/>
        </w:rPr>
        <w:t>,</w:t>
      </w:r>
    </w:p>
    <w:p w14:paraId="68296807" w14:textId="77777777" w:rsidR="001C51B5" w:rsidRPr="00334C07" w:rsidRDefault="001C51B5" w:rsidP="001C51B5">
      <w:pPr>
        <w:pStyle w:val="Tekstpodstawowywcity"/>
        <w:tabs>
          <w:tab w:val="left" w:pos="851"/>
        </w:tabs>
        <w:ind w:left="851" w:hanging="425"/>
        <w:rPr>
          <w:rFonts w:asciiTheme="minorHAnsi" w:hAnsiTheme="minorHAnsi" w:cstheme="minorHAnsi"/>
          <w:bCs/>
          <w:sz w:val="21"/>
          <w:szCs w:val="21"/>
        </w:rPr>
      </w:pPr>
      <w:r w:rsidRPr="00334C07">
        <w:rPr>
          <w:rFonts w:asciiTheme="minorHAnsi" w:hAnsiTheme="minorHAnsi" w:cstheme="minorHAnsi"/>
          <w:bCs/>
          <w:sz w:val="21"/>
          <w:szCs w:val="21"/>
        </w:rPr>
        <w:t xml:space="preserve">3) </w:t>
      </w:r>
      <w:r w:rsidRPr="00334C07">
        <w:rPr>
          <w:rFonts w:asciiTheme="minorHAnsi" w:hAnsiTheme="minorHAnsi" w:cstheme="minorHAnsi"/>
          <w:bCs/>
          <w:sz w:val="21"/>
          <w:szCs w:val="21"/>
        </w:rPr>
        <w:tab/>
        <w:t>Dostarczenie zamawiającemu prawomocnej decyzji administracyjnej na wycinkę drzew,</w:t>
      </w:r>
    </w:p>
    <w:p w14:paraId="1788B55A" w14:textId="77777777" w:rsidR="001C51B5" w:rsidRPr="00334C07" w:rsidRDefault="001C51B5" w:rsidP="001C51B5">
      <w:pPr>
        <w:pStyle w:val="Tekstpodstawowywcity"/>
        <w:tabs>
          <w:tab w:val="left" w:pos="851"/>
        </w:tabs>
        <w:ind w:left="851" w:hanging="425"/>
        <w:rPr>
          <w:rFonts w:asciiTheme="minorHAnsi" w:hAnsiTheme="minorHAnsi" w:cstheme="minorHAnsi"/>
          <w:bCs/>
          <w:sz w:val="21"/>
          <w:szCs w:val="21"/>
          <w:lang w:val="pl-PL"/>
        </w:rPr>
      </w:pPr>
      <w:r w:rsidRPr="00334C07">
        <w:rPr>
          <w:rFonts w:asciiTheme="minorHAnsi" w:hAnsiTheme="minorHAnsi" w:cstheme="minorHAnsi"/>
          <w:bCs/>
          <w:sz w:val="21"/>
          <w:szCs w:val="21"/>
        </w:rPr>
        <w:t xml:space="preserve">4) </w:t>
      </w:r>
      <w:r w:rsidRPr="00334C07">
        <w:rPr>
          <w:rFonts w:asciiTheme="minorHAnsi" w:hAnsiTheme="minorHAnsi" w:cstheme="minorHAnsi"/>
          <w:bCs/>
          <w:sz w:val="21"/>
          <w:szCs w:val="21"/>
        </w:rPr>
        <w:tab/>
        <w:t xml:space="preserve">Karta nadzoru autorskiego na budowie potwierdzona przez inspektora nadzoru zamawiającego. </w:t>
      </w:r>
    </w:p>
    <w:p w14:paraId="72A20B3E" w14:textId="77777777" w:rsidR="001C51B5" w:rsidRPr="00334C07" w:rsidRDefault="001C51B5" w:rsidP="001C51B5">
      <w:pPr>
        <w:pStyle w:val="Tekstpodstawowywcity"/>
        <w:numPr>
          <w:ilvl w:val="0"/>
          <w:numId w:val="12"/>
        </w:numPr>
        <w:tabs>
          <w:tab w:val="clear" w:pos="3621"/>
          <w:tab w:val="left" w:pos="426"/>
          <w:tab w:val="left" w:pos="2552"/>
          <w:tab w:val="num" w:pos="2880"/>
        </w:tabs>
        <w:ind w:left="0" w:firstLine="0"/>
        <w:rPr>
          <w:rFonts w:asciiTheme="minorHAnsi" w:hAnsiTheme="minorHAnsi" w:cstheme="minorHAnsi"/>
          <w:sz w:val="21"/>
          <w:szCs w:val="21"/>
        </w:rPr>
      </w:pPr>
      <w:r w:rsidRPr="00334C07">
        <w:rPr>
          <w:rFonts w:asciiTheme="minorHAnsi" w:hAnsiTheme="minorHAnsi" w:cstheme="minorHAnsi"/>
          <w:bCs/>
          <w:sz w:val="21"/>
          <w:szCs w:val="21"/>
          <w:lang w:val="pl-PL"/>
        </w:rPr>
        <w:t xml:space="preserve">Rozliczenie </w:t>
      </w:r>
      <w:r w:rsidRPr="00334C07">
        <w:rPr>
          <w:rFonts w:asciiTheme="minorHAnsi" w:hAnsiTheme="minorHAnsi" w:cstheme="minorHAnsi"/>
          <w:bCs/>
          <w:sz w:val="21"/>
          <w:szCs w:val="21"/>
        </w:rPr>
        <w:t>wynagrodzenia fakturami częściowymi nastąpi na podstawie:</w:t>
      </w:r>
    </w:p>
    <w:p w14:paraId="4D9649A6" w14:textId="77777777" w:rsidR="001C51B5" w:rsidRPr="00334C07" w:rsidRDefault="001C51B5" w:rsidP="001C51B5">
      <w:pPr>
        <w:pStyle w:val="Bezodstpw"/>
        <w:numPr>
          <w:ilvl w:val="1"/>
          <w:numId w:val="12"/>
        </w:numPr>
        <w:tabs>
          <w:tab w:val="clear" w:pos="2181"/>
          <w:tab w:val="left" w:pos="851"/>
          <w:tab w:val="num" w:pos="1440"/>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Dostarczonej zamawiającemu dokumentacji projektowej,</w:t>
      </w:r>
      <w:r w:rsidRPr="00334C07">
        <w:rPr>
          <w:rFonts w:asciiTheme="minorHAnsi" w:hAnsiTheme="minorHAnsi" w:cstheme="minorHAnsi"/>
          <w:bCs/>
          <w:sz w:val="21"/>
          <w:szCs w:val="21"/>
        </w:rPr>
        <w:t xml:space="preserve"> o której mowa w § 1 pkt 4 umowy</w:t>
      </w:r>
      <w:r w:rsidRPr="00334C07">
        <w:rPr>
          <w:rFonts w:asciiTheme="minorHAnsi" w:hAnsiTheme="minorHAnsi" w:cstheme="minorHAnsi"/>
          <w:sz w:val="21"/>
          <w:szCs w:val="21"/>
        </w:rPr>
        <w:t xml:space="preserve"> – I transza </w:t>
      </w:r>
      <w:r w:rsidRPr="00334C07">
        <w:rPr>
          <w:rFonts w:asciiTheme="minorHAnsi" w:hAnsiTheme="minorHAnsi" w:cstheme="minorHAnsi"/>
          <w:sz w:val="21"/>
          <w:szCs w:val="21"/>
        </w:rPr>
        <w:br/>
        <w:t>w wysokości 70% wynagrodzenia określonego w § 6 pkt 2.1.,</w:t>
      </w:r>
    </w:p>
    <w:p w14:paraId="19945686" w14:textId="77777777" w:rsidR="001C51B5" w:rsidRPr="00334C07" w:rsidRDefault="001C51B5" w:rsidP="001C51B5">
      <w:pPr>
        <w:pStyle w:val="Bezodstpw"/>
        <w:numPr>
          <w:ilvl w:val="1"/>
          <w:numId w:val="12"/>
        </w:numPr>
        <w:tabs>
          <w:tab w:val="clear" w:pos="2181"/>
          <w:tab w:val="left" w:pos="851"/>
          <w:tab w:val="num" w:pos="1440"/>
        </w:tabs>
        <w:suppressAutoHyphens/>
        <w:ind w:left="851" w:hanging="425"/>
        <w:jc w:val="both"/>
        <w:rPr>
          <w:rFonts w:asciiTheme="minorHAnsi" w:hAnsiTheme="minorHAnsi" w:cstheme="minorHAnsi"/>
          <w:bCs/>
          <w:sz w:val="21"/>
          <w:szCs w:val="21"/>
        </w:rPr>
      </w:pPr>
      <w:r w:rsidRPr="00334C07">
        <w:rPr>
          <w:rFonts w:asciiTheme="minorHAnsi" w:hAnsiTheme="minorHAnsi" w:cstheme="minorHAnsi"/>
          <w:sz w:val="21"/>
          <w:szCs w:val="21"/>
        </w:rPr>
        <w:t xml:space="preserve">Dostarczonego zamawiającemu </w:t>
      </w:r>
      <w:r w:rsidRPr="00334C07">
        <w:rPr>
          <w:rFonts w:asciiTheme="minorHAnsi" w:hAnsiTheme="minorHAnsi" w:cstheme="minorHAnsi"/>
          <w:bCs/>
          <w:sz w:val="21"/>
          <w:szCs w:val="21"/>
        </w:rPr>
        <w:t>1 egz. projektu budowlanego ostemplowanego oraz prawomocnej decyzji administracyjnej na wycinkę drzew - II transza w wysokości 30% wynagrodzenia określonego w § 6 pkt 2.1.,</w:t>
      </w:r>
    </w:p>
    <w:p w14:paraId="6AC817C3" w14:textId="77777777" w:rsidR="001C51B5" w:rsidRPr="00334C07" w:rsidRDefault="001C51B5" w:rsidP="001C51B5">
      <w:pPr>
        <w:pStyle w:val="Bezodstpw"/>
        <w:numPr>
          <w:ilvl w:val="1"/>
          <w:numId w:val="12"/>
        </w:numPr>
        <w:tabs>
          <w:tab w:val="clear" w:pos="2181"/>
          <w:tab w:val="left" w:pos="851"/>
          <w:tab w:val="num" w:pos="1440"/>
        </w:tabs>
        <w:suppressAutoHyphens/>
        <w:ind w:left="851" w:hanging="425"/>
        <w:jc w:val="both"/>
        <w:rPr>
          <w:rFonts w:asciiTheme="minorHAnsi" w:hAnsiTheme="minorHAnsi" w:cstheme="minorHAnsi"/>
          <w:bCs/>
          <w:sz w:val="21"/>
          <w:szCs w:val="21"/>
        </w:rPr>
      </w:pPr>
      <w:r w:rsidRPr="00334C07">
        <w:rPr>
          <w:rFonts w:asciiTheme="minorHAnsi" w:hAnsiTheme="minorHAnsi" w:cstheme="minorHAnsi"/>
          <w:bCs/>
          <w:sz w:val="21"/>
          <w:szCs w:val="21"/>
        </w:rPr>
        <w:t xml:space="preserve">Dostarczonej zamawiającemu karty nadzoru autorskiego potwierdzonej przez inspektora nadzoru zamawiającego, </w:t>
      </w:r>
      <w:r w:rsidRPr="00334C07">
        <w:rPr>
          <w:rFonts w:asciiTheme="minorHAnsi" w:hAnsiTheme="minorHAnsi" w:cstheme="minorHAnsi"/>
          <w:sz w:val="21"/>
          <w:szCs w:val="21"/>
        </w:rPr>
        <w:t xml:space="preserve">po podpisaniu </w:t>
      </w:r>
      <w:r w:rsidRPr="00334C07">
        <w:rPr>
          <w:rFonts w:asciiTheme="minorHAnsi" w:hAnsiTheme="minorHAnsi" w:cstheme="minorHAnsi"/>
          <w:bCs/>
          <w:sz w:val="21"/>
          <w:szCs w:val="21"/>
        </w:rPr>
        <w:t xml:space="preserve">protokołu odbioru końcowego robót budowlanych realizowanych w oparciu </w:t>
      </w:r>
      <w:r w:rsidRPr="00334C07">
        <w:rPr>
          <w:rFonts w:asciiTheme="minorHAnsi" w:hAnsiTheme="minorHAnsi" w:cstheme="minorHAnsi"/>
          <w:bCs/>
          <w:sz w:val="21"/>
          <w:szCs w:val="21"/>
        </w:rPr>
        <w:br/>
        <w:t>o dokumentację projektową</w:t>
      </w:r>
      <w:r w:rsidRPr="00334C07">
        <w:rPr>
          <w:rFonts w:asciiTheme="minorHAnsi" w:hAnsiTheme="minorHAnsi" w:cstheme="minorHAnsi"/>
          <w:sz w:val="21"/>
          <w:szCs w:val="21"/>
        </w:rPr>
        <w:t xml:space="preserve"> </w:t>
      </w:r>
      <w:r w:rsidRPr="00334C07">
        <w:rPr>
          <w:rFonts w:asciiTheme="minorHAnsi" w:hAnsiTheme="minorHAnsi" w:cstheme="minorHAnsi"/>
          <w:bCs/>
          <w:sz w:val="21"/>
          <w:szCs w:val="21"/>
        </w:rPr>
        <w:t>- jednorazowa wypłata wynagrodzenia</w:t>
      </w:r>
      <w:r w:rsidRPr="00334C07">
        <w:rPr>
          <w:rFonts w:asciiTheme="minorHAnsi" w:hAnsiTheme="minorHAnsi" w:cstheme="minorHAnsi"/>
          <w:sz w:val="21"/>
          <w:szCs w:val="21"/>
        </w:rPr>
        <w:t xml:space="preserve"> określonego w § 6 pkt 2.2</w:t>
      </w:r>
      <w:r w:rsidRPr="00334C07">
        <w:rPr>
          <w:rFonts w:asciiTheme="minorHAnsi" w:hAnsiTheme="minorHAnsi" w:cstheme="minorHAnsi"/>
          <w:bCs/>
          <w:sz w:val="21"/>
          <w:szCs w:val="21"/>
        </w:rPr>
        <w:t>.</w:t>
      </w:r>
    </w:p>
    <w:p w14:paraId="19447FD0" w14:textId="58355D1A" w:rsidR="001C51B5" w:rsidRPr="00334C07" w:rsidRDefault="001C51B5" w:rsidP="001C51B5">
      <w:pPr>
        <w:pStyle w:val="Tekstpodstawowywcity"/>
        <w:numPr>
          <w:ilvl w:val="0"/>
          <w:numId w:val="12"/>
        </w:numPr>
        <w:tabs>
          <w:tab w:val="clear" w:pos="3621"/>
          <w:tab w:val="left" w:pos="426"/>
          <w:tab w:val="num" w:pos="2880"/>
        </w:tabs>
        <w:ind w:left="426" w:hanging="426"/>
        <w:rPr>
          <w:rFonts w:asciiTheme="minorHAnsi" w:hAnsiTheme="minorHAnsi" w:cstheme="minorHAnsi"/>
          <w:bCs/>
          <w:sz w:val="21"/>
          <w:szCs w:val="21"/>
        </w:rPr>
      </w:pPr>
      <w:r w:rsidRPr="00334C07">
        <w:rPr>
          <w:rFonts w:asciiTheme="minorHAnsi" w:hAnsiTheme="minorHAnsi" w:cstheme="minorHAnsi"/>
          <w:bCs/>
          <w:sz w:val="21"/>
          <w:szCs w:val="21"/>
        </w:rPr>
        <w:t>Do faktury za opracowanie dokumentacji projektowej wykonawca dołączy zestawienie</w:t>
      </w:r>
      <w:r w:rsidRPr="00334C07">
        <w:rPr>
          <w:rFonts w:asciiTheme="minorHAnsi" w:hAnsiTheme="minorHAnsi" w:cstheme="minorHAnsi"/>
          <w:bCs/>
          <w:sz w:val="21"/>
          <w:szCs w:val="21"/>
          <w:lang w:val="pl-PL"/>
        </w:rPr>
        <w:t>,</w:t>
      </w:r>
      <w:r w:rsidRPr="00334C07">
        <w:rPr>
          <w:rFonts w:asciiTheme="minorHAnsi" w:hAnsiTheme="minorHAnsi" w:cstheme="minorHAnsi"/>
          <w:bCs/>
          <w:sz w:val="21"/>
          <w:szCs w:val="21"/>
        </w:rPr>
        <w:t xml:space="preserve"> w którym </w:t>
      </w:r>
      <w:r w:rsidRPr="00334C07">
        <w:rPr>
          <w:rFonts w:asciiTheme="minorHAnsi" w:hAnsiTheme="minorHAnsi" w:cstheme="minorHAnsi"/>
          <w:bCs/>
          <w:sz w:val="21"/>
          <w:szCs w:val="21"/>
          <w:lang w:val="pl-PL"/>
        </w:rPr>
        <w:t>wyszczególni</w:t>
      </w:r>
      <w:r w:rsidRPr="00334C07">
        <w:rPr>
          <w:rFonts w:asciiTheme="minorHAnsi" w:hAnsiTheme="minorHAnsi" w:cstheme="minorHAnsi"/>
          <w:bCs/>
          <w:sz w:val="21"/>
          <w:szCs w:val="21"/>
        </w:rPr>
        <w:t xml:space="preserve"> wynagrodzenie za opracowanie dokumentacji na </w:t>
      </w:r>
      <w:r w:rsidRPr="00334C07">
        <w:rPr>
          <w:rFonts w:asciiTheme="minorHAnsi" w:hAnsiTheme="minorHAnsi" w:cstheme="minorHAnsi"/>
          <w:bCs/>
          <w:sz w:val="21"/>
          <w:szCs w:val="21"/>
          <w:lang w:val="pl-PL"/>
        </w:rPr>
        <w:t xml:space="preserve">przebudowę sieci wodociągowej oraz wynagrodzenie związane </w:t>
      </w:r>
      <w:r w:rsidR="00607A9D">
        <w:rPr>
          <w:rFonts w:asciiTheme="minorHAnsi" w:hAnsiTheme="minorHAnsi" w:cstheme="minorHAnsi"/>
          <w:bCs/>
          <w:sz w:val="21"/>
          <w:szCs w:val="21"/>
          <w:lang w:val="pl-PL"/>
        </w:rPr>
        <w:br/>
      </w:r>
      <w:r w:rsidRPr="00334C07">
        <w:rPr>
          <w:rFonts w:asciiTheme="minorHAnsi" w:hAnsiTheme="minorHAnsi" w:cstheme="minorHAnsi"/>
          <w:bCs/>
          <w:sz w:val="21"/>
          <w:szCs w:val="21"/>
          <w:lang w:val="pl-PL"/>
        </w:rPr>
        <w:t xml:space="preserve">z przebudową drogi / odtworzeniem nawierzchni. </w:t>
      </w:r>
    </w:p>
    <w:p w14:paraId="73E81EA8" w14:textId="77777777" w:rsidR="001C51B5" w:rsidRPr="00334C07" w:rsidRDefault="001C51B5" w:rsidP="001C51B5">
      <w:pPr>
        <w:pStyle w:val="Tekstpodstawowywcity"/>
        <w:numPr>
          <w:ilvl w:val="0"/>
          <w:numId w:val="12"/>
        </w:numPr>
        <w:tabs>
          <w:tab w:val="clear" w:pos="3621"/>
          <w:tab w:val="left" w:pos="426"/>
          <w:tab w:val="num" w:pos="2880"/>
        </w:tabs>
        <w:ind w:left="426" w:hanging="426"/>
        <w:rPr>
          <w:rFonts w:asciiTheme="minorHAnsi" w:hAnsiTheme="minorHAnsi" w:cstheme="minorHAnsi"/>
          <w:sz w:val="21"/>
          <w:szCs w:val="21"/>
          <w:lang w:val="pl-PL"/>
        </w:rPr>
      </w:pPr>
      <w:r w:rsidRPr="00334C07">
        <w:rPr>
          <w:rFonts w:asciiTheme="minorHAnsi" w:hAnsiTheme="minorHAnsi" w:cstheme="minorHAnsi"/>
          <w:bCs/>
          <w:sz w:val="21"/>
          <w:szCs w:val="21"/>
        </w:rPr>
        <w:t xml:space="preserve">Należność </w:t>
      </w:r>
      <w:r w:rsidRPr="00334C07">
        <w:rPr>
          <w:rFonts w:asciiTheme="minorHAnsi" w:hAnsiTheme="minorHAnsi" w:cstheme="minorHAnsi"/>
          <w:sz w:val="21"/>
          <w:szCs w:val="21"/>
        </w:rPr>
        <w:t xml:space="preserve">płatna będzie przelewem bankowym w terminie 30 dni od daty otrzymania przez </w:t>
      </w:r>
      <w:r w:rsidRPr="00334C07">
        <w:rPr>
          <w:rFonts w:asciiTheme="minorHAnsi" w:hAnsiTheme="minorHAnsi" w:cstheme="minorHAnsi"/>
          <w:sz w:val="21"/>
          <w:szCs w:val="21"/>
          <w:lang w:val="pl-PL"/>
        </w:rPr>
        <w:t>zamawiającego</w:t>
      </w:r>
      <w:r w:rsidRPr="00334C07">
        <w:rPr>
          <w:rFonts w:asciiTheme="minorHAnsi" w:hAnsiTheme="minorHAnsi" w:cstheme="minorHAnsi"/>
          <w:sz w:val="21"/>
          <w:szCs w:val="21"/>
        </w:rPr>
        <w:t xml:space="preserve"> faktury prawidłowo wystawionej przez </w:t>
      </w:r>
      <w:r w:rsidRPr="00334C07">
        <w:rPr>
          <w:rFonts w:asciiTheme="minorHAnsi" w:hAnsiTheme="minorHAnsi" w:cstheme="minorHAnsi"/>
          <w:sz w:val="21"/>
          <w:szCs w:val="21"/>
          <w:lang w:val="pl-PL"/>
        </w:rPr>
        <w:t>wykonawcę</w:t>
      </w:r>
      <w:r w:rsidRPr="00334C07">
        <w:rPr>
          <w:rFonts w:asciiTheme="minorHAnsi" w:hAnsiTheme="minorHAnsi" w:cstheme="minorHAnsi"/>
          <w:sz w:val="21"/>
          <w:szCs w:val="21"/>
        </w:rPr>
        <w:t xml:space="preserve">, na rachunek bankowy wskazany na fakturze, przy czym </w:t>
      </w:r>
      <w:r w:rsidRPr="00334C07">
        <w:rPr>
          <w:rFonts w:asciiTheme="minorHAnsi" w:hAnsiTheme="minorHAnsi" w:cstheme="minorHAnsi"/>
          <w:sz w:val="21"/>
          <w:szCs w:val="21"/>
          <w:lang w:val="pl-PL"/>
        </w:rPr>
        <w:t>wykonawca</w:t>
      </w:r>
      <w:r w:rsidRPr="00334C07">
        <w:rPr>
          <w:rFonts w:asciiTheme="minorHAnsi" w:hAnsiTheme="minorHAnsi" w:cstheme="minorHAnsi"/>
          <w:sz w:val="21"/>
          <w:szCs w:val="21"/>
        </w:rPr>
        <w:t xml:space="preserve"> będący czynnym podatnikiem podatku VAT obowiązany jest podać rachunek bankowy,</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który określony został w wykazie podmiotów, o którym mowa w art. 96b ustawy o podatku od towarów</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i usług</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 xml:space="preserve">z dnia 11 marca 2004 </w:t>
      </w:r>
      <w:r w:rsidRPr="00334C07">
        <w:rPr>
          <w:rFonts w:asciiTheme="minorHAnsi" w:hAnsiTheme="minorHAnsi" w:cstheme="minorHAnsi"/>
          <w:sz w:val="21"/>
          <w:szCs w:val="21"/>
          <w:lang w:val="pl-PL"/>
        </w:rPr>
        <w:t>roku; za datę dokonania płatności uznaje się datę obciążenia rachunku bankowego zamawiającego.</w:t>
      </w:r>
    </w:p>
    <w:p w14:paraId="2AED19E7" w14:textId="77777777" w:rsidR="001C51B5" w:rsidRPr="00334C07" w:rsidRDefault="001C51B5" w:rsidP="001C51B5">
      <w:pPr>
        <w:pStyle w:val="Tekstpodstawowywcity"/>
        <w:numPr>
          <w:ilvl w:val="0"/>
          <w:numId w:val="12"/>
        </w:numPr>
        <w:tabs>
          <w:tab w:val="clear" w:pos="3621"/>
          <w:tab w:val="left" w:pos="426"/>
          <w:tab w:val="num" w:pos="2880"/>
        </w:tabs>
        <w:ind w:left="426" w:hanging="426"/>
        <w:rPr>
          <w:rFonts w:asciiTheme="minorHAnsi" w:hAnsiTheme="minorHAnsi" w:cstheme="minorHAnsi"/>
          <w:bCs/>
          <w:sz w:val="21"/>
          <w:szCs w:val="21"/>
        </w:rPr>
      </w:pPr>
      <w:r w:rsidRPr="00334C07">
        <w:rPr>
          <w:rFonts w:asciiTheme="minorHAnsi" w:hAnsiTheme="minorHAnsi" w:cstheme="minorHAnsi"/>
          <w:bCs/>
          <w:sz w:val="21"/>
          <w:szCs w:val="21"/>
          <w:lang w:val="pl-PL"/>
        </w:rPr>
        <w:t xml:space="preserve">Wykonawca </w:t>
      </w:r>
      <w:r w:rsidRPr="00334C07">
        <w:rPr>
          <w:rFonts w:asciiTheme="minorHAnsi" w:hAnsiTheme="minorHAnsi" w:cstheme="minorHAnsi"/>
          <w:iCs/>
          <w:sz w:val="21"/>
          <w:szCs w:val="21"/>
          <w:lang w:eastAsia="pl-PL"/>
        </w:rPr>
        <w:t>wyraża zgodę na potrącenie ewentualnych kar umownych z faktury obejmującej wynagrodzenie wykonawcy</w:t>
      </w:r>
      <w:r w:rsidRPr="00334C07">
        <w:rPr>
          <w:rFonts w:asciiTheme="minorHAnsi" w:hAnsiTheme="minorHAnsi" w:cstheme="minorHAnsi"/>
          <w:iCs/>
          <w:sz w:val="21"/>
          <w:szCs w:val="21"/>
          <w:lang w:val="pl-PL" w:eastAsia="pl-PL"/>
        </w:rPr>
        <w:t>.</w:t>
      </w:r>
    </w:p>
    <w:p w14:paraId="65078AF5" w14:textId="77777777" w:rsidR="001C51B5" w:rsidRPr="00334C07" w:rsidRDefault="001C51B5" w:rsidP="001C51B5">
      <w:pPr>
        <w:pStyle w:val="Tekstpodstawowywcity"/>
        <w:numPr>
          <w:ilvl w:val="0"/>
          <w:numId w:val="12"/>
        </w:numPr>
        <w:tabs>
          <w:tab w:val="clear" w:pos="3621"/>
          <w:tab w:val="left" w:pos="426"/>
          <w:tab w:val="num" w:pos="2880"/>
        </w:tabs>
        <w:ind w:left="426" w:hanging="426"/>
        <w:rPr>
          <w:rFonts w:asciiTheme="minorHAnsi" w:hAnsiTheme="minorHAnsi" w:cstheme="minorHAnsi"/>
          <w:bCs/>
          <w:sz w:val="21"/>
          <w:szCs w:val="21"/>
        </w:rPr>
      </w:pPr>
      <w:r w:rsidRPr="00334C07">
        <w:rPr>
          <w:rFonts w:asciiTheme="minorHAnsi" w:hAnsiTheme="minorHAnsi" w:cstheme="minorHAnsi"/>
          <w:bCs/>
          <w:sz w:val="21"/>
          <w:szCs w:val="21"/>
        </w:rPr>
        <w:t>W razie zmian w przepisach dotyczących stawki podatku VAT, strony dopuszczają możliwość zmiany cen brutto.</w:t>
      </w:r>
    </w:p>
    <w:p w14:paraId="6D6AC340" w14:textId="77777777" w:rsidR="001C51B5" w:rsidRPr="00334C07" w:rsidRDefault="001C51B5" w:rsidP="001C51B5">
      <w:pPr>
        <w:pStyle w:val="Tekstpodstawowywcity"/>
        <w:numPr>
          <w:ilvl w:val="0"/>
          <w:numId w:val="12"/>
        </w:numPr>
        <w:tabs>
          <w:tab w:val="clear" w:pos="3621"/>
          <w:tab w:val="left" w:pos="426"/>
          <w:tab w:val="num" w:pos="2880"/>
        </w:tabs>
        <w:ind w:left="425" w:hanging="425"/>
        <w:rPr>
          <w:rFonts w:asciiTheme="minorHAnsi" w:hAnsiTheme="minorHAnsi" w:cstheme="minorHAnsi"/>
          <w:bCs/>
          <w:sz w:val="21"/>
          <w:szCs w:val="21"/>
        </w:rPr>
      </w:pPr>
      <w:r w:rsidRPr="00334C07">
        <w:rPr>
          <w:rFonts w:asciiTheme="minorHAnsi" w:hAnsiTheme="minorHAnsi" w:cstheme="minorHAnsi"/>
          <w:bCs/>
          <w:sz w:val="21"/>
          <w:szCs w:val="21"/>
        </w:rPr>
        <w:t xml:space="preserve">Faktura </w:t>
      </w:r>
      <w:r w:rsidRPr="00334C07">
        <w:rPr>
          <w:rFonts w:asciiTheme="minorHAnsi" w:hAnsiTheme="minorHAnsi" w:cstheme="minorHAnsi"/>
          <w:iCs/>
          <w:sz w:val="21"/>
          <w:szCs w:val="21"/>
          <w:lang w:eastAsia="pl-PL"/>
        </w:rPr>
        <w:t>wystawiona przez wykonawcę może obejmować jedynie usługę wynikającą z realizacji niniejszej umowy</w:t>
      </w:r>
      <w:r w:rsidRPr="00334C07">
        <w:rPr>
          <w:rFonts w:asciiTheme="minorHAnsi" w:hAnsiTheme="minorHAnsi" w:cstheme="minorHAnsi"/>
          <w:bCs/>
          <w:sz w:val="21"/>
          <w:szCs w:val="21"/>
        </w:rPr>
        <w:t>.</w:t>
      </w:r>
    </w:p>
    <w:p w14:paraId="15FCFABB" w14:textId="3AFC7EB9" w:rsidR="001C51B5" w:rsidRPr="00334C07" w:rsidRDefault="001C51B5" w:rsidP="001C51B5">
      <w:pPr>
        <w:pStyle w:val="Tekstpodstawowywcity"/>
        <w:numPr>
          <w:ilvl w:val="0"/>
          <w:numId w:val="12"/>
        </w:numPr>
        <w:tabs>
          <w:tab w:val="clear" w:pos="3621"/>
          <w:tab w:val="left" w:pos="426"/>
          <w:tab w:val="num" w:pos="2880"/>
        </w:tabs>
        <w:ind w:left="425" w:hanging="425"/>
        <w:rPr>
          <w:rFonts w:asciiTheme="minorHAnsi" w:hAnsiTheme="minorHAnsi" w:cstheme="minorHAnsi"/>
          <w:bCs/>
          <w:sz w:val="21"/>
          <w:szCs w:val="21"/>
        </w:rPr>
      </w:pPr>
      <w:r w:rsidRPr="00334C07">
        <w:rPr>
          <w:rFonts w:asciiTheme="minorHAnsi" w:hAnsiTheme="minorHAnsi" w:cstheme="minorHAnsi"/>
          <w:bCs/>
          <w:sz w:val="21"/>
          <w:szCs w:val="21"/>
        </w:rPr>
        <w:t>Zamawiający nie dopuszcza rozliczeń w walucie obcej.</w:t>
      </w:r>
    </w:p>
    <w:p w14:paraId="33D15DD2" w14:textId="77777777" w:rsidR="001C51B5" w:rsidRPr="00334C07" w:rsidRDefault="001C51B5" w:rsidP="001C51B5">
      <w:pPr>
        <w:pStyle w:val="Bezodstpw"/>
        <w:jc w:val="center"/>
        <w:rPr>
          <w:rFonts w:asciiTheme="minorHAnsi" w:hAnsiTheme="minorHAnsi" w:cstheme="minorHAnsi"/>
          <w:i/>
          <w:sz w:val="21"/>
          <w:szCs w:val="21"/>
        </w:rPr>
      </w:pPr>
      <w:r w:rsidRPr="00334C07">
        <w:rPr>
          <w:rFonts w:asciiTheme="minorHAnsi" w:hAnsiTheme="minorHAnsi" w:cstheme="minorHAnsi"/>
          <w:b/>
          <w:sz w:val="21"/>
          <w:szCs w:val="21"/>
        </w:rPr>
        <w:br/>
        <w:t>§ 8</w:t>
      </w:r>
    </w:p>
    <w:p w14:paraId="0209069A" w14:textId="77777777" w:rsidR="001C51B5" w:rsidRPr="00334C07" w:rsidRDefault="001C51B5" w:rsidP="001C51B5">
      <w:pPr>
        <w:pStyle w:val="Bezodstpw"/>
        <w:rPr>
          <w:rFonts w:asciiTheme="minorHAnsi" w:hAnsiTheme="minorHAnsi" w:cstheme="minorHAnsi"/>
          <w:sz w:val="21"/>
          <w:szCs w:val="21"/>
        </w:rPr>
      </w:pPr>
      <w:r w:rsidRPr="00334C07">
        <w:rPr>
          <w:rFonts w:asciiTheme="minorHAnsi" w:hAnsiTheme="minorHAnsi" w:cstheme="minorHAnsi"/>
          <w:i/>
          <w:sz w:val="21"/>
          <w:szCs w:val="21"/>
        </w:rPr>
        <w:t>Przelew wierzytelności</w:t>
      </w:r>
    </w:p>
    <w:p w14:paraId="2F4EF619" w14:textId="77777777" w:rsidR="001C51B5" w:rsidRPr="00334C07" w:rsidRDefault="001C51B5" w:rsidP="001C51B5">
      <w:pPr>
        <w:pStyle w:val="Bezodstpw"/>
        <w:jc w:val="both"/>
        <w:rPr>
          <w:rFonts w:asciiTheme="minorHAnsi" w:hAnsiTheme="minorHAnsi" w:cstheme="minorHAnsi"/>
          <w:b/>
          <w:sz w:val="21"/>
          <w:szCs w:val="21"/>
        </w:rPr>
      </w:pPr>
      <w:r w:rsidRPr="00334C07">
        <w:rPr>
          <w:rFonts w:asciiTheme="minorHAnsi" w:hAnsiTheme="minorHAnsi" w:cstheme="minorHAnsi"/>
          <w:sz w:val="21"/>
          <w:szCs w:val="21"/>
        </w:rPr>
        <w:t>Wykonawca nie może dokonać przelewu wierzytelności przysługujących z tytułu niniejszej umowy na rzecz osoby trzeciej bez uzyskania uprzedniej, pisemnej zgody zamawiającego.</w:t>
      </w:r>
    </w:p>
    <w:p w14:paraId="0343E0C0" w14:textId="77777777" w:rsidR="001C51B5" w:rsidRPr="00334C07" w:rsidRDefault="001C51B5" w:rsidP="001C51B5">
      <w:pPr>
        <w:pStyle w:val="Bezodstpw"/>
        <w:jc w:val="center"/>
        <w:rPr>
          <w:rFonts w:asciiTheme="minorHAnsi" w:hAnsiTheme="minorHAnsi" w:cstheme="minorHAnsi"/>
          <w:b/>
          <w:sz w:val="21"/>
          <w:szCs w:val="21"/>
        </w:rPr>
      </w:pPr>
    </w:p>
    <w:p w14:paraId="5E11CAB0" w14:textId="77777777" w:rsidR="001C51B5" w:rsidRPr="00334C07" w:rsidRDefault="001C51B5" w:rsidP="001C51B5">
      <w:pPr>
        <w:pStyle w:val="Bezodstpw"/>
        <w:jc w:val="center"/>
        <w:rPr>
          <w:rFonts w:asciiTheme="minorHAnsi" w:hAnsiTheme="minorHAnsi" w:cstheme="minorHAnsi"/>
          <w:i/>
          <w:sz w:val="21"/>
          <w:szCs w:val="21"/>
        </w:rPr>
      </w:pPr>
      <w:r w:rsidRPr="00334C07">
        <w:rPr>
          <w:rFonts w:asciiTheme="minorHAnsi" w:hAnsiTheme="minorHAnsi" w:cstheme="minorHAnsi"/>
          <w:b/>
          <w:sz w:val="21"/>
          <w:szCs w:val="21"/>
        </w:rPr>
        <w:t>§ 9</w:t>
      </w:r>
    </w:p>
    <w:p w14:paraId="6B99B0D5" w14:textId="77777777" w:rsidR="001C51B5" w:rsidRPr="00334C07" w:rsidRDefault="001C51B5" w:rsidP="001C51B5">
      <w:pPr>
        <w:pStyle w:val="Bezodstpw"/>
        <w:rPr>
          <w:rFonts w:asciiTheme="minorHAnsi" w:hAnsiTheme="minorHAnsi" w:cstheme="minorHAnsi"/>
          <w:sz w:val="21"/>
          <w:szCs w:val="21"/>
        </w:rPr>
      </w:pPr>
      <w:r w:rsidRPr="00334C07">
        <w:rPr>
          <w:rFonts w:asciiTheme="minorHAnsi" w:hAnsiTheme="minorHAnsi" w:cstheme="minorHAnsi"/>
          <w:i/>
          <w:sz w:val="21"/>
          <w:szCs w:val="21"/>
        </w:rPr>
        <w:t xml:space="preserve">Wyjaśnienia i uzgodnienia dotyczące przedmiotu umowy  </w:t>
      </w:r>
    </w:p>
    <w:p w14:paraId="0221C5A2" w14:textId="77777777" w:rsidR="001C51B5" w:rsidRPr="00334C07" w:rsidRDefault="001C51B5" w:rsidP="001C51B5">
      <w:pPr>
        <w:pStyle w:val="Tekstpodstawowywcity"/>
        <w:numPr>
          <w:ilvl w:val="0"/>
          <w:numId w:val="35"/>
        </w:numPr>
        <w:tabs>
          <w:tab w:val="left" w:pos="426"/>
        </w:tabs>
        <w:ind w:left="425" w:hanging="425"/>
        <w:rPr>
          <w:rFonts w:asciiTheme="minorHAnsi" w:hAnsiTheme="minorHAnsi" w:cstheme="minorHAnsi"/>
          <w:sz w:val="21"/>
          <w:szCs w:val="21"/>
        </w:rPr>
      </w:pPr>
      <w:r w:rsidRPr="00334C07">
        <w:rPr>
          <w:rFonts w:asciiTheme="minorHAnsi" w:hAnsiTheme="minorHAnsi" w:cstheme="minorHAnsi"/>
          <w:sz w:val="21"/>
          <w:szCs w:val="21"/>
        </w:rPr>
        <w:t>Strony zobowiązują się wzajemnie powiadamiać na piśmi</w:t>
      </w:r>
      <w:r w:rsidRPr="00334C07">
        <w:rPr>
          <w:rFonts w:asciiTheme="minorHAnsi" w:hAnsiTheme="minorHAnsi" w:cstheme="minorHAnsi"/>
          <w:sz w:val="21"/>
          <w:szCs w:val="21"/>
          <w:lang w:val="pl-PL"/>
        </w:rPr>
        <w:t xml:space="preserve">e </w:t>
      </w:r>
      <w:r w:rsidRPr="00334C07">
        <w:rPr>
          <w:rFonts w:asciiTheme="minorHAnsi" w:hAnsiTheme="minorHAnsi" w:cstheme="minorHAnsi"/>
          <w:sz w:val="21"/>
          <w:szCs w:val="21"/>
        </w:rPr>
        <w:t xml:space="preserve">o zaistniałych przeszkodach w wypełnianiu zobowiązań umownych podczas wykonywania prac projektowych, jak również w trakcie realizacji inwestycji. </w:t>
      </w:r>
    </w:p>
    <w:p w14:paraId="64A77AD7" w14:textId="77777777" w:rsidR="001C51B5" w:rsidRPr="00334C07" w:rsidRDefault="001C51B5" w:rsidP="001C51B5">
      <w:pPr>
        <w:pStyle w:val="Tekstpodstawowywcity"/>
        <w:numPr>
          <w:ilvl w:val="0"/>
          <w:numId w:val="35"/>
        </w:numPr>
        <w:tabs>
          <w:tab w:val="left" w:pos="426"/>
        </w:tabs>
        <w:ind w:left="426" w:hanging="426"/>
        <w:rPr>
          <w:rFonts w:asciiTheme="minorHAnsi" w:hAnsiTheme="minorHAnsi" w:cstheme="minorHAnsi"/>
          <w:sz w:val="21"/>
          <w:szCs w:val="21"/>
        </w:rPr>
      </w:pPr>
      <w:r w:rsidRPr="00334C07">
        <w:rPr>
          <w:rFonts w:asciiTheme="minorHAnsi" w:hAnsiTheme="minorHAnsi" w:cstheme="minorHAnsi"/>
          <w:sz w:val="21"/>
          <w:szCs w:val="21"/>
        </w:rPr>
        <w:t xml:space="preserve">Zamawiający zobowiązuje wykonawcę do uzgodnień z zamawiającym istotnych rozwiązań konstrukcyjnych </w:t>
      </w:r>
      <w:r w:rsidRPr="00334C07">
        <w:rPr>
          <w:rFonts w:asciiTheme="minorHAnsi" w:hAnsiTheme="minorHAnsi" w:cstheme="minorHAnsi"/>
          <w:sz w:val="21"/>
          <w:szCs w:val="21"/>
        </w:rPr>
        <w:br/>
        <w:t>i materiałowych mających wpływ na koszty robót budowlanych, które będą wykonywane na podstawie opracowanej dokumentacji projektowej.</w:t>
      </w:r>
    </w:p>
    <w:p w14:paraId="082083A5" w14:textId="77777777" w:rsidR="001C51B5" w:rsidRPr="00334C07" w:rsidRDefault="001C51B5" w:rsidP="001C51B5">
      <w:pPr>
        <w:pStyle w:val="Tekstpodstawowywcity"/>
        <w:numPr>
          <w:ilvl w:val="0"/>
          <w:numId w:val="35"/>
        </w:numPr>
        <w:tabs>
          <w:tab w:val="left" w:pos="426"/>
        </w:tabs>
        <w:ind w:left="426" w:hanging="426"/>
        <w:rPr>
          <w:rFonts w:asciiTheme="minorHAnsi" w:hAnsiTheme="minorHAnsi" w:cstheme="minorHAnsi"/>
          <w:sz w:val="21"/>
          <w:szCs w:val="21"/>
        </w:rPr>
      </w:pPr>
      <w:r w:rsidRPr="00334C07">
        <w:rPr>
          <w:rFonts w:asciiTheme="minorHAnsi" w:hAnsiTheme="minorHAnsi" w:cstheme="minorHAnsi"/>
          <w:sz w:val="21"/>
          <w:szCs w:val="21"/>
        </w:rPr>
        <w:t xml:space="preserve">Wykonawca udzieli zamawiającemu wyjaśnień dotyczących opracowanej dokumentacji projektowej, w terminie </w:t>
      </w:r>
      <w:r w:rsidRPr="00334C07">
        <w:rPr>
          <w:rFonts w:asciiTheme="minorHAnsi" w:hAnsiTheme="minorHAnsi" w:cstheme="minorHAnsi"/>
          <w:sz w:val="21"/>
          <w:szCs w:val="21"/>
        </w:rPr>
        <w:br/>
      </w:r>
      <w:r w:rsidRPr="00334C07">
        <w:rPr>
          <w:rFonts w:asciiTheme="minorHAnsi" w:hAnsiTheme="minorHAnsi" w:cstheme="minorHAnsi"/>
          <w:sz w:val="21"/>
          <w:szCs w:val="21"/>
          <w:lang w:val="pl-PL"/>
        </w:rPr>
        <w:t xml:space="preserve">3 dni </w:t>
      </w:r>
      <w:r w:rsidRPr="00334C07">
        <w:rPr>
          <w:rFonts w:asciiTheme="minorHAnsi" w:hAnsiTheme="minorHAnsi" w:cstheme="minorHAnsi"/>
          <w:sz w:val="21"/>
          <w:szCs w:val="21"/>
        </w:rPr>
        <w:t>od dnia otrzymania od zamawiającego zgłoszenia, bez dodatkowego wynagrodzenia.</w:t>
      </w:r>
    </w:p>
    <w:p w14:paraId="62670CE2" w14:textId="77777777" w:rsidR="001C51B5" w:rsidRPr="00334C07" w:rsidRDefault="001C51B5" w:rsidP="001C51B5">
      <w:pPr>
        <w:pStyle w:val="Tekstpodstawowywcity"/>
        <w:numPr>
          <w:ilvl w:val="0"/>
          <w:numId w:val="35"/>
        </w:numPr>
        <w:tabs>
          <w:tab w:val="left" w:pos="426"/>
        </w:tabs>
        <w:ind w:left="426" w:hanging="426"/>
        <w:rPr>
          <w:rFonts w:asciiTheme="minorHAnsi" w:hAnsiTheme="minorHAnsi" w:cstheme="minorHAnsi"/>
          <w:sz w:val="21"/>
          <w:szCs w:val="21"/>
        </w:rPr>
      </w:pPr>
      <w:r w:rsidRPr="00334C07">
        <w:rPr>
          <w:rFonts w:asciiTheme="minorHAnsi" w:hAnsiTheme="minorHAnsi" w:cstheme="minorHAnsi"/>
          <w:sz w:val="21"/>
          <w:szCs w:val="21"/>
        </w:rPr>
        <w:t xml:space="preserve">Jeżeli w trakcie </w:t>
      </w:r>
      <w:r w:rsidRPr="00334C07">
        <w:rPr>
          <w:rFonts w:asciiTheme="minorHAnsi" w:hAnsiTheme="minorHAnsi" w:cstheme="minorHAnsi"/>
          <w:iCs/>
          <w:sz w:val="21"/>
          <w:szCs w:val="21"/>
        </w:rPr>
        <w:t>postępowania w sprawie udzielenia zamówienia na wykonanie robót budowlanych</w:t>
      </w:r>
      <w:r w:rsidRPr="00334C07">
        <w:rPr>
          <w:rFonts w:asciiTheme="minorHAnsi" w:hAnsiTheme="minorHAnsi" w:cstheme="minorHAnsi"/>
          <w:sz w:val="21"/>
          <w:szCs w:val="21"/>
        </w:rPr>
        <w:t>,</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prowadzonego w oparciu o dokumentację projektową stanowiącą przedmiot niniejszej umowy,</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 xml:space="preserve">do zamawiającego wpłynie wniosek o wyjaśnienie treści SWZ w zakresie związanym z dokumentacją projektową, wykonawca, w terminie </w:t>
      </w:r>
      <w:r w:rsidRPr="00334C07">
        <w:rPr>
          <w:rFonts w:asciiTheme="minorHAnsi" w:hAnsiTheme="minorHAnsi" w:cstheme="minorHAnsi"/>
          <w:sz w:val="21"/>
          <w:szCs w:val="21"/>
        </w:rPr>
        <w:br/>
      </w:r>
      <w:r w:rsidRPr="00334C07">
        <w:rPr>
          <w:rFonts w:asciiTheme="minorHAnsi" w:hAnsiTheme="minorHAnsi" w:cstheme="minorHAnsi"/>
          <w:sz w:val="21"/>
          <w:szCs w:val="21"/>
          <w:lang w:val="pl-PL"/>
        </w:rPr>
        <w:t xml:space="preserve">3 dni </w:t>
      </w:r>
      <w:r w:rsidRPr="00334C07">
        <w:rPr>
          <w:rFonts w:asciiTheme="minorHAnsi" w:hAnsiTheme="minorHAnsi" w:cstheme="minorHAnsi"/>
          <w:sz w:val="21"/>
          <w:szCs w:val="21"/>
        </w:rPr>
        <w:t>od dnia doręczenia mu treści wniosku, odpowie na wniosek.</w:t>
      </w:r>
    </w:p>
    <w:p w14:paraId="26661FEE" w14:textId="77777777" w:rsidR="001C51B5" w:rsidRPr="00334C07" w:rsidRDefault="001C51B5" w:rsidP="001C51B5">
      <w:pPr>
        <w:pStyle w:val="Tekstpodstawowywcity"/>
        <w:numPr>
          <w:ilvl w:val="0"/>
          <w:numId w:val="35"/>
        </w:numPr>
        <w:tabs>
          <w:tab w:val="left" w:pos="426"/>
        </w:tabs>
        <w:ind w:left="426" w:hanging="426"/>
        <w:rPr>
          <w:rFonts w:asciiTheme="minorHAnsi" w:hAnsiTheme="minorHAnsi" w:cstheme="minorHAnsi"/>
          <w:b/>
          <w:sz w:val="21"/>
          <w:szCs w:val="21"/>
        </w:rPr>
      </w:pPr>
      <w:r w:rsidRPr="00334C07">
        <w:rPr>
          <w:rFonts w:asciiTheme="minorHAnsi" w:hAnsiTheme="minorHAnsi" w:cstheme="minorHAnsi"/>
          <w:sz w:val="21"/>
          <w:szCs w:val="21"/>
        </w:rPr>
        <w:t>W przypadku, gdy w wyniku złożenia wniosku o wyjaśnienie treści SWZ, o którym mowa w pkt 4, ujawni się wada dokumentacji projektowej, termin do jej usunięcia wskazany w § 12 pkt 3</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1</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 xml:space="preserve"> umowy rozpoczyna swój bieg od dnia, w którym upłynął termin odpowiedzi na wniosek.</w:t>
      </w:r>
    </w:p>
    <w:p w14:paraId="36E3C188" w14:textId="77777777" w:rsidR="001C51B5" w:rsidRPr="00334C07" w:rsidRDefault="001C51B5" w:rsidP="001C51B5">
      <w:pPr>
        <w:jc w:val="center"/>
        <w:rPr>
          <w:rFonts w:asciiTheme="minorHAnsi" w:hAnsiTheme="minorHAnsi" w:cstheme="minorHAnsi"/>
          <w:b/>
          <w:sz w:val="21"/>
          <w:szCs w:val="21"/>
        </w:rPr>
      </w:pPr>
    </w:p>
    <w:p w14:paraId="5A84509A" w14:textId="77777777" w:rsidR="001C51B5" w:rsidRPr="00334C07" w:rsidRDefault="001C51B5" w:rsidP="001C51B5">
      <w:pPr>
        <w:jc w:val="center"/>
        <w:rPr>
          <w:rFonts w:asciiTheme="minorHAnsi" w:hAnsiTheme="minorHAnsi" w:cstheme="minorHAnsi"/>
          <w:i/>
          <w:sz w:val="21"/>
          <w:szCs w:val="21"/>
        </w:rPr>
      </w:pPr>
      <w:r w:rsidRPr="00334C07">
        <w:rPr>
          <w:rFonts w:asciiTheme="minorHAnsi" w:hAnsiTheme="minorHAnsi" w:cstheme="minorHAnsi"/>
          <w:b/>
          <w:sz w:val="21"/>
          <w:szCs w:val="21"/>
        </w:rPr>
        <w:lastRenderedPageBreak/>
        <w:t>§ 10</w:t>
      </w:r>
    </w:p>
    <w:p w14:paraId="211507C1" w14:textId="77777777" w:rsidR="001C51B5" w:rsidRPr="00334C07" w:rsidRDefault="001C51B5" w:rsidP="001C51B5">
      <w:pPr>
        <w:rPr>
          <w:rFonts w:asciiTheme="minorHAnsi" w:hAnsiTheme="minorHAnsi" w:cstheme="minorHAnsi"/>
          <w:sz w:val="21"/>
          <w:szCs w:val="21"/>
        </w:rPr>
      </w:pPr>
      <w:r w:rsidRPr="00334C07">
        <w:rPr>
          <w:rFonts w:asciiTheme="minorHAnsi" w:hAnsiTheme="minorHAnsi" w:cstheme="minorHAnsi"/>
          <w:i/>
          <w:sz w:val="21"/>
          <w:szCs w:val="21"/>
        </w:rPr>
        <w:t>Zasady odbioru przedmiotu umowy</w:t>
      </w:r>
    </w:p>
    <w:p w14:paraId="3ED7287E" w14:textId="77777777" w:rsidR="001C51B5" w:rsidRPr="00334C07" w:rsidRDefault="001C51B5" w:rsidP="001C51B5">
      <w:pPr>
        <w:pStyle w:val="Bezodstpw"/>
        <w:numPr>
          <w:ilvl w:val="0"/>
          <w:numId w:val="34"/>
        </w:numPr>
        <w:suppressAutoHyphens/>
        <w:ind w:left="426" w:hanging="426"/>
        <w:jc w:val="both"/>
        <w:rPr>
          <w:rFonts w:asciiTheme="minorHAnsi" w:hAnsiTheme="minorHAnsi" w:cstheme="minorHAnsi"/>
          <w:sz w:val="21"/>
          <w:szCs w:val="21"/>
        </w:rPr>
      </w:pPr>
      <w:r w:rsidRPr="00334C07">
        <w:rPr>
          <w:rFonts w:asciiTheme="minorHAnsi" w:hAnsiTheme="minorHAnsi" w:cstheme="minorHAnsi"/>
          <w:sz w:val="21"/>
          <w:szCs w:val="21"/>
        </w:rPr>
        <w:t>Przekazanie i odbiór dokumentacji projektowej nastąpi w siedzibie zamawiającego przy udziale przedstawiciela(li) zamawiającego i wykonawcy; na zakończenie czynności odbiorowych wykonawca sporządzi protokół zdawczo – odbiorczy dokumentacji projektowej, który podpiszą obie strony.</w:t>
      </w:r>
    </w:p>
    <w:p w14:paraId="5F393826" w14:textId="77777777" w:rsidR="001C51B5" w:rsidRPr="00334C07" w:rsidRDefault="001C51B5" w:rsidP="001C51B5">
      <w:pPr>
        <w:pStyle w:val="Bezodstpw"/>
        <w:numPr>
          <w:ilvl w:val="0"/>
          <w:numId w:val="34"/>
        </w:numPr>
        <w:suppressAutoHyphens/>
        <w:ind w:left="426" w:hanging="426"/>
        <w:jc w:val="both"/>
        <w:rPr>
          <w:rFonts w:asciiTheme="minorHAnsi" w:hAnsiTheme="minorHAnsi" w:cstheme="minorHAnsi"/>
          <w:sz w:val="21"/>
          <w:szCs w:val="21"/>
        </w:rPr>
      </w:pPr>
      <w:r w:rsidRPr="00334C07">
        <w:rPr>
          <w:rFonts w:asciiTheme="minorHAnsi" w:hAnsiTheme="minorHAnsi" w:cstheme="minorHAnsi"/>
          <w:sz w:val="21"/>
          <w:szCs w:val="21"/>
        </w:rPr>
        <w:t>Odbiór dokumentacji odbędzie się dwuetapowo.</w:t>
      </w:r>
    </w:p>
    <w:p w14:paraId="312BE37F" w14:textId="77777777" w:rsidR="001C51B5" w:rsidRPr="00334C07" w:rsidRDefault="001C51B5" w:rsidP="001C51B5">
      <w:pPr>
        <w:pStyle w:val="Bezodstpw"/>
        <w:numPr>
          <w:ilvl w:val="0"/>
          <w:numId w:val="34"/>
        </w:numPr>
        <w:suppressAutoHyphens/>
        <w:ind w:left="426" w:hanging="426"/>
        <w:jc w:val="both"/>
        <w:rPr>
          <w:rFonts w:asciiTheme="minorHAnsi" w:hAnsiTheme="minorHAnsi" w:cstheme="minorHAnsi"/>
          <w:sz w:val="21"/>
          <w:szCs w:val="21"/>
        </w:rPr>
      </w:pPr>
      <w:r w:rsidRPr="00334C07">
        <w:rPr>
          <w:rFonts w:asciiTheme="minorHAnsi" w:hAnsiTheme="minorHAnsi" w:cstheme="minorHAnsi"/>
          <w:sz w:val="21"/>
          <w:szCs w:val="21"/>
        </w:rPr>
        <w:t xml:space="preserve">Pierwszy etap odbioru polegał będzie na uzgodnieniu części dokumentacji projektowej wskazanej w § 1 pkt 4.6. </w:t>
      </w:r>
      <w:r w:rsidRPr="00334C07">
        <w:rPr>
          <w:rFonts w:asciiTheme="minorHAnsi" w:hAnsiTheme="minorHAnsi" w:cstheme="minorHAnsi"/>
          <w:sz w:val="21"/>
          <w:szCs w:val="21"/>
        </w:rPr>
        <w:br/>
        <w:t>i 4.15. umowy; uzgodnienie wyda wykonawcy zamawiający w formie pisemnej, co odbędzie się według następującej procedury: zamawiający niezwłocznie, nie później niż w terminie 14 dni od dnia przekazania przez wykonawcę części dokumentacji, zapozna się z nią, po czym podejmie jedną z następujących czynności:</w:t>
      </w:r>
    </w:p>
    <w:p w14:paraId="7BC342DE" w14:textId="77777777" w:rsidR="001C51B5" w:rsidRPr="00334C07" w:rsidRDefault="001C51B5" w:rsidP="001C51B5">
      <w:pPr>
        <w:pStyle w:val="Bezodstpw"/>
        <w:numPr>
          <w:ilvl w:val="1"/>
          <w:numId w:val="34"/>
        </w:numPr>
        <w:tabs>
          <w:tab w:val="left"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Przyjmie opracowanie bez uwag i uzna je za wykonane zgodnie z umową; w takim przypadku zamawiający wyda wykonawcy pisemne uzgodnienie;</w:t>
      </w:r>
    </w:p>
    <w:p w14:paraId="0CE946A6" w14:textId="77777777" w:rsidR="001C51B5" w:rsidRPr="00334C07" w:rsidRDefault="001C51B5" w:rsidP="001C51B5">
      <w:pPr>
        <w:pStyle w:val="Bezodstpw"/>
        <w:numPr>
          <w:ilvl w:val="1"/>
          <w:numId w:val="34"/>
        </w:numPr>
        <w:tabs>
          <w:tab w:val="left"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Uzna, że przekazane opracowanie nie odpowiada stawianym przez niego wymaganiom i wytycznym </w:t>
      </w:r>
      <w:r w:rsidRPr="00334C07">
        <w:rPr>
          <w:rFonts w:asciiTheme="minorHAnsi" w:hAnsiTheme="minorHAnsi" w:cstheme="minorHAnsi"/>
          <w:sz w:val="21"/>
          <w:szCs w:val="21"/>
        </w:rPr>
        <w:br/>
        <w:t xml:space="preserve">(tj. zawiera uchybienia) – w takim przypadku: </w:t>
      </w:r>
    </w:p>
    <w:p w14:paraId="6C47F57D" w14:textId="77777777" w:rsidR="001C51B5" w:rsidRPr="00334C07" w:rsidRDefault="001C51B5" w:rsidP="001C51B5">
      <w:pPr>
        <w:pStyle w:val="Bezodstpw"/>
        <w:numPr>
          <w:ilvl w:val="0"/>
          <w:numId w:val="40"/>
        </w:numPr>
        <w:tabs>
          <w:tab w:val="left" w:pos="1276"/>
        </w:tabs>
        <w:jc w:val="both"/>
        <w:rPr>
          <w:rFonts w:asciiTheme="minorHAnsi" w:hAnsiTheme="minorHAnsi" w:cstheme="minorHAnsi"/>
          <w:sz w:val="21"/>
          <w:szCs w:val="21"/>
        </w:rPr>
      </w:pPr>
      <w:r w:rsidRPr="00334C07">
        <w:rPr>
          <w:rFonts w:asciiTheme="minorHAnsi" w:hAnsiTheme="minorHAnsi" w:cstheme="minorHAnsi"/>
          <w:sz w:val="21"/>
          <w:szCs w:val="21"/>
        </w:rPr>
        <w:t xml:space="preserve">zamawiający zwróci wykonawcy opracowanie wraz z pisemnymi uwagami w celu wprowadzenia poprawek; wykonawca dokonana poprawek w terminie 7 dni od dnia zwrotu przez zamawiającego prac wraz </w:t>
      </w:r>
      <w:r w:rsidRPr="00334C07">
        <w:rPr>
          <w:rFonts w:asciiTheme="minorHAnsi" w:hAnsiTheme="minorHAnsi" w:cstheme="minorHAnsi"/>
          <w:sz w:val="21"/>
          <w:szCs w:val="21"/>
        </w:rPr>
        <w:br/>
        <w:t>z uwagami,</w:t>
      </w:r>
    </w:p>
    <w:p w14:paraId="1FA1BC8A" w14:textId="77777777" w:rsidR="001C51B5" w:rsidRPr="00334C07" w:rsidRDefault="001C51B5" w:rsidP="001C51B5">
      <w:pPr>
        <w:pStyle w:val="Bezodstpw"/>
        <w:tabs>
          <w:tab w:val="left" w:pos="1276"/>
        </w:tabs>
        <w:ind w:left="1276"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b) </w:t>
      </w:r>
      <w:r w:rsidRPr="00334C07">
        <w:rPr>
          <w:rFonts w:asciiTheme="minorHAnsi" w:hAnsiTheme="minorHAnsi" w:cstheme="minorHAnsi"/>
          <w:sz w:val="21"/>
          <w:szCs w:val="21"/>
        </w:rPr>
        <w:tab/>
        <w:t xml:space="preserve">w razie przekazania zamawiającemu opracowania, w którym wskazane uprzednio uchybienia nie zostały w żadnym zakresie usunięte, zamawiający zwróci przedłożone opracowanie wykonawcy, wraz z pisemnymi uwagami, w celu ponownego wprowadzenia poprawek i nałoży na wykonawcę karę umowną, </w:t>
      </w:r>
      <w:r w:rsidRPr="00334C07">
        <w:rPr>
          <w:rFonts w:asciiTheme="minorHAnsi" w:hAnsiTheme="minorHAnsi" w:cstheme="minorHAnsi"/>
          <w:sz w:val="21"/>
          <w:szCs w:val="21"/>
        </w:rPr>
        <w:br/>
        <w:t>o której mowa w § 15 pkt 2.13. umowy; wykonawca dokona poprawek niezwłocznie, nie później jednak niż w terminie 7 dni od dnia zwrotu przez zamawiającego opracowania,</w:t>
      </w:r>
    </w:p>
    <w:p w14:paraId="1ACAC4FD" w14:textId="77777777" w:rsidR="001C51B5" w:rsidRPr="00334C07" w:rsidRDefault="001C51B5" w:rsidP="001C51B5">
      <w:pPr>
        <w:pStyle w:val="Bezodstpw"/>
        <w:tabs>
          <w:tab w:val="left" w:pos="1276"/>
        </w:tabs>
        <w:ind w:left="1276"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c) </w:t>
      </w:r>
      <w:r w:rsidRPr="00334C07">
        <w:rPr>
          <w:rFonts w:asciiTheme="minorHAnsi" w:hAnsiTheme="minorHAnsi" w:cstheme="minorHAnsi"/>
          <w:sz w:val="21"/>
          <w:szCs w:val="21"/>
        </w:rPr>
        <w:tab/>
        <w:t xml:space="preserve">w razie przekazania zamawiającemu opracowania, w którym po dokonaniu poprawek wynikających </w:t>
      </w:r>
      <w:r w:rsidRPr="00334C07">
        <w:rPr>
          <w:rFonts w:asciiTheme="minorHAnsi" w:hAnsiTheme="minorHAnsi" w:cstheme="minorHAnsi"/>
          <w:sz w:val="21"/>
          <w:szCs w:val="21"/>
        </w:rPr>
        <w:br/>
        <w:t>z uwag zamawiającego, nadal występować będą uchybienia – zamawiający zwróci wykonawcy opracowanie wraz z pisemnymi uwagami w celu ponownego wprowadzenia poprawek w ostatecznym terminie i nałoży na wykonawcę karę umowną, o której mowa w § 15 pkt 2.13.; wykonawca dokonana poprawek niezwłocznie, nie później jednak niż w terminie 5 dni od dnia zwrotu opracowania przez zamawiającego,</w:t>
      </w:r>
    </w:p>
    <w:p w14:paraId="6FF3E2FE" w14:textId="77777777" w:rsidR="001C51B5" w:rsidRPr="00334C07" w:rsidRDefault="001C51B5" w:rsidP="001C51B5">
      <w:pPr>
        <w:pStyle w:val="Bezodstpw"/>
        <w:tabs>
          <w:tab w:val="left" w:pos="1276"/>
        </w:tabs>
        <w:ind w:left="1276"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d) </w:t>
      </w:r>
      <w:r w:rsidRPr="00334C07">
        <w:rPr>
          <w:rFonts w:asciiTheme="minorHAnsi" w:hAnsiTheme="minorHAnsi" w:cstheme="minorHAnsi"/>
          <w:sz w:val="21"/>
          <w:szCs w:val="21"/>
        </w:rPr>
        <w:tab/>
        <w:t xml:space="preserve">w razie przekazania zamawiającemu opracowania, w którym uchybienia wykazane zgodnie z </w:t>
      </w:r>
      <w:proofErr w:type="spellStart"/>
      <w:r w:rsidRPr="00334C07">
        <w:rPr>
          <w:rFonts w:asciiTheme="minorHAnsi" w:hAnsiTheme="minorHAnsi" w:cstheme="minorHAnsi"/>
          <w:sz w:val="21"/>
          <w:szCs w:val="21"/>
        </w:rPr>
        <w:t>ppkt</w:t>
      </w:r>
      <w:proofErr w:type="spellEnd"/>
      <w:r w:rsidRPr="00334C07">
        <w:rPr>
          <w:rFonts w:asciiTheme="minorHAnsi" w:hAnsiTheme="minorHAnsi" w:cstheme="minorHAnsi"/>
          <w:sz w:val="21"/>
          <w:szCs w:val="21"/>
        </w:rPr>
        <w:t xml:space="preserve"> b) lub c) nie zostały usunięte, zamawiający może uznać, że opracowanie nie zostało wykonane zgodnie z umową i może od umowy odstąpić oraz żądać zapłaty kary umownej, o której mowa w § 15 pkt 2.17.;</w:t>
      </w:r>
    </w:p>
    <w:p w14:paraId="7A58163E" w14:textId="77777777" w:rsidR="001C51B5" w:rsidRPr="00334C07" w:rsidRDefault="001C51B5" w:rsidP="001C51B5">
      <w:pPr>
        <w:pStyle w:val="Bezodstpw"/>
        <w:numPr>
          <w:ilvl w:val="1"/>
          <w:numId w:val="34"/>
        </w:numPr>
        <w:tabs>
          <w:tab w:val="left"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Uzna opracowanie – w przypadku braku zastrzeżeń po wprowadzeniu przez wykonawcę poprawek zgodnie </w:t>
      </w:r>
      <w:r w:rsidRPr="00334C07">
        <w:rPr>
          <w:rFonts w:asciiTheme="minorHAnsi" w:hAnsiTheme="minorHAnsi" w:cstheme="minorHAnsi"/>
          <w:sz w:val="21"/>
          <w:szCs w:val="21"/>
        </w:rPr>
        <w:br/>
        <w:t xml:space="preserve">z procedurą, o której mowa w pkt 3.2. </w:t>
      </w:r>
      <w:proofErr w:type="spellStart"/>
      <w:r w:rsidRPr="00334C07">
        <w:rPr>
          <w:rFonts w:asciiTheme="minorHAnsi" w:hAnsiTheme="minorHAnsi" w:cstheme="minorHAnsi"/>
          <w:sz w:val="21"/>
          <w:szCs w:val="21"/>
        </w:rPr>
        <w:t>ppkt</w:t>
      </w:r>
      <w:proofErr w:type="spellEnd"/>
      <w:r w:rsidRPr="00334C07">
        <w:rPr>
          <w:rFonts w:asciiTheme="minorHAnsi" w:hAnsiTheme="minorHAnsi" w:cstheme="minorHAnsi"/>
          <w:sz w:val="21"/>
          <w:szCs w:val="21"/>
        </w:rPr>
        <w:t xml:space="preserve"> a), b) i c) nin. paragrafu umowy – za odpowiadające stawianym przez zamawiającego wymaganiom oraz wytycznym i w ciągu 7 dni od daty przekazania przez wykonawcę poprawionego opracowania wyda mu pisemne uzgodnienie; </w:t>
      </w:r>
    </w:p>
    <w:p w14:paraId="205A3EFD" w14:textId="77777777" w:rsidR="001C51B5" w:rsidRPr="00334C07" w:rsidRDefault="001C51B5" w:rsidP="001C51B5">
      <w:pPr>
        <w:pStyle w:val="Bezodstpw"/>
        <w:numPr>
          <w:ilvl w:val="1"/>
          <w:numId w:val="34"/>
        </w:numPr>
        <w:tabs>
          <w:tab w:val="left"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Uzna opracowanie za wykonane rażąco niezgodnie z umową; w takim przypadku zamawiający może </w:t>
      </w:r>
      <w:r w:rsidRPr="00334C07">
        <w:rPr>
          <w:rFonts w:asciiTheme="minorHAnsi" w:hAnsiTheme="minorHAnsi" w:cstheme="minorHAnsi"/>
          <w:sz w:val="21"/>
          <w:szCs w:val="21"/>
        </w:rPr>
        <w:br/>
        <w:t xml:space="preserve">od umowy odstąpić i żądać od wykonawcy zapłaty kary umownej, o której mowa w § 15 pkt 2.17. umowy. </w:t>
      </w:r>
    </w:p>
    <w:p w14:paraId="412F2A21" w14:textId="77777777" w:rsidR="001C51B5" w:rsidRPr="00334C07" w:rsidRDefault="001C51B5" w:rsidP="001C51B5">
      <w:pPr>
        <w:pStyle w:val="Bezodstpw"/>
        <w:numPr>
          <w:ilvl w:val="0"/>
          <w:numId w:val="34"/>
        </w:numPr>
        <w:suppressAutoHyphens/>
        <w:ind w:left="426" w:hanging="426"/>
        <w:jc w:val="both"/>
        <w:rPr>
          <w:rFonts w:asciiTheme="minorHAnsi" w:hAnsiTheme="minorHAnsi" w:cstheme="minorHAnsi"/>
          <w:sz w:val="21"/>
          <w:szCs w:val="21"/>
        </w:rPr>
      </w:pPr>
      <w:r w:rsidRPr="00334C07">
        <w:rPr>
          <w:rFonts w:asciiTheme="minorHAnsi" w:hAnsiTheme="minorHAnsi" w:cstheme="minorHAnsi"/>
          <w:sz w:val="21"/>
          <w:szCs w:val="21"/>
        </w:rPr>
        <w:t xml:space="preserve">Drugi etap odbioru rozpocznie się po uzyskaniu przez wykonawcę pisemnego uzgodnienia i polegał będzie </w:t>
      </w:r>
      <w:r w:rsidRPr="00334C07">
        <w:rPr>
          <w:rFonts w:asciiTheme="minorHAnsi" w:hAnsiTheme="minorHAnsi" w:cstheme="minorHAnsi"/>
          <w:sz w:val="21"/>
          <w:szCs w:val="21"/>
        </w:rPr>
        <w:br/>
        <w:t xml:space="preserve">na ocenie poprawności pozostałej części dokumentacji projektowej; przedmiotowa ocena odbywać się będzie </w:t>
      </w:r>
      <w:r w:rsidRPr="00334C07">
        <w:rPr>
          <w:rFonts w:asciiTheme="minorHAnsi" w:hAnsiTheme="minorHAnsi" w:cstheme="minorHAnsi"/>
          <w:sz w:val="21"/>
          <w:szCs w:val="21"/>
        </w:rPr>
        <w:br/>
        <w:t>w sposób analogiczny do procedury opisanej w pkt 3, z uwzględnieniem poniższych zmian:</w:t>
      </w:r>
    </w:p>
    <w:p w14:paraId="497012FF" w14:textId="77777777" w:rsidR="001C51B5" w:rsidRPr="00334C07" w:rsidRDefault="001C51B5" w:rsidP="001C51B5">
      <w:pPr>
        <w:pStyle w:val="Bezodstpw"/>
        <w:numPr>
          <w:ilvl w:val="1"/>
          <w:numId w:val="34"/>
        </w:numPr>
        <w:tabs>
          <w:tab w:val="left"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Termin z pkt 3 części wstępnej do sprawdzenia przez zamawiającego dokumentacji wynosił będzie 5 dni,</w:t>
      </w:r>
    </w:p>
    <w:p w14:paraId="6B95A6C3" w14:textId="77777777" w:rsidR="001C51B5" w:rsidRPr="00334C07" w:rsidRDefault="001C51B5" w:rsidP="001C51B5">
      <w:pPr>
        <w:pStyle w:val="Bezodstpw"/>
        <w:numPr>
          <w:ilvl w:val="1"/>
          <w:numId w:val="34"/>
        </w:numPr>
        <w:tabs>
          <w:tab w:val="left"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Termin z pkt 3.2. </w:t>
      </w:r>
      <w:proofErr w:type="spellStart"/>
      <w:r w:rsidRPr="00334C07">
        <w:rPr>
          <w:rFonts w:asciiTheme="minorHAnsi" w:hAnsiTheme="minorHAnsi" w:cstheme="minorHAnsi"/>
          <w:sz w:val="21"/>
          <w:szCs w:val="21"/>
        </w:rPr>
        <w:t>ppkt</w:t>
      </w:r>
      <w:proofErr w:type="spellEnd"/>
      <w:r w:rsidRPr="00334C07">
        <w:rPr>
          <w:rFonts w:asciiTheme="minorHAnsi" w:hAnsiTheme="minorHAnsi" w:cstheme="minorHAnsi"/>
          <w:sz w:val="21"/>
          <w:szCs w:val="21"/>
        </w:rPr>
        <w:t xml:space="preserve"> a) do dokonania poprawek dokumentacji przez wykonawcę wynosił będzie 5 dni,</w:t>
      </w:r>
    </w:p>
    <w:p w14:paraId="672B76C8" w14:textId="77777777" w:rsidR="001C51B5" w:rsidRPr="00334C07" w:rsidRDefault="001C51B5" w:rsidP="001C51B5">
      <w:pPr>
        <w:pStyle w:val="Bezodstpw"/>
        <w:numPr>
          <w:ilvl w:val="1"/>
          <w:numId w:val="34"/>
        </w:numPr>
        <w:tabs>
          <w:tab w:val="left"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Termin z pkt 3.2. </w:t>
      </w:r>
      <w:proofErr w:type="spellStart"/>
      <w:r w:rsidRPr="00334C07">
        <w:rPr>
          <w:rFonts w:asciiTheme="minorHAnsi" w:hAnsiTheme="minorHAnsi" w:cstheme="minorHAnsi"/>
          <w:sz w:val="21"/>
          <w:szCs w:val="21"/>
        </w:rPr>
        <w:t>ppkt</w:t>
      </w:r>
      <w:proofErr w:type="spellEnd"/>
      <w:r w:rsidRPr="00334C07">
        <w:rPr>
          <w:rFonts w:asciiTheme="minorHAnsi" w:hAnsiTheme="minorHAnsi" w:cstheme="minorHAnsi"/>
          <w:sz w:val="21"/>
          <w:szCs w:val="21"/>
        </w:rPr>
        <w:t xml:space="preserve"> b) do dokonania poprawek dokumentacji przez wykonawcę wynosił będzie 5 dni, </w:t>
      </w:r>
      <w:r w:rsidRPr="00334C07">
        <w:rPr>
          <w:rFonts w:asciiTheme="minorHAnsi" w:hAnsiTheme="minorHAnsi" w:cstheme="minorHAnsi"/>
          <w:sz w:val="21"/>
          <w:szCs w:val="21"/>
        </w:rPr>
        <w:br/>
        <w:t>zaś kara umowna naliczana będzie zgodnie z § 15 pkt 2.14.,</w:t>
      </w:r>
    </w:p>
    <w:p w14:paraId="0978BEE3" w14:textId="77777777" w:rsidR="001C51B5" w:rsidRPr="00334C07" w:rsidRDefault="001C51B5" w:rsidP="001C51B5">
      <w:pPr>
        <w:pStyle w:val="Bezodstpw"/>
        <w:numPr>
          <w:ilvl w:val="1"/>
          <w:numId w:val="34"/>
        </w:numPr>
        <w:tabs>
          <w:tab w:val="left"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Termin z pkt 3.2. </w:t>
      </w:r>
      <w:proofErr w:type="spellStart"/>
      <w:r w:rsidRPr="00334C07">
        <w:rPr>
          <w:rFonts w:asciiTheme="minorHAnsi" w:hAnsiTheme="minorHAnsi" w:cstheme="minorHAnsi"/>
          <w:sz w:val="21"/>
          <w:szCs w:val="21"/>
        </w:rPr>
        <w:t>ppkt</w:t>
      </w:r>
      <w:proofErr w:type="spellEnd"/>
      <w:r w:rsidRPr="00334C07">
        <w:rPr>
          <w:rFonts w:asciiTheme="minorHAnsi" w:hAnsiTheme="minorHAnsi" w:cstheme="minorHAnsi"/>
          <w:sz w:val="21"/>
          <w:szCs w:val="21"/>
        </w:rPr>
        <w:t xml:space="preserve"> c) do dokonania poprawek dokumentacji przez wykonawcę wynosił będzie </w:t>
      </w:r>
      <w:r w:rsidRPr="00334C07">
        <w:rPr>
          <w:rFonts w:asciiTheme="minorHAnsi" w:hAnsiTheme="minorHAnsi" w:cstheme="minorHAnsi"/>
          <w:sz w:val="21"/>
          <w:szCs w:val="21"/>
        </w:rPr>
        <w:br/>
        <w:t>5 dni, zaś kara umowna naliczana będzie zgodnie z § 15 pkt 2.14.,</w:t>
      </w:r>
    </w:p>
    <w:p w14:paraId="783FB0FA" w14:textId="77777777" w:rsidR="001C51B5" w:rsidRPr="00334C07" w:rsidRDefault="001C51B5" w:rsidP="001C51B5">
      <w:pPr>
        <w:pStyle w:val="Bezodstpw"/>
        <w:numPr>
          <w:ilvl w:val="1"/>
          <w:numId w:val="34"/>
        </w:numPr>
        <w:tabs>
          <w:tab w:val="left"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Termin z pkt 3.3. dla dokonania przez zamawiającego odbioru dokumentacji w przypadku braku zastrzeżeń wynosił będzie 5 dni, przedmiotowy odbiór nastąpi poprzez podpisanie protokołu zdawczo-odbiorczego.</w:t>
      </w:r>
    </w:p>
    <w:p w14:paraId="3E754E99" w14:textId="77777777" w:rsidR="001C51B5" w:rsidRPr="00334C07" w:rsidRDefault="001C51B5" w:rsidP="001C51B5">
      <w:pPr>
        <w:pStyle w:val="Bezodstpw"/>
        <w:numPr>
          <w:ilvl w:val="0"/>
          <w:numId w:val="34"/>
        </w:numPr>
        <w:suppressAutoHyphens/>
        <w:ind w:left="426" w:hanging="426"/>
        <w:jc w:val="both"/>
        <w:rPr>
          <w:rFonts w:asciiTheme="minorHAnsi" w:hAnsiTheme="minorHAnsi" w:cstheme="minorHAnsi"/>
          <w:sz w:val="21"/>
          <w:szCs w:val="21"/>
        </w:rPr>
      </w:pPr>
      <w:r w:rsidRPr="00334C07">
        <w:rPr>
          <w:rFonts w:asciiTheme="minorHAnsi" w:hAnsiTheme="minorHAnsi" w:cstheme="minorHAnsi"/>
          <w:sz w:val="21"/>
          <w:szCs w:val="21"/>
        </w:rPr>
        <w:t>Zamawiający przystąpi do czynności odbiorowych opisanych w pkt 3 i 4 jedynie w przypadku dostarczenia przez wykonawcę dokumentacji kompletnej z punktu widzenia jej zakresu rzeczowego.</w:t>
      </w:r>
    </w:p>
    <w:p w14:paraId="35550D16" w14:textId="77777777" w:rsidR="001C51B5" w:rsidRPr="00334C07" w:rsidRDefault="001C51B5" w:rsidP="001C51B5">
      <w:pPr>
        <w:pStyle w:val="Bezodstpw"/>
        <w:numPr>
          <w:ilvl w:val="0"/>
          <w:numId w:val="34"/>
        </w:numPr>
        <w:suppressAutoHyphens/>
        <w:ind w:left="426" w:hanging="426"/>
        <w:jc w:val="both"/>
        <w:rPr>
          <w:rFonts w:asciiTheme="minorHAnsi" w:hAnsiTheme="minorHAnsi" w:cstheme="minorHAnsi"/>
          <w:sz w:val="21"/>
          <w:szCs w:val="21"/>
        </w:rPr>
      </w:pPr>
      <w:r w:rsidRPr="00334C07">
        <w:rPr>
          <w:rFonts w:asciiTheme="minorHAnsi" w:hAnsiTheme="minorHAnsi" w:cstheme="minorHAnsi"/>
          <w:sz w:val="21"/>
          <w:szCs w:val="21"/>
        </w:rPr>
        <w:t>Przeprowadzenie przez zamawiającego uzgodnienia oraz odbioru dokumentacji projektowej zgodnie ze wskazaną wyżej procedurą nie powoduje przedłużenia terminów realizacji przedmiotu umowy.</w:t>
      </w:r>
    </w:p>
    <w:p w14:paraId="1AE3E61A" w14:textId="77777777" w:rsidR="001C51B5" w:rsidRPr="00334C07" w:rsidRDefault="001C51B5" w:rsidP="001C51B5">
      <w:pPr>
        <w:pStyle w:val="Bezodstpw"/>
        <w:numPr>
          <w:ilvl w:val="0"/>
          <w:numId w:val="34"/>
        </w:numPr>
        <w:suppressAutoHyphens/>
        <w:ind w:left="426" w:hanging="426"/>
        <w:jc w:val="both"/>
        <w:rPr>
          <w:rFonts w:asciiTheme="minorHAnsi" w:hAnsiTheme="minorHAnsi" w:cstheme="minorHAnsi"/>
          <w:b/>
          <w:sz w:val="21"/>
          <w:szCs w:val="21"/>
        </w:rPr>
      </w:pPr>
      <w:r w:rsidRPr="00334C07">
        <w:rPr>
          <w:rFonts w:asciiTheme="minorHAnsi" w:hAnsiTheme="minorHAnsi" w:cstheme="minorHAnsi"/>
          <w:sz w:val="21"/>
          <w:szCs w:val="21"/>
        </w:rPr>
        <w:t>Wykonawca przyjmuje do wiadomości, że dokumentacja projektowa, o której mowa w § 1 pkt 4.6. i 4.15. powinna zostać przedłożona do uzgodnienia przynajmniej na 35 dni przed terminem, o którym mowa w § 4 pkt 1.1.</w:t>
      </w:r>
    </w:p>
    <w:p w14:paraId="33FF3682" w14:textId="77777777" w:rsidR="001C51B5" w:rsidRPr="00334C07" w:rsidRDefault="001C51B5" w:rsidP="001C51B5">
      <w:pPr>
        <w:pStyle w:val="Bezodstpw"/>
        <w:jc w:val="center"/>
        <w:rPr>
          <w:rFonts w:asciiTheme="minorHAnsi" w:hAnsiTheme="minorHAnsi" w:cstheme="minorHAnsi"/>
          <w:b/>
          <w:sz w:val="21"/>
          <w:szCs w:val="21"/>
        </w:rPr>
      </w:pPr>
    </w:p>
    <w:p w14:paraId="60DAE281" w14:textId="77777777" w:rsidR="001C51B5" w:rsidRPr="00334C07" w:rsidRDefault="001C51B5" w:rsidP="001C51B5">
      <w:pPr>
        <w:pStyle w:val="Bezodstpw"/>
        <w:jc w:val="center"/>
        <w:rPr>
          <w:rFonts w:asciiTheme="minorHAnsi" w:hAnsiTheme="minorHAnsi" w:cstheme="minorHAnsi"/>
          <w:i/>
          <w:sz w:val="21"/>
          <w:szCs w:val="21"/>
        </w:rPr>
      </w:pPr>
      <w:r w:rsidRPr="00334C07">
        <w:rPr>
          <w:rFonts w:asciiTheme="minorHAnsi" w:hAnsiTheme="minorHAnsi" w:cstheme="minorHAnsi"/>
          <w:b/>
          <w:sz w:val="21"/>
          <w:szCs w:val="21"/>
        </w:rPr>
        <w:t>§ 11</w:t>
      </w:r>
    </w:p>
    <w:p w14:paraId="4830616E" w14:textId="77777777" w:rsidR="001C51B5" w:rsidRPr="00334C07" w:rsidRDefault="001C51B5" w:rsidP="001C51B5">
      <w:pPr>
        <w:pStyle w:val="Bezodstpw"/>
        <w:rPr>
          <w:rFonts w:asciiTheme="minorHAnsi" w:hAnsiTheme="minorHAnsi" w:cstheme="minorHAnsi"/>
          <w:sz w:val="21"/>
          <w:szCs w:val="21"/>
        </w:rPr>
      </w:pPr>
      <w:r w:rsidRPr="00334C07">
        <w:rPr>
          <w:rFonts w:asciiTheme="minorHAnsi" w:hAnsiTheme="minorHAnsi" w:cstheme="minorHAnsi"/>
          <w:i/>
          <w:sz w:val="21"/>
          <w:szCs w:val="21"/>
        </w:rPr>
        <w:t>Terminy wykonania poszczególnych elementów przedmiotu umowy</w:t>
      </w:r>
    </w:p>
    <w:p w14:paraId="03168864" w14:textId="77777777" w:rsidR="001C51B5" w:rsidRPr="00334C07" w:rsidRDefault="001C51B5" w:rsidP="001C51B5">
      <w:pPr>
        <w:pStyle w:val="Bezodstpw"/>
        <w:jc w:val="both"/>
        <w:rPr>
          <w:rFonts w:asciiTheme="minorHAnsi" w:hAnsiTheme="minorHAnsi" w:cstheme="minorHAnsi"/>
          <w:sz w:val="21"/>
          <w:szCs w:val="21"/>
        </w:rPr>
      </w:pPr>
      <w:r w:rsidRPr="00334C07">
        <w:rPr>
          <w:rFonts w:asciiTheme="minorHAnsi" w:hAnsiTheme="minorHAnsi" w:cstheme="minorHAnsi"/>
          <w:sz w:val="21"/>
          <w:szCs w:val="21"/>
        </w:rPr>
        <w:t>Terminem wykonania poszczególnych elementów przedmiotu umowy jest odpowiednio:</w:t>
      </w:r>
    </w:p>
    <w:p w14:paraId="127B0620" w14:textId="77777777" w:rsidR="001C51B5" w:rsidRPr="00334C07" w:rsidRDefault="001C51B5" w:rsidP="001C51B5">
      <w:pPr>
        <w:pStyle w:val="Bezodstpw"/>
        <w:numPr>
          <w:ilvl w:val="0"/>
          <w:numId w:val="28"/>
        </w:numPr>
        <w:tabs>
          <w:tab w:val="left"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lastRenderedPageBreak/>
        <w:t>W przypadku obowiązku opracowania dokumentacji projektowej – data podpisania protokołu zdawczo-odbiorczego, o którym mowa w</w:t>
      </w:r>
      <w:r w:rsidRPr="00334C07">
        <w:rPr>
          <w:rFonts w:asciiTheme="minorHAnsi" w:hAnsiTheme="minorHAnsi" w:cstheme="minorHAnsi"/>
          <w:b/>
          <w:color w:val="FF0000"/>
          <w:sz w:val="21"/>
          <w:szCs w:val="21"/>
        </w:rPr>
        <w:t xml:space="preserve"> </w:t>
      </w:r>
      <w:r w:rsidRPr="00334C07">
        <w:rPr>
          <w:rFonts w:asciiTheme="minorHAnsi" w:hAnsiTheme="minorHAnsi" w:cstheme="minorHAnsi"/>
          <w:sz w:val="21"/>
          <w:szCs w:val="21"/>
        </w:rPr>
        <w:t>§ 10 pkt 1 umowy,</w:t>
      </w:r>
    </w:p>
    <w:p w14:paraId="14A6AA09" w14:textId="77777777" w:rsidR="001C51B5" w:rsidRPr="00334C07" w:rsidRDefault="001C51B5" w:rsidP="001C51B5">
      <w:pPr>
        <w:pStyle w:val="Bezodstpw"/>
        <w:numPr>
          <w:ilvl w:val="0"/>
          <w:numId w:val="28"/>
        </w:numPr>
        <w:tabs>
          <w:tab w:val="left"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W przypadku obowiązku skutecznego zgłoszenia robót budowlanych – data dostarczenia zamawiającemu </w:t>
      </w:r>
      <w:r w:rsidRPr="00334C07">
        <w:rPr>
          <w:rFonts w:asciiTheme="minorHAnsi" w:hAnsiTheme="minorHAnsi" w:cstheme="minorHAnsi"/>
          <w:sz w:val="21"/>
          <w:szCs w:val="21"/>
        </w:rPr>
        <w:br/>
        <w:t>1 egz. projektu budowlanego ostemplowanego,</w:t>
      </w:r>
    </w:p>
    <w:p w14:paraId="58D5CC6C" w14:textId="77777777" w:rsidR="001C51B5" w:rsidRPr="00334C07" w:rsidRDefault="001C51B5" w:rsidP="001C51B5">
      <w:pPr>
        <w:pStyle w:val="Bezodstpw"/>
        <w:numPr>
          <w:ilvl w:val="0"/>
          <w:numId w:val="28"/>
        </w:numPr>
        <w:tabs>
          <w:tab w:val="left"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W przypadku obowiązku uzyskania prawomocnej decyzji administracyjnej na wycinkę drzew – data dostarczenia zamawiającemu tej decyzji,</w:t>
      </w:r>
    </w:p>
    <w:p w14:paraId="1D102B12" w14:textId="77777777" w:rsidR="001C51B5" w:rsidRPr="00334C07" w:rsidRDefault="001C51B5" w:rsidP="001C51B5">
      <w:pPr>
        <w:pStyle w:val="Bezodstpw"/>
        <w:numPr>
          <w:ilvl w:val="0"/>
          <w:numId w:val="28"/>
        </w:numPr>
        <w:tabs>
          <w:tab w:val="left" w:pos="851"/>
        </w:tabs>
        <w:suppressAutoHyphens/>
        <w:ind w:left="851" w:hanging="425"/>
        <w:jc w:val="both"/>
        <w:rPr>
          <w:rFonts w:asciiTheme="minorHAnsi" w:hAnsiTheme="minorHAnsi" w:cstheme="minorHAnsi"/>
          <w:b/>
          <w:sz w:val="21"/>
          <w:szCs w:val="21"/>
        </w:rPr>
      </w:pPr>
      <w:r w:rsidRPr="00334C07">
        <w:rPr>
          <w:rFonts w:asciiTheme="minorHAnsi" w:hAnsiTheme="minorHAnsi" w:cstheme="minorHAnsi"/>
          <w:sz w:val="21"/>
          <w:szCs w:val="21"/>
        </w:rPr>
        <w:t xml:space="preserve">W przypadku obowiązku pełnienia nadzoru autorskiego – data podpisania protokołu odbioru końcowego robót budowlanych realizowanych w oparciu o dokumentację projektową będącą przedmiotem niniejszej umowy.  </w:t>
      </w:r>
    </w:p>
    <w:p w14:paraId="1051113B" w14:textId="77777777" w:rsidR="001C51B5" w:rsidRPr="00334C07" w:rsidRDefault="001C51B5" w:rsidP="001C51B5">
      <w:pPr>
        <w:pStyle w:val="Bezodstpw"/>
        <w:jc w:val="center"/>
        <w:rPr>
          <w:rFonts w:asciiTheme="minorHAnsi" w:hAnsiTheme="minorHAnsi" w:cstheme="minorHAnsi"/>
          <w:b/>
          <w:sz w:val="21"/>
          <w:szCs w:val="21"/>
        </w:rPr>
      </w:pPr>
    </w:p>
    <w:p w14:paraId="110EC70C" w14:textId="77777777" w:rsidR="001C51B5" w:rsidRPr="00334C07" w:rsidRDefault="001C51B5" w:rsidP="001C51B5">
      <w:pPr>
        <w:pStyle w:val="Bezodstpw"/>
        <w:jc w:val="center"/>
        <w:rPr>
          <w:rFonts w:asciiTheme="minorHAnsi" w:hAnsiTheme="minorHAnsi" w:cstheme="minorHAnsi"/>
          <w:i/>
          <w:sz w:val="21"/>
          <w:szCs w:val="21"/>
        </w:rPr>
      </w:pPr>
      <w:r w:rsidRPr="00334C07">
        <w:rPr>
          <w:rFonts w:asciiTheme="minorHAnsi" w:hAnsiTheme="minorHAnsi" w:cstheme="minorHAnsi"/>
          <w:b/>
          <w:sz w:val="21"/>
          <w:szCs w:val="21"/>
        </w:rPr>
        <w:t>§ 12</w:t>
      </w:r>
    </w:p>
    <w:p w14:paraId="7EF6DD30" w14:textId="77777777" w:rsidR="001C51B5" w:rsidRPr="00334C07" w:rsidRDefault="001C51B5" w:rsidP="001C51B5">
      <w:pPr>
        <w:autoSpaceDE w:val="0"/>
        <w:jc w:val="both"/>
        <w:rPr>
          <w:rFonts w:asciiTheme="minorHAnsi" w:hAnsiTheme="minorHAnsi" w:cstheme="minorHAnsi"/>
          <w:sz w:val="21"/>
          <w:szCs w:val="21"/>
        </w:rPr>
      </w:pPr>
      <w:r w:rsidRPr="00334C07">
        <w:rPr>
          <w:rFonts w:asciiTheme="minorHAnsi" w:hAnsiTheme="minorHAnsi" w:cstheme="minorHAnsi"/>
          <w:i/>
          <w:sz w:val="21"/>
          <w:szCs w:val="21"/>
        </w:rPr>
        <w:t>Rękojmia za wady i gwarancja jakości przedmiotu umowy</w:t>
      </w:r>
    </w:p>
    <w:p w14:paraId="5F9085BA" w14:textId="77777777" w:rsidR="001C51B5" w:rsidRPr="00334C07" w:rsidRDefault="001C51B5" w:rsidP="001C51B5">
      <w:pPr>
        <w:pStyle w:val="Tekstpodstawowywcity"/>
        <w:numPr>
          <w:ilvl w:val="1"/>
          <w:numId w:val="25"/>
        </w:numPr>
        <w:tabs>
          <w:tab w:val="left" w:pos="426"/>
        </w:tabs>
        <w:ind w:left="426" w:hanging="426"/>
        <w:rPr>
          <w:rFonts w:asciiTheme="minorHAnsi" w:hAnsiTheme="minorHAnsi" w:cstheme="minorHAnsi"/>
          <w:sz w:val="21"/>
          <w:szCs w:val="21"/>
        </w:rPr>
      </w:pPr>
      <w:r w:rsidRPr="00334C07">
        <w:rPr>
          <w:rFonts w:asciiTheme="minorHAnsi" w:hAnsiTheme="minorHAnsi" w:cstheme="minorHAnsi"/>
          <w:sz w:val="21"/>
          <w:szCs w:val="21"/>
        </w:rPr>
        <w:t>Strony rozszerzają odpowiedzialność wykonawcy z tytułu rękojmi za wady przedmiotu umowy.</w:t>
      </w:r>
    </w:p>
    <w:p w14:paraId="4667242F" w14:textId="77777777" w:rsidR="001C51B5" w:rsidRPr="00334C07" w:rsidRDefault="001C51B5" w:rsidP="001C51B5">
      <w:pPr>
        <w:pStyle w:val="Tekstpodstawowywcity"/>
        <w:numPr>
          <w:ilvl w:val="1"/>
          <w:numId w:val="25"/>
        </w:numPr>
        <w:tabs>
          <w:tab w:val="left" w:pos="426"/>
        </w:tabs>
        <w:ind w:left="426" w:hanging="426"/>
        <w:rPr>
          <w:rFonts w:asciiTheme="minorHAnsi" w:hAnsiTheme="minorHAnsi" w:cstheme="minorHAnsi"/>
          <w:sz w:val="21"/>
          <w:szCs w:val="21"/>
        </w:rPr>
      </w:pPr>
      <w:r w:rsidRPr="00334C07">
        <w:rPr>
          <w:rFonts w:asciiTheme="minorHAnsi" w:hAnsiTheme="minorHAnsi" w:cstheme="minorHAnsi"/>
          <w:sz w:val="21"/>
          <w:szCs w:val="21"/>
        </w:rPr>
        <w:t xml:space="preserve">Termin rękojmi za wady przedmiotu umowy biegnie do końca terminu odpowiedzialności z tytułu gwarancji </w:t>
      </w:r>
      <w:r w:rsidRPr="00334C07">
        <w:rPr>
          <w:rFonts w:asciiTheme="minorHAnsi" w:hAnsiTheme="minorHAnsi" w:cstheme="minorHAnsi"/>
          <w:sz w:val="21"/>
          <w:szCs w:val="21"/>
        </w:rPr>
        <w:br/>
        <w:t>i rękojmi za wady robót budowlanych, wykonanych na podstawie dokumentacji będącej przedmiotem niniejszej umowy.</w:t>
      </w:r>
    </w:p>
    <w:p w14:paraId="7DE40353" w14:textId="77777777" w:rsidR="001C51B5" w:rsidRPr="00334C07" w:rsidRDefault="001C51B5" w:rsidP="001C51B5">
      <w:pPr>
        <w:pStyle w:val="Tekstpodstawowywcity"/>
        <w:numPr>
          <w:ilvl w:val="1"/>
          <w:numId w:val="25"/>
        </w:numPr>
        <w:tabs>
          <w:tab w:val="left" w:pos="426"/>
        </w:tabs>
        <w:ind w:left="426" w:hanging="426"/>
        <w:rPr>
          <w:rFonts w:asciiTheme="minorHAnsi" w:hAnsiTheme="minorHAnsi" w:cstheme="minorHAnsi"/>
          <w:sz w:val="21"/>
          <w:szCs w:val="21"/>
        </w:rPr>
      </w:pPr>
      <w:r w:rsidRPr="00334C07">
        <w:rPr>
          <w:rFonts w:asciiTheme="minorHAnsi" w:hAnsiTheme="minorHAnsi" w:cstheme="minorHAnsi"/>
          <w:sz w:val="21"/>
          <w:szCs w:val="21"/>
        </w:rPr>
        <w:t xml:space="preserve">Wykonawca usunie wady dokumentacji projektowej w terminie: </w:t>
      </w:r>
    </w:p>
    <w:p w14:paraId="2F6088B4" w14:textId="77777777" w:rsidR="001C51B5" w:rsidRPr="00334C07" w:rsidRDefault="001C51B5" w:rsidP="001C51B5">
      <w:pPr>
        <w:pStyle w:val="Bezodstpw"/>
        <w:numPr>
          <w:ilvl w:val="0"/>
          <w:numId w:val="32"/>
        </w:numPr>
        <w:tabs>
          <w:tab w:val="left"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Do 2 dni roboczych, od dnia doręczenia pisemnego wezwania zamawiającego, w przypadku ujawnienia wad przed rozpoczęciem robót budowlanych,</w:t>
      </w:r>
    </w:p>
    <w:p w14:paraId="25693D7B" w14:textId="77777777" w:rsidR="001C51B5" w:rsidRPr="00334C07" w:rsidRDefault="001C51B5" w:rsidP="001C51B5">
      <w:pPr>
        <w:pStyle w:val="Bezodstpw"/>
        <w:numPr>
          <w:ilvl w:val="0"/>
          <w:numId w:val="32"/>
        </w:numPr>
        <w:tabs>
          <w:tab w:val="left"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Do 1 dnia roboczego, od dnia doręczenia pisemnego wezwania zamawiającego, w przypadku ujawnienia wad w trakcie realizacji robót budowlanych.</w:t>
      </w:r>
    </w:p>
    <w:p w14:paraId="5168543A" w14:textId="77777777" w:rsidR="001C51B5" w:rsidRPr="00334C07" w:rsidRDefault="001C51B5" w:rsidP="001C51B5">
      <w:pPr>
        <w:pStyle w:val="Bezodstpw"/>
        <w:jc w:val="center"/>
        <w:rPr>
          <w:rFonts w:asciiTheme="minorHAnsi" w:hAnsiTheme="minorHAnsi" w:cstheme="minorHAnsi"/>
          <w:b/>
          <w:sz w:val="21"/>
          <w:szCs w:val="21"/>
        </w:rPr>
      </w:pPr>
    </w:p>
    <w:p w14:paraId="2A7405EB" w14:textId="77777777" w:rsidR="001C51B5" w:rsidRPr="00334C07" w:rsidRDefault="001C51B5" w:rsidP="001C51B5">
      <w:pPr>
        <w:pStyle w:val="Bezodstpw"/>
        <w:jc w:val="center"/>
        <w:rPr>
          <w:rFonts w:asciiTheme="minorHAnsi" w:hAnsiTheme="minorHAnsi" w:cstheme="minorHAnsi"/>
          <w:i/>
          <w:sz w:val="21"/>
          <w:szCs w:val="21"/>
        </w:rPr>
      </w:pPr>
      <w:r w:rsidRPr="00334C07">
        <w:rPr>
          <w:rFonts w:asciiTheme="minorHAnsi" w:hAnsiTheme="minorHAnsi" w:cstheme="minorHAnsi"/>
          <w:b/>
          <w:sz w:val="21"/>
          <w:szCs w:val="21"/>
        </w:rPr>
        <w:t>§ 13</w:t>
      </w:r>
    </w:p>
    <w:p w14:paraId="4013E1D6" w14:textId="77777777" w:rsidR="001C51B5" w:rsidRPr="00334C07" w:rsidRDefault="001C51B5" w:rsidP="001C51B5">
      <w:pPr>
        <w:pStyle w:val="Bezodstpw"/>
        <w:rPr>
          <w:rFonts w:asciiTheme="minorHAnsi" w:hAnsiTheme="minorHAnsi" w:cstheme="minorHAnsi"/>
          <w:sz w:val="21"/>
          <w:szCs w:val="21"/>
        </w:rPr>
      </w:pPr>
      <w:r w:rsidRPr="00334C07">
        <w:rPr>
          <w:rFonts w:asciiTheme="minorHAnsi" w:hAnsiTheme="minorHAnsi" w:cstheme="minorHAnsi"/>
          <w:i/>
          <w:sz w:val="21"/>
          <w:szCs w:val="21"/>
        </w:rPr>
        <w:t>Nienależyte wykonanie przedmiotu umowy</w:t>
      </w:r>
    </w:p>
    <w:p w14:paraId="55CBA3EF" w14:textId="77777777" w:rsidR="001C51B5" w:rsidRPr="00334C07" w:rsidRDefault="001C51B5" w:rsidP="001C51B5">
      <w:pPr>
        <w:pStyle w:val="Bezodstpw"/>
        <w:jc w:val="both"/>
        <w:rPr>
          <w:rFonts w:asciiTheme="minorHAnsi" w:hAnsiTheme="minorHAnsi" w:cstheme="minorHAnsi"/>
          <w:sz w:val="21"/>
          <w:szCs w:val="21"/>
        </w:rPr>
      </w:pPr>
      <w:r w:rsidRPr="00334C07">
        <w:rPr>
          <w:rFonts w:asciiTheme="minorHAnsi" w:hAnsiTheme="minorHAnsi" w:cstheme="minorHAnsi"/>
          <w:sz w:val="21"/>
          <w:szCs w:val="21"/>
        </w:rPr>
        <w:t xml:space="preserve">Nienależytym wykonaniem przedmiotu umowy jest w szczególności: </w:t>
      </w:r>
    </w:p>
    <w:p w14:paraId="005CF5D3" w14:textId="77777777" w:rsidR="001C51B5" w:rsidRPr="00334C07" w:rsidRDefault="001C51B5" w:rsidP="001C51B5">
      <w:pPr>
        <w:pStyle w:val="Bezodstpw"/>
        <w:numPr>
          <w:ilvl w:val="0"/>
          <w:numId w:val="36"/>
        </w:numPr>
        <w:tabs>
          <w:tab w:val="left"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Skutek polegający na nie osiągnięciu przez prawidłowo wykonany na podstawie dokumentacji projektowej obiekt budowlany, parametrów technicznych oraz właściwości określonych normami, wytycznymi branżowymi oraz przez zamawiającego w SWZ; powyższe uznaje się za wadę przedmiotu umowy,</w:t>
      </w:r>
    </w:p>
    <w:p w14:paraId="094F45A5" w14:textId="77777777" w:rsidR="001C51B5" w:rsidRPr="00334C07" w:rsidRDefault="001C51B5" w:rsidP="001C51B5">
      <w:pPr>
        <w:pStyle w:val="Bezodstpw"/>
        <w:numPr>
          <w:ilvl w:val="0"/>
          <w:numId w:val="36"/>
        </w:numPr>
        <w:tabs>
          <w:tab w:val="left" w:pos="851"/>
        </w:tabs>
        <w:suppressAutoHyphens/>
        <w:ind w:left="851" w:hanging="425"/>
        <w:jc w:val="both"/>
        <w:rPr>
          <w:rFonts w:asciiTheme="minorHAnsi" w:hAnsiTheme="minorHAnsi" w:cstheme="minorHAnsi"/>
          <w:b/>
          <w:sz w:val="21"/>
          <w:szCs w:val="21"/>
        </w:rPr>
      </w:pPr>
      <w:r w:rsidRPr="00334C07">
        <w:rPr>
          <w:rFonts w:asciiTheme="minorHAnsi" w:hAnsiTheme="minorHAnsi" w:cstheme="minorHAnsi"/>
          <w:sz w:val="21"/>
          <w:szCs w:val="21"/>
        </w:rPr>
        <w:t>Nieprawidłowe sprawowanie nadzoru autorskiego, w szczególności brak udziału w naradach technicznych.</w:t>
      </w:r>
    </w:p>
    <w:p w14:paraId="412F81F1" w14:textId="77777777" w:rsidR="001C51B5" w:rsidRPr="00334C07" w:rsidRDefault="001C51B5" w:rsidP="001C51B5">
      <w:pPr>
        <w:pStyle w:val="Bezodstpw"/>
        <w:jc w:val="center"/>
        <w:rPr>
          <w:rFonts w:asciiTheme="minorHAnsi" w:hAnsiTheme="minorHAnsi" w:cstheme="minorHAnsi"/>
          <w:b/>
          <w:sz w:val="21"/>
          <w:szCs w:val="21"/>
        </w:rPr>
      </w:pPr>
    </w:p>
    <w:p w14:paraId="5698C8D7" w14:textId="77777777" w:rsidR="001C51B5" w:rsidRPr="00334C07" w:rsidRDefault="001C51B5" w:rsidP="001C51B5">
      <w:pPr>
        <w:pStyle w:val="Bezodstpw"/>
        <w:jc w:val="center"/>
        <w:rPr>
          <w:rFonts w:asciiTheme="minorHAnsi" w:hAnsiTheme="minorHAnsi" w:cstheme="minorHAnsi"/>
          <w:i/>
          <w:sz w:val="21"/>
          <w:szCs w:val="21"/>
        </w:rPr>
      </w:pPr>
      <w:r w:rsidRPr="00334C07">
        <w:rPr>
          <w:rFonts w:asciiTheme="minorHAnsi" w:hAnsiTheme="minorHAnsi" w:cstheme="minorHAnsi"/>
          <w:b/>
          <w:sz w:val="21"/>
          <w:szCs w:val="21"/>
        </w:rPr>
        <w:t>§ 14</w:t>
      </w:r>
    </w:p>
    <w:p w14:paraId="3E5DC9E8" w14:textId="77777777" w:rsidR="001C51B5" w:rsidRPr="00334C07" w:rsidRDefault="001C51B5" w:rsidP="001C51B5">
      <w:pPr>
        <w:pStyle w:val="Bezodstpw"/>
        <w:rPr>
          <w:rFonts w:asciiTheme="minorHAnsi" w:hAnsiTheme="minorHAnsi" w:cstheme="minorHAnsi"/>
          <w:sz w:val="21"/>
          <w:szCs w:val="21"/>
        </w:rPr>
      </w:pPr>
      <w:r w:rsidRPr="00334C07">
        <w:rPr>
          <w:rFonts w:asciiTheme="minorHAnsi" w:hAnsiTheme="minorHAnsi" w:cstheme="minorHAnsi"/>
          <w:i/>
          <w:sz w:val="21"/>
          <w:szCs w:val="21"/>
        </w:rPr>
        <w:t xml:space="preserve">Osoby koordynujące realizację umowy  </w:t>
      </w:r>
    </w:p>
    <w:p w14:paraId="2F178F0A" w14:textId="77777777" w:rsidR="001C51B5" w:rsidRPr="00334C07" w:rsidRDefault="001C51B5" w:rsidP="001C51B5">
      <w:pPr>
        <w:pStyle w:val="Tekstpodstawowywcity"/>
        <w:numPr>
          <w:ilvl w:val="1"/>
          <w:numId w:val="26"/>
        </w:numPr>
        <w:tabs>
          <w:tab w:val="clear" w:pos="720"/>
          <w:tab w:val="num" w:pos="426"/>
        </w:tabs>
        <w:ind w:left="426" w:hanging="426"/>
        <w:rPr>
          <w:rFonts w:asciiTheme="minorHAnsi" w:hAnsiTheme="minorHAnsi" w:cstheme="minorHAnsi"/>
          <w:sz w:val="21"/>
          <w:szCs w:val="21"/>
        </w:rPr>
      </w:pPr>
      <w:r w:rsidRPr="00334C07">
        <w:rPr>
          <w:rFonts w:asciiTheme="minorHAnsi" w:hAnsiTheme="minorHAnsi" w:cstheme="minorHAnsi"/>
          <w:sz w:val="21"/>
          <w:szCs w:val="21"/>
        </w:rPr>
        <w:t>Do konsultacji w sprawach technicznych ze strony zamawiającego wyznacza się: p.</w:t>
      </w:r>
      <w:r w:rsidRPr="00334C07">
        <w:rPr>
          <w:rFonts w:asciiTheme="minorHAnsi" w:hAnsiTheme="minorHAnsi" w:cstheme="minorHAnsi"/>
          <w:sz w:val="21"/>
          <w:szCs w:val="21"/>
          <w:lang w:val="pl-PL"/>
        </w:rPr>
        <w:t xml:space="preserve"> ___.</w:t>
      </w:r>
    </w:p>
    <w:p w14:paraId="35D75098" w14:textId="77777777" w:rsidR="001C51B5" w:rsidRPr="00334C07" w:rsidRDefault="001C51B5" w:rsidP="001C51B5">
      <w:pPr>
        <w:pStyle w:val="Tekstpodstawowywcity"/>
        <w:numPr>
          <w:ilvl w:val="1"/>
          <w:numId w:val="26"/>
        </w:numPr>
        <w:tabs>
          <w:tab w:val="clear" w:pos="720"/>
          <w:tab w:val="num" w:pos="426"/>
        </w:tabs>
        <w:ind w:left="426" w:hanging="426"/>
        <w:rPr>
          <w:rFonts w:asciiTheme="minorHAnsi" w:hAnsiTheme="minorHAnsi" w:cstheme="minorHAnsi"/>
          <w:sz w:val="21"/>
          <w:szCs w:val="21"/>
        </w:rPr>
      </w:pPr>
      <w:r w:rsidRPr="00334C07">
        <w:rPr>
          <w:rFonts w:asciiTheme="minorHAnsi" w:hAnsiTheme="minorHAnsi" w:cstheme="minorHAnsi"/>
          <w:sz w:val="21"/>
          <w:szCs w:val="21"/>
        </w:rPr>
        <w:t>Jako koordynatora w zakresie obowiązków umownych w stosunku do prac projektowych ze strony wykonawcy wyznacza się: p.</w:t>
      </w:r>
      <w:r w:rsidRPr="00334C07">
        <w:rPr>
          <w:rFonts w:asciiTheme="minorHAnsi" w:hAnsiTheme="minorHAnsi" w:cstheme="minorHAnsi"/>
          <w:sz w:val="21"/>
          <w:szCs w:val="21"/>
          <w:lang w:val="pl-PL"/>
        </w:rPr>
        <w:t xml:space="preserve"> ___</w:t>
      </w:r>
      <w:r w:rsidRPr="00334C07">
        <w:rPr>
          <w:rFonts w:asciiTheme="minorHAnsi" w:hAnsiTheme="minorHAnsi" w:cstheme="minorHAnsi"/>
          <w:sz w:val="21"/>
          <w:szCs w:val="21"/>
        </w:rPr>
        <w:t>.</w:t>
      </w:r>
    </w:p>
    <w:p w14:paraId="203BA885" w14:textId="77777777" w:rsidR="001C51B5" w:rsidRPr="00334C07" w:rsidRDefault="001C51B5" w:rsidP="001C51B5">
      <w:pPr>
        <w:pStyle w:val="Tekstpodstawowywcity"/>
        <w:numPr>
          <w:ilvl w:val="1"/>
          <w:numId w:val="26"/>
        </w:numPr>
        <w:tabs>
          <w:tab w:val="clear" w:pos="720"/>
          <w:tab w:val="num" w:pos="426"/>
        </w:tabs>
        <w:ind w:left="426" w:hanging="426"/>
        <w:rPr>
          <w:rFonts w:asciiTheme="minorHAnsi" w:hAnsiTheme="minorHAnsi" w:cstheme="minorHAnsi"/>
          <w:sz w:val="21"/>
          <w:szCs w:val="21"/>
        </w:rPr>
      </w:pPr>
      <w:r w:rsidRPr="00334C07">
        <w:rPr>
          <w:rFonts w:asciiTheme="minorHAnsi" w:hAnsiTheme="minorHAnsi" w:cstheme="minorHAnsi"/>
          <w:sz w:val="21"/>
          <w:szCs w:val="21"/>
        </w:rPr>
        <w:t>Jako koordynatora w zakresie obowiązków umownych w stosunku do prac projektowych ze strony zamawiającego wyznacza się: p.</w:t>
      </w:r>
      <w:r w:rsidRPr="00334C07">
        <w:rPr>
          <w:rFonts w:asciiTheme="minorHAnsi" w:hAnsiTheme="minorHAnsi" w:cstheme="minorHAnsi"/>
          <w:sz w:val="21"/>
          <w:szCs w:val="21"/>
          <w:lang w:val="pl-PL"/>
        </w:rPr>
        <w:t xml:space="preserve"> ___</w:t>
      </w:r>
      <w:r w:rsidRPr="00334C07">
        <w:rPr>
          <w:rFonts w:asciiTheme="minorHAnsi" w:hAnsiTheme="minorHAnsi" w:cstheme="minorHAnsi"/>
          <w:sz w:val="21"/>
          <w:szCs w:val="21"/>
        </w:rPr>
        <w:t>.</w:t>
      </w:r>
    </w:p>
    <w:p w14:paraId="2BBCACDE" w14:textId="77777777" w:rsidR="001C51B5" w:rsidRPr="00334C07" w:rsidRDefault="001C51B5" w:rsidP="001C51B5">
      <w:pPr>
        <w:pStyle w:val="Tekstpodstawowywcity"/>
        <w:numPr>
          <w:ilvl w:val="1"/>
          <w:numId w:val="26"/>
        </w:numPr>
        <w:tabs>
          <w:tab w:val="clear" w:pos="720"/>
          <w:tab w:val="num" w:pos="426"/>
        </w:tabs>
        <w:ind w:left="426" w:hanging="426"/>
        <w:rPr>
          <w:rFonts w:asciiTheme="minorHAnsi" w:hAnsiTheme="minorHAnsi" w:cstheme="minorHAnsi"/>
          <w:b/>
          <w:sz w:val="21"/>
          <w:szCs w:val="21"/>
        </w:rPr>
      </w:pPr>
      <w:r w:rsidRPr="00334C07">
        <w:rPr>
          <w:rFonts w:asciiTheme="minorHAnsi" w:hAnsiTheme="minorHAnsi" w:cstheme="minorHAnsi"/>
          <w:sz w:val="21"/>
          <w:szCs w:val="21"/>
        </w:rPr>
        <w:t xml:space="preserve">Zmiana w czasie obowiązywania umowy osób, o których mowa w pkt 1 - 3 nie wymaga sporządzenia aneksu </w:t>
      </w:r>
      <w:r w:rsidRPr="00334C07">
        <w:rPr>
          <w:rFonts w:asciiTheme="minorHAnsi" w:hAnsiTheme="minorHAnsi" w:cstheme="minorHAnsi"/>
          <w:sz w:val="21"/>
          <w:szCs w:val="21"/>
        </w:rPr>
        <w:br/>
        <w:t xml:space="preserve">do umowy i jest skuteczna z chwilą doręczenia pisemnego zawiadomienia drugiej </w:t>
      </w:r>
      <w:r w:rsidRPr="00334C07">
        <w:rPr>
          <w:rFonts w:asciiTheme="minorHAnsi" w:hAnsiTheme="minorHAnsi" w:cstheme="minorHAnsi"/>
          <w:sz w:val="21"/>
          <w:szCs w:val="21"/>
          <w:lang w:val="pl-PL"/>
        </w:rPr>
        <w:t>S</w:t>
      </w:r>
      <w:r w:rsidRPr="00334C07">
        <w:rPr>
          <w:rFonts w:asciiTheme="minorHAnsi" w:hAnsiTheme="minorHAnsi" w:cstheme="minorHAnsi"/>
          <w:sz w:val="21"/>
          <w:szCs w:val="21"/>
        </w:rPr>
        <w:t>tronie.</w:t>
      </w:r>
    </w:p>
    <w:p w14:paraId="00407D1F" w14:textId="77777777" w:rsidR="001C51B5" w:rsidRPr="00334C07" w:rsidRDefault="001C51B5" w:rsidP="001C51B5">
      <w:pPr>
        <w:pStyle w:val="Bezodstpw"/>
        <w:jc w:val="center"/>
        <w:rPr>
          <w:rFonts w:asciiTheme="minorHAnsi" w:hAnsiTheme="minorHAnsi" w:cstheme="minorHAnsi"/>
          <w:b/>
          <w:sz w:val="21"/>
          <w:szCs w:val="21"/>
          <w:lang w:val="x-none"/>
        </w:rPr>
      </w:pPr>
    </w:p>
    <w:p w14:paraId="450CB1C7" w14:textId="77777777" w:rsidR="001C51B5" w:rsidRPr="00334C07" w:rsidRDefault="001C51B5" w:rsidP="001C51B5">
      <w:pPr>
        <w:pStyle w:val="Bezodstpw"/>
        <w:jc w:val="center"/>
        <w:rPr>
          <w:rFonts w:asciiTheme="minorHAnsi" w:hAnsiTheme="minorHAnsi" w:cstheme="minorHAnsi"/>
          <w:i/>
          <w:sz w:val="21"/>
          <w:szCs w:val="21"/>
        </w:rPr>
      </w:pPr>
      <w:r w:rsidRPr="00334C07">
        <w:rPr>
          <w:rFonts w:asciiTheme="minorHAnsi" w:hAnsiTheme="minorHAnsi" w:cstheme="minorHAnsi"/>
          <w:b/>
          <w:sz w:val="21"/>
          <w:szCs w:val="21"/>
        </w:rPr>
        <w:t>§ 15</w:t>
      </w:r>
    </w:p>
    <w:p w14:paraId="130CFCE2" w14:textId="77777777" w:rsidR="001C51B5" w:rsidRPr="00334C07" w:rsidRDefault="001C51B5" w:rsidP="001C51B5">
      <w:pPr>
        <w:pStyle w:val="Bezodstpw"/>
        <w:rPr>
          <w:rFonts w:asciiTheme="minorHAnsi" w:hAnsiTheme="minorHAnsi" w:cstheme="minorHAnsi"/>
          <w:sz w:val="21"/>
          <w:szCs w:val="21"/>
        </w:rPr>
      </w:pPr>
      <w:r w:rsidRPr="00334C07">
        <w:rPr>
          <w:rFonts w:asciiTheme="minorHAnsi" w:hAnsiTheme="minorHAnsi" w:cstheme="minorHAnsi"/>
          <w:i/>
          <w:sz w:val="21"/>
          <w:szCs w:val="21"/>
        </w:rPr>
        <w:t>Kary umowne</w:t>
      </w:r>
    </w:p>
    <w:p w14:paraId="744E26F1" w14:textId="77777777" w:rsidR="001C51B5" w:rsidRPr="00334C07" w:rsidRDefault="001C51B5" w:rsidP="001C51B5">
      <w:pPr>
        <w:pStyle w:val="Tekstpodstawowywcity"/>
        <w:numPr>
          <w:ilvl w:val="3"/>
          <w:numId w:val="21"/>
        </w:numPr>
        <w:tabs>
          <w:tab w:val="left" w:pos="426"/>
        </w:tabs>
        <w:ind w:left="426" w:hanging="426"/>
        <w:rPr>
          <w:rFonts w:asciiTheme="minorHAnsi" w:hAnsiTheme="minorHAnsi" w:cstheme="minorHAnsi"/>
          <w:sz w:val="21"/>
          <w:szCs w:val="21"/>
        </w:rPr>
      </w:pPr>
      <w:r w:rsidRPr="00334C07">
        <w:rPr>
          <w:rFonts w:asciiTheme="minorHAnsi" w:hAnsiTheme="minorHAnsi" w:cstheme="minorHAnsi"/>
          <w:sz w:val="21"/>
          <w:szCs w:val="21"/>
        </w:rPr>
        <w:t>Strony postanawiają, że z zastrzeżeniem pkt 4, obowiązującą formę odszkodowania stanowią kary umowne.</w:t>
      </w:r>
    </w:p>
    <w:p w14:paraId="7538D845" w14:textId="77777777" w:rsidR="001C51B5" w:rsidRPr="00334C07" w:rsidRDefault="001C51B5" w:rsidP="001C51B5">
      <w:pPr>
        <w:pStyle w:val="Tekstpodstawowywcity"/>
        <w:numPr>
          <w:ilvl w:val="3"/>
          <w:numId w:val="21"/>
        </w:numPr>
        <w:tabs>
          <w:tab w:val="left" w:pos="426"/>
          <w:tab w:val="left" w:pos="3731"/>
        </w:tabs>
        <w:ind w:left="426" w:hanging="426"/>
        <w:rPr>
          <w:rFonts w:asciiTheme="minorHAnsi" w:hAnsiTheme="minorHAnsi" w:cstheme="minorHAnsi"/>
          <w:sz w:val="21"/>
          <w:szCs w:val="21"/>
        </w:rPr>
      </w:pPr>
      <w:r w:rsidRPr="00334C07">
        <w:rPr>
          <w:rFonts w:asciiTheme="minorHAnsi" w:hAnsiTheme="minorHAnsi" w:cstheme="minorHAnsi"/>
          <w:sz w:val="21"/>
          <w:szCs w:val="21"/>
        </w:rPr>
        <w:t>Wykonawca zapłaci zamawiającemu karę umowną za:</w:t>
      </w:r>
    </w:p>
    <w:p w14:paraId="20CDBE7D" w14:textId="77777777" w:rsidR="001C51B5" w:rsidRPr="00334C07" w:rsidRDefault="001C51B5" w:rsidP="001C51B5">
      <w:pPr>
        <w:pStyle w:val="Tekstpodstawowy"/>
        <w:numPr>
          <w:ilvl w:val="0"/>
          <w:numId w:val="13"/>
        </w:numPr>
        <w:tabs>
          <w:tab w:val="clear" w:pos="708"/>
          <w:tab w:val="num" w:pos="851"/>
        </w:tabs>
        <w:spacing w:line="240" w:lineRule="auto"/>
        <w:ind w:left="851" w:hanging="425"/>
        <w:jc w:val="both"/>
        <w:rPr>
          <w:rFonts w:asciiTheme="minorHAnsi" w:hAnsiTheme="minorHAnsi" w:cstheme="minorHAnsi"/>
          <w:sz w:val="21"/>
          <w:szCs w:val="21"/>
        </w:rPr>
      </w:pPr>
      <w:r w:rsidRPr="00334C07">
        <w:rPr>
          <w:rFonts w:asciiTheme="minorHAnsi" w:hAnsiTheme="minorHAnsi" w:cstheme="minorHAnsi"/>
          <w:sz w:val="21"/>
          <w:szCs w:val="21"/>
          <w:lang w:val="pl-PL"/>
        </w:rPr>
        <w:t>Z</w:t>
      </w:r>
      <w:proofErr w:type="spellStart"/>
      <w:r w:rsidRPr="00334C07">
        <w:rPr>
          <w:rFonts w:asciiTheme="minorHAnsi" w:hAnsiTheme="minorHAnsi" w:cstheme="minorHAnsi"/>
          <w:sz w:val="21"/>
          <w:szCs w:val="21"/>
        </w:rPr>
        <w:t>włokę</w:t>
      </w:r>
      <w:proofErr w:type="spellEnd"/>
      <w:r w:rsidRPr="00334C07">
        <w:rPr>
          <w:rFonts w:asciiTheme="minorHAnsi" w:hAnsiTheme="minorHAnsi" w:cstheme="minorHAnsi"/>
          <w:sz w:val="21"/>
          <w:szCs w:val="21"/>
        </w:rPr>
        <w:t xml:space="preserve"> w dostarczeniu zamawiającemu </w:t>
      </w:r>
      <w:r w:rsidRPr="00334C07">
        <w:rPr>
          <w:rFonts w:asciiTheme="minorHAnsi" w:hAnsiTheme="minorHAnsi" w:cstheme="minorHAnsi"/>
          <w:bCs/>
          <w:sz w:val="21"/>
          <w:szCs w:val="21"/>
        </w:rPr>
        <w:t xml:space="preserve">dokumentacji projektowej, o której mowa w § 1 pkt 4 umowy </w:t>
      </w:r>
      <w:r w:rsidRPr="00334C07">
        <w:rPr>
          <w:rFonts w:asciiTheme="minorHAnsi" w:hAnsiTheme="minorHAnsi" w:cstheme="minorHAnsi"/>
          <w:bCs/>
          <w:sz w:val="21"/>
          <w:szCs w:val="21"/>
        </w:rPr>
        <w:br/>
        <w:t>przy czym dokumentacja obejmować ma 1 egz. projektu budowlanego bez ostemplowania</w:t>
      </w:r>
      <w:r w:rsidRPr="00334C07">
        <w:rPr>
          <w:rFonts w:asciiTheme="minorHAnsi" w:hAnsiTheme="minorHAnsi" w:cstheme="minorHAnsi"/>
          <w:bCs/>
          <w:sz w:val="21"/>
          <w:szCs w:val="21"/>
          <w:lang w:val="pl-PL"/>
        </w:rPr>
        <w:t xml:space="preserve"> </w:t>
      </w:r>
    </w:p>
    <w:p w14:paraId="101178C9" w14:textId="77777777" w:rsidR="001C51B5" w:rsidRPr="00334C07" w:rsidRDefault="001C51B5" w:rsidP="001C51B5">
      <w:pPr>
        <w:pStyle w:val="Tekstpodstawowy"/>
        <w:spacing w:line="240" w:lineRule="auto"/>
        <w:ind w:left="851"/>
        <w:jc w:val="both"/>
        <w:rPr>
          <w:rFonts w:asciiTheme="minorHAnsi" w:hAnsiTheme="minorHAnsi" w:cstheme="minorHAnsi"/>
          <w:sz w:val="21"/>
          <w:szCs w:val="21"/>
        </w:rPr>
      </w:pPr>
      <w:r w:rsidRPr="00334C07">
        <w:rPr>
          <w:rFonts w:asciiTheme="minorHAnsi" w:hAnsiTheme="minorHAnsi" w:cstheme="minorHAnsi"/>
          <w:sz w:val="21"/>
          <w:szCs w:val="21"/>
        </w:rPr>
        <w:t>– w wysokości 0,2 % wynagrodzenia netto ustalonego w § 6 pkt 2</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1</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 xml:space="preserve"> umowy, jednakże nie mniej niż 100,00 zł, za każdy rozpoczęty dzień zwłoki,</w:t>
      </w:r>
    </w:p>
    <w:p w14:paraId="0953736A" w14:textId="77777777" w:rsidR="001C51B5" w:rsidRPr="00334C07" w:rsidRDefault="001C51B5" w:rsidP="001C51B5">
      <w:pPr>
        <w:pStyle w:val="Tekstpodstawowy"/>
        <w:numPr>
          <w:ilvl w:val="0"/>
          <w:numId w:val="13"/>
        </w:numPr>
        <w:tabs>
          <w:tab w:val="clear" w:pos="708"/>
          <w:tab w:val="num" w:pos="851"/>
        </w:tabs>
        <w:spacing w:line="240" w:lineRule="auto"/>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Zwłokę w dostarczeniu zamawiającemu </w:t>
      </w:r>
      <w:r w:rsidRPr="00334C07">
        <w:rPr>
          <w:rFonts w:asciiTheme="minorHAnsi" w:hAnsiTheme="minorHAnsi" w:cstheme="minorHAnsi"/>
          <w:sz w:val="21"/>
          <w:szCs w:val="21"/>
          <w:lang w:val="pl-PL"/>
        </w:rPr>
        <w:t>1</w:t>
      </w:r>
      <w:r w:rsidRPr="00334C07">
        <w:rPr>
          <w:rFonts w:asciiTheme="minorHAnsi" w:hAnsiTheme="minorHAnsi" w:cstheme="minorHAnsi"/>
          <w:sz w:val="21"/>
          <w:szCs w:val="21"/>
        </w:rPr>
        <w:t xml:space="preserve"> egz. projektu budowlanego ostemplowanego </w:t>
      </w:r>
    </w:p>
    <w:p w14:paraId="617F6C6B" w14:textId="77777777" w:rsidR="001C51B5" w:rsidRPr="00334C07" w:rsidRDefault="001C51B5" w:rsidP="001C51B5">
      <w:pPr>
        <w:pStyle w:val="Tekstpodstawowy"/>
        <w:spacing w:line="240" w:lineRule="auto"/>
        <w:ind w:left="851"/>
        <w:jc w:val="both"/>
        <w:rPr>
          <w:rFonts w:asciiTheme="minorHAnsi" w:hAnsiTheme="minorHAnsi" w:cstheme="minorHAnsi"/>
          <w:sz w:val="21"/>
          <w:szCs w:val="21"/>
        </w:rPr>
      </w:pPr>
      <w:r w:rsidRPr="00334C07">
        <w:rPr>
          <w:rFonts w:asciiTheme="minorHAnsi" w:hAnsiTheme="minorHAnsi" w:cstheme="minorHAnsi"/>
          <w:sz w:val="21"/>
          <w:szCs w:val="21"/>
        </w:rPr>
        <w:t>– w wysokości 0,2 % wynagrodzenia netto ustalonego w § 6 pkt 2</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1</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 xml:space="preserve"> umowy, jednakże nie mniej niż 100,00 zł, </w:t>
      </w:r>
      <w:r w:rsidRPr="00334C07">
        <w:rPr>
          <w:rFonts w:asciiTheme="minorHAnsi" w:hAnsiTheme="minorHAnsi" w:cstheme="minorHAnsi"/>
          <w:sz w:val="21"/>
          <w:szCs w:val="21"/>
        </w:rPr>
        <w:br/>
        <w:t>za każdy rozpoczęty dzień zwłoki</w:t>
      </w:r>
      <w:r w:rsidRPr="00334C07">
        <w:rPr>
          <w:rFonts w:asciiTheme="minorHAnsi" w:hAnsiTheme="minorHAnsi" w:cstheme="minorHAnsi"/>
          <w:sz w:val="21"/>
          <w:szCs w:val="21"/>
          <w:lang w:val="pl-PL"/>
        </w:rPr>
        <w:t>,</w:t>
      </w:r>
    </w:p>
    <w:p w14:paraId="706F2693" w14:textId="77777777" w:rsidR="001C51B5" w:rsidRPr="00334C07" w:rsidRDefault="001C51B5" w:rsidP="001C51B5">
      <w:pPr>
        <w:pStyle w:val="Bezodstpw"/>
        <w:numPr>
          <w:ilvl w:val="0"/>
          <w:numId w:val="13"/>
        </w:numPr>
        <w:tabs>
          <w:tab w:val="clear" w:pos="708"/>
          <w:tab w:val="num"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Zwłokę w dostarczeniu zamawiającemu prawomocnej decyzji administracyjnej na wycinkę drzew </w:t>
      </w:r>
    </w:p>
    <w:p w14:paraId="7327D035" w14:textId="77777777" w:rsidR="001C51B5" w:rsidRPr="00334C07" w:rsidRDefault="001C51B5" w:rsidP="001C51B5">
      <w:pPr>
        <w:pStyle w:val="Bezodstpw"/>
        <w:suppressAutoHyphens/>
        <w:ind w:left="851"/>
        <w:jc w:val="both"/>
        <w:rPr>
          <w:rFonts w:asciiTheme="minorHAnsi" w:hAnsiTheme="minorHAnsi" w:cstheme="minorHAnsi"/>
          <w:sz w:val="21"/>
          <w:szCs w:val="21"/>
        </w:rPr>
      </w:pPr>
      <w:r w:rsidRPr="00334C07">
        <w:rPr>
          <w:rFonts w:asciiTheme="minorHAnsi" w:hAnsiTheme="minorHAnsi" w:cstheme="minorHAnsi"/>
          <w:sz w:val="21"/>
          <w:szCs w:val="21"/>
        </w:rPr>
        <w:t>– w wysokości 0,1 % wynagrodzenia netto ustalonego w § 6 pkt 2.1. umowy, jednakże nie mniej niż 50,00 zł, za każdy rozpoczęty dzień zwłoki,</w:t>
      </w:r>
    </w:p>
    <w:p w14:paraId="596B765E" w14:textId="77777777" w:rsidR="001C51B5" w:rsidRPr="00334C07" w:rsidRDefault="001C51B5" w:rsidP="001C51B5">
      <w:pPr>
        <w:pStyle w:val="Tekstpodstawowy"/>
        <w:numPr>
          <w:ilvl w:val="0"/>
          <w:numId w:val="13"/>
        </w:numPr>
        <w:tabs>
          <w:tab w:val="clear" w:pos="708"/>
          <w:tab w:val="num" w:pos="851"/>
        </w:tabs>
        <w:spacing w:line="240" w:lineRule="auto"/>
        <w:ind w:left="851" w:hanging="425"/>
        <w:jc w:val="both"/>
        <w:rPr>
          <w:rFonts w:asciiTheme="minorHAnsi" w:hAnsiTheme="minorHAnsi" w:cstheme="minorHAnsi"/>
          <w:sz w:val="21"/>
          <w:szCs w:val="21"/>
        </w:rPr>
      </w:pPr>
      <w:r w:rsidRPr="00334C07">
        <w:rPr>
          <w:rFonts w:asciiTheme="minorHAnsi" w:hAnsiTheme="minorHAnsi" w:cstheme="minorHAnsi"/>
          <w:sz w:val="21"/>
          <w:szCs w:val="21"/>
        </w:rPr>
        <w:t>Zwłokę w usunięciu wad dokumentacji projektowej</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 xml:space="preserve"> w terminach określonych w § 12 pkt 3</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1</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 xml:space="preserve">i </w:t>
      </w:r>
      <w:r w:rsidRPr="00334C07">
        <w:rPr>
          <w:rFonts w:asciiTheme="minorHAnsi" w:hAnsiTheme="minorHAnsi" w:cstheme="minorHAnsi"/>
          <w:sz w:val="21"/>
          <w:szCs w:val="21"/>
          <w:lang w:val="pl-PL"/>
        </w:rPr>
        <w:t>3.</w:t>
      </w:r>
      <w:r w:rsidRPr="00334C07">
        <w:rPr>
          <w:rFonts w:asciiTheme="minorHAnsi" w:hAnsiTheme="minorHAnsi" w:cstheme="minorHAnsi"/>
          <w:sz w:val="21"/>
          <w:szCs w:val="21"/>
        </w:rPr>
        <w:t>2</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 xml:space="preserve">  </w:t>
      </w:r>
    </w:p>
    <w:p w14:paraId="0AA8CA65" w14:textId="77777777" w:rsidR="001C51B5" w:rsidRDefault="001C51B5" w:rsidP="001C51B5">
      <w:pPr>
        <w:pStyle w:val="Tekstpodstawowy"/>
        <w:spacing w:line="240" w:lineRule="auto"/>
        <w:ind w:left="851"/>
        <w:jc w:val="both"/>
        <w:rPr>
          <w:rFonts w:asciiTheme="minorHAnsi" w:hAnsiTheme="minorHAnsi" w:cstheme="minorHAnsi"/>
          <w:sz w:val="21"/>
          <w:szCs w:val="21"/>
        </w:rPr>
      </w:pPr>
      <w:r w:rsidRPr="00334C07">
        <w:rPr>
          <w:rFonts w:asciiTheme="minorHAnsi" w:hAnsiTheme="minorHAnsi" w:cstheme="minorHAnsi"/>
          <w:sz w:val="21"/>
          <w:szCs w:val="21"/>
        </w:rPr>
        <w:t>– w wysokości 0,2 % wynagrodzenia netto ustalonego § 6 pkt 2</w:t>
      </w:r>
      <w:r w:rsidRPr="00334C07">
        <w:rPr>
          <w:rFonts w:asciiTheme="minorHAnsi" w:hAnsiTheme="minorHAnsi" w:cstheme="minorHAnsi"/>
          <w:sz w:val="21"/>
          <w:szCs w:val="21"/>
          <w:lang w:val="pl-PL"/>
        </w:rPr>
        <w:t>.1.</w:t>
      </w:r>
      <w:r w:rsidRPr="00334C07">
        <w:rPr>
          <w:rFonts w:asciiTheme="minorHAnsi" w:hAnsiTheme="minorHAnsi" w:cstheme="minorHAnsi"/>
          <w:sz w:val="21"/>
          <w:szCs w:val="21"/>
        </w:rPr>
        <w:t xml:space="preserve"> umowy, jednakże nie mniej niż 100,00 zł, </w:t>
      </w:r>
      <w:r w:rsidRPr="00334C07">
        <w:rPr>
          <w:rFonts w:asciiTheme="minorHAnsi" w:hAnsiTheme="minorHAnsi" w:cstheme="minorHAnsi"/>
          <w:sz w:val="21"/>
          <w:szCs w:val="21"/>
        </w:rPr>
        <w:br/>
        <w:t>za każdy rozpoczęty dzień zwłoki,</w:t>
      </w:r>
    </w:p>
    <w:p w14:paraId="47C93827" w14:textId="77777777" w:rsidR="00334C07" w:rsidRPr="00334C07" w:rsidRDefault="00334C07" w:rsidP="001C51B5">
      <w:pPr>
        <w:pStyle w:val="Tekstpodstawowy"/>
        <w:spacing w:line="240" w:lineRule="auto"/>
        <w:ind w:left="851"/>
        <w:jc w:val="both"/>
        <w:rPr>
          <w:rFonts w:asciiTheme="minorHAnsi" w:hAnsiTheme="minorHAnsi" w:cstheme="minorHAnsi"/>
          <w:sz w:val="21"/>
          <w:szCs w:val="21"/>
        </w:rPr>
      </w:pPr>
    </w:p>
    <w:p w14:paraId="08693ACB" w14:textId="77777777" w:rsidR="001C51B5" w:rsidRPr="00334C07" w:rsidRDefault="001C51B5" w:rsidP="001C51B5">
      <w:pPr>
        <w:pStyle w:val="Tekstpodstawowy"/>
        <w:numPr>
          <w:ilvl w:val="0"/>
          <w:numId w:val="13"/>
        </w:numPr>
        <w:tabs>
          <w:tab w:val="clear" w:pos="708"/>
          <w:tab w:val="num" w:pos="851"/>
        </w:tabs>
        <w:spacing w:line="240" w:lineRule="auto"/>
        <w:ind w:left="851" w:hanging="425"/>
        <w:jc w:val="both"/>
        <w:rPr>
          <w:rFonts w:asciiTheme="minorHAnsi" w:hAnsiTheme="minorHAnsi" w:cstheme="minorHAnsi"/>
          <w:sz w:val="21"/>
          <w:szCs w:val="21"/>
        </w:rPr>
      </w:pPr>
      <w:r w:rsidRPr="00334C07">
        <w:rPr>
          <w:rFonts w:asciiTheme="minorHAnsi" w:hAnsiTheme="minorHAnsi" w:cstheme="minorHAnsi"/>
          <w:sz w:val="21"/>
          <w:szCs w:val="21"/>
        </w:rPr>
        <w:lastRenderedPageBreak/>
        <w:t>Zwłokę w udzieleniu wyjaśnień, o których mowa w § 2 pkt 1</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2</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 xml:space="preserve"> oraz § 9 pkt 3 lub 4 umowy </w:t>
      </w:r>
    </w:p>
    <w:p w14:paraId="480136C4" w14:textId="77777777" w:rsidR="001C51B5" w:rsidRPr="00334C07" w:rsidRDefault="001C51B5" w:rsidP="001C51B5">
      <w:pPr>
        <w:pStyle w:val="Tekstpodstawowy"/>
        <w:spacing w:line="240" w:lineRule="auto"/>
        <w:ind w:left="851"/>
        <w:jc w:val="both"/>
        <w:rPr>
          <w:rFonts w:asciiTheme="minorHAnsi" w:hAnsiTheme="minorHAnsi" w:cstheme="minorHAnsi"/>
          <w:sz w:val="21"/>
          <w:szCs w:val="21"/>
        </w:rPr>
      </w:pPr>
      <w:r w:rsidRPr="00334C07">
        <w:rPr>
          <w:rFonts w:asciiTheme="minorHAnsi" w:hAnsiTheme="minorHAnsi" w:cstheme="minorHAnsi"/>
          <w:sz w:val="21"/>
          <w:szCs w:val="21"/>
        </w:rPr>
        <w:t>– w wysokości 0,1 % wynagrodzenia netto ustalonego w § 6 pkt 2</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1</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 xml:space="preserve"> umowy, jednakże nie mniej </w:t>
      </w:r>
      <w:r w:rsidRPr="00334C07">
        <w:rPr>
          <w:rFonts w:asciiTheme="minorHAnsi" w:hAnsiTheme="minorHAnsi" w:cstheme="minorHAnsi"/>
          <w:sz w:val="21"/>
          <w:szCs w:val="21"/>
          <w:lang w:val="pl-PL"/>
        </w:rPr>
        <w:t>niż</w:t>
      </w:r>
      <w:r w:rsidRPr="00334C07">
        <w:rPr>
          <w:rFonts w:asciiTheme="minorHAnsi" w:hAnsiTheme="minorHAnsi" w:cstheme="minorHAnsi"/>
          <w:sz w:val="21"/>
          <w:szCs w:val="21"/>
        </w:rPr>
        <w:t xml:space="preserve"> 50,00 zł, za każdy rozpoczęty dzień zwłoki,</w:t>
      </w:r>
    </w:p>
    <w:p w14:paraId="719EDFCE" w14:textId="77777777" w:rsidR="001C51B5" w:rsidRPr="00334C07" w:rsidRDefault="001C51B5" w:rsidP="001C51B5">
      <w:pPr>
        <w:pStyle w:val="Tekstpodstawowy"/>
        <w:numPr>
          <w:ilvl w:val="0"/>
          <w:numId w:val="13"/>
        </w:numPr>
        <w:tabs>
          <w:tab w:val="clear" w:pos="708"/>
          <w:tab w:val="left" w:pos="567"/>
          <w:tab w:val="num" w:pos="851"/>
        </w:tabs>
        <w:suppressAutoHyphens/>
        <w:spacing w:line="240" w:lineRule="auto"/>
        <w:ind w:left="426" w:firstLine="0"/>
        <w:jc w:val="both"/>
        <w:rPr>
          <w:rFonts w:asciiTheme="minorHAnsi" w:hAnsiTheme="minorHAnsi" w:cstheme="minorHAnsi"/>
          <w:sz w:val="21"/>
          <w:szCs w:val="21"/>
        </w:rPr>
      </w:pPr>
      <w:r w:rsidRPr="00334C07">
        <w:rPr>
          <w:rFonts w:asciiTheme="minorHAnsi" w:hAnsiTheme="minorHAnsi" w:cstheme="minorHAnsi"/>
          <w:sz w:val="21"/>
          <w:szCs w:val="21"/>
          <w:lang w:val="pl-PL"/>
        </w:rPr>
        <w:t xml:space="preserve">Zwłokę </w:t>
      </w:r>
      <w:r w:rsidRPr="00334C07">
        <w:rPr>
          <w:rFonts w:asciiTheme="minorHAnsi" w:hAnsiTheme="minorHAnsi" w:cstheme="minorHAnsi"/>
          <w:sz w:val="21"/>
          <w:szCs w:val="21"/>
        </w:rPr>
        <w:t xml:space="preserve">w złożeniu </w:t>
      </w:r>
      <w:r w:rsidRPr="00334C07">
        <w:rPr>
          <w:rFonts w:asciiTheme="minorHAnsi" w:hAnsiTheme="minorHAnsi" w:cstheme="minorHAnsi"/>
          <w:sz w:val="21"/>
          <w:szCs w:val="21"/>
          <w:lang w:val="pl-PL"/>
        </w:rPr>
        <w:t>harmonogramu</w:t>
      </w:r>
      <w:r w:rsidRPr="00334C07">
        <w:rPr>
          <w:rFonts w:asciiTheme="minorHAnsi" w:hAnsiTheme="minorHAnsi" w:cstheme="minorHAnsi"/>
          <w:sz w:val="21"/>
          <w:szCs w:val="21"/>
        </w:rPr>
        <w:t xml:space="preserve"> rzeczowo</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finansowego realizacji przedmiotu umowy</w:t>
      </w:r>
    </w:p>
    <w:p w14:paraId="76FCE389" w14:textId="77777777" w:rsidR="001C51B5" w:rsidRPr="00334C07" w:rsidRDefault="001C51B5" w:rsidP="001C51B5">
      <w:pPr>
        <w:pStyle w:val="Tekstpodstawowy"/>
        <w:spacing w:line="240" w:lineRule="auto"/>
        <w:ind w:left="851"/>
        <w:jc w:val="both"/>
        <w:rPr>
          <w:rFonts w:asciiTheme="minorHAnsi" w:hAnsiTheme="minorHAnsi" w:cstheme="minorHAnsi"/>
          <w:sz w:val="21"/>
          <w:szCs w:val="21"/>
        </w:rPr>
      </w:pPr>
      <w:r w:rsidRPr="00334C07">
        <w:rPr>
          <w:rFonts w:asciiTheme="minorHAnsi" w:hAnsiTheme="minorHAnsi" w:cstheme="minorHAnsi"/>
          <w:sz w:val="21"/>
          <w:szCs w:val="21"/>
        </w:rPr>
        <w:t>– w wysokości 0,1</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 wynagrodzenia netto ustalonego w § 6 pkt 2</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1</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 xml:space="preserve"> umowy, jednakże nie mniej</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niż 50,00 zł, za każdy rozpoczęty dzień zwłoki,</w:t>
      </w:r>
    </w:p>
    <w:p w14:paraId="5EB1E8CB" w14:textId="77777777" w:rsidR="001C51B5" w:rsidRPr="00334C07" w:rsidRDefault="001C51B5" w:rsidP="001C51B5">
      <w:pPr>
        <w:pStyle w:val="Tekstpodstawowy"/>
        <w:numPr>
          <w:ilvl w:val="0"/>
          <w:numId w:val="13"/>
        </w:numPr>
        <w:tabs>
          <w:tab w:val="clear" w:pos="708"/>
          <w:tab w:val="left" w:pos="567"/>
          <w:tab w:val="num" w:pos="851"/>
        </w:tabs>
        <w:suppressAutoHyphens/>
        <w:spacing w:line="240" w:lineRule="auto"/>
        <w:ind w:left="426" w:firstLine="0"/>
        <w:jc w:val="both"/>
        <w:rPr>
          <w:rFonts w:asciiTheme="minorHAnsi" w:hAnsiTheme="minorHAnsi" w:cstheme="minorHAnsi"/>
          <w:sz w:val="21"/>
          <w:szCs w:val="21"/>
        </w:rPr>
      </w:pPr>
      <w:r w:rsidRPr="00334C07">
        <w:rPr>
          <w:rFonts w:asciiTheme="minorHAnsi" w:hAnsiTheme="minorHAnsi" w:cstheme="minorHAnsi"/>
          <w:sz w:val="21"/>
          <w:szCs w:val="21"/>
          <w:lang w:val="pl-PL"/>
        </w:rPr>
        <w:t xml:space="preserve">Zwłokę </w:t>
      </w:r>
      <w:r w:rsidRPr="00334C07">
        <w:rPr>
          <w:rFonts w:asciiTheme="minorHAnsi" w:hAnsiTheme="minorHAnsi" w:cstheme="minorHAnsi"/>
          <w:sz w:val="21"/>
          <w:szCs w:val="21"/>
        </w:rPr>
        <w:t>złożeniu</w:t>
      </w:r>
      <w:r w:rsidRPr="00334C07">
        <w:rPr>
          <w:rFonts w:asciiTheme="minorHAnsi" w:hAnsiTheme="minorHAnsi" w:cstheme="minorHAnsi"/>
          <w:sz w:val="21"/>
          <w:szCs w:val="21"/>
          <w:lang w:val="pl-PL"/>
        </w:rPr>
        <w:t xml:space="preserve"> korekty</w:t>
      </w:r>
      <w:r w:rsidRPr="00334C07">
        <w:rPr>
          <w:rFonts w:asciiTheme="minorHAnsi" w:hAnsiTheme="minorHAnsi" w:cstheme="minorHAnsi"/>
          <w:sz w:val="21"/>
          <w:szCs w:val="21"/>
        </w:rPr>
        <w:t xml:space="preserve"> </w:t>
      </w:r>
      <w:r w:rsidRPr="00334C07">
        <w:rPr>
          <w:rFonts w:asciiTheme="minorHAnsi" w:hAnsiTheme="minorHAnsi" w:cstheme="minorHAnsi"/>
          <w:sz w:val="21"/>
          <w:szCs w:val="21"/>
          <w:lang w:val="pl-PL"/>
        </w:rPr>
        <w:t>harmonogramu</w:t>
      </w:r>
      <w:r w:rsidRPr="00334C07">
        <w:rPr>
          <w:rFonts w:asciiTheme="minorHAnsi" w:hAnsiTheme="minorHAnsi" w:cstheme="minorHAnsi"/>
          <w:sz w:val="21"/>
          <w:szCs w:val="21"/>
        </w:rPr>
        <w:t xml:space="preserve"> rzeczowo</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 xml:space="preserve">finansowego </w:t>
      </w:r>
      <w:r w:rsidRPr="00334C07">
        <w:rPr>
          <w:rFonts w:asciiTheme="minorHAnsi" w:hAnsiTheme="minorHAnsi" w:cstheme="minorHAnsi"/>
          <w:sz w:val="21"/>
          <w:szCs w:val="21"/>
          <w:lang w:val="pl-PL"/>
        </w:rPr>
        <w:t>po uwagach zamawiającego</w:t>
      </w:r>
    </w:p>
    <w:p w14:paraId="6A3C8E7B" w14:textId="77777777" w:rsidR="001C51B5" w:rsidRPr="00334C07" w:rsidRDefault="001C51B5" w:rsidP="001C51B5">
      <w:pPr>
        <w:pStyle w:val="Tekstpodstawowy"/>
        <w:tabs>
          <w:tab w:val="num" w:pos="851"/>
        </w:tabs>
        <w:spacing w:line="240" w:lineRule="auto"/>
        <w:ind w:left="851"/>
        <w:jc w:val="both"/>
        <w:rPr>
          <w:rFonts w:asciiTheme="minorHAnsi" w:hAnsiTheme="minorHAnsi" w:cstheme="minorHAnsi"/>
          <w:sz w:val="21"/>
          <w:szCs w:val="21"/>
        </w:rPr>
      </w:pPr>
      <w:r w:rsidRPr="00334C07">
        <w:rPr>
          <w:rFonts w:asciiTheme="minorHAnsi" w:hAnsiTheme="minorHAnsi" w:cstheme="minorHAnsi"/>
          <w:sz w:val="21"/>
          <w:szCs w:val="21"/>
        </w:rPr>
        <w:t>– w wysokości 0,1</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 wynagrodzenia netto ustalonego w § 6 pkt 2</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1</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 xml:space="preserve"> umowy, jednakże nie mniej</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niż 50,00 zł, za każdy rozpoczęty dzień zwłoki,</w:t>
      </w:r>
    </w:p>
    <w:p w14:paraId="3033039D" w14:textId="77777777" w:rsidR="001C51B5" w:rsidRPr="00334C07" w:rsidRDefault="001C51B5" w:rsidP="001C51B5">
      <w:pPr>
        <w:pStyle w:val="Tekstpodstawowy"/>
        <w:numPr>
          <w:ilvl w:val="0"/>
          <w:numId w:val="13"/>
        </w:numPr>
        <w:tabs>
          <w:tab w:val="clear" w:pos="708"/>
          <w:tab w:val="num" w:pos="851"/>
        </w:tabs>
        <w:spacing w:line="240" w:lineRule="auto"/>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Zwłokę w złożeniu raportu, o którym mowa w § 3 pkt </w:t>
      </w:r>
      <w:r w:rsidRPr="00334C07">
        <w:rPr>
          <w:rFonts w:asciiTheme="minorHAnsi" w:hAnsiTheme="minorHAnsi" w:cstheme="minorHAnsi"/>
          <w:sz w:val="21"/>
          <w:szCs w:val="21"/>
          <w:lang w:val="pl-PL"/>
        </w:rPr>
        <w:t>3</w:t>
      </w:r>
      <w:r w:rsidRPr="00334C07">
        <w:rPr>
          <w:rFonts w:asciiTheme="minorHAnsi" w:hAnsiTheme="minorHAnsi" w:cstheme="minorHAnsi"/>
          <w:sz w:val="21"/>
          <w:szCs w:val="21"/>
        </w:rPr>
        <w:t xml:space="preserve"> umowy – w wysokości 0,1 % wynagrodzenia netto ustalonego w § 6 pkt 2.1. umowy, jednakże nie mniej niż 50,00 zł, za każdy rozpoczęty dzień zwłoki,</w:t>
      </w:r>
    </w:p>
    <w:p w14:paraId="301E6C56" w14:textId="77777777" w:rsidR="001C51B5" w:rsidRPr="00334C07" w:rsidRDefault="001C51B5" w:rsidP="001C51B5">
      <w:pPr>
        <w:pStyle w:val="Tekstpodstawowy"/>
        <w:numPr>
          <w:ilvl w:val="0"/>
          <w:numId w:val="13"/>
        </w:numPr>
        <w:tabs>
          <w:tab w:val="clear" w:pos="708"/>
          <w:tab w:val="num" w:pos="851"/>
        </w:tabs>
        <w:suppressAutoHyphens/>
        <w:spacing w:line="240" w:lineRule="auto"/>
        <w:ind w:left="851" w:hanging="425"/>
        <w:jc w:val="both"/>
        <w:rPr>
          <w:rFonts w:asciiTheme="minorHAnsi" w:hAnsiTheme="minorHAnsi" w:cstheme="minorHAnsi"/>
          <w:sz w:val="21"/>
          <w:szCs w:val="21"/>
        </w:rPr>
      </w:pPr>
      <w:r w:rsidRPr="00334C07">
        <w:rPr>
          <w:rFonts w:asciiTheme="minorHAnsi" w:hAnsiTheme="minorHAnsi" w:cstheme="minorHAnsi"/>
          <w:sz w:val="21"/>
          <w:szCs w:val="21"/>
          <w:lang w:val="pl-PL"/>
        </w:rPr>
        <w:t xml:space="preserve">W razie </w:t>
      </w:r>
      <w:r w:rsidRPr="00334C07">
        <w:rPr>
          <w:rFonts w:asciiTheme="minorHAnsi" w:hAnsiTheme="minorHAnsi" w:cstheme="minorHAnsi"/>
          <w:sz w:val="21"/>
          <w:szCs w:val="21"/>
        </w:rPr>
        <w:t xml:space="preserve">przedłożenia </w:t>
      </w:r>
      <w:r w:rsidRPr="00334C07">
        <w:rPr>
          <w:rFonts w:asciiTheme="minorHAnsi" w:hAnsiTheme="minorHAnsi" w:cstheme="minorHAnsi"/>
          <w:sz w:val="21"/>
          <w:szCs w:val="21"/>
          <w:lang w:val="pl-PL"/>
        </w:rPr>
        <w:t>z</w:t>
      </w:r>
      <w:proofErr w:type="spellStart"/>
      <w:r w:rsidRPr="00334C07">
        <w:rPr>
          <w:rFonts w:asciiTheme="minorHAnsi" w:hAnsiTheme="minorHAnsi" w:cstheme="minorHAnsi"/>
          <w:sz w:val="21"/>
          <w:szCs w:val="21"/>
        </w:rPr>
        <w:t>amawiającemu</w:t>
      </w:r>
      <w:proofErr w:type="spellEnd"/>
      <w:r w:rsidRPr="00334C07">
        <w:rPr>
          <w:rFonts w:asciiTheme="minorHAnsi" w:hAnsiTheme="minorHAnsi" w:cstheme="minorHAnsi"/>
          <w:sz w:val="21"/>
          <w:szCs w:val="21"/>
        </w:rPr>
        <w:t xml:space="preserve"> raportu nieodpowiadającego wymogom wskazanym w § 3 pkt 4</w:t>
      </w:r>
      <w:r w:rsidRPr="00334C07">
        <w:rPr>
          <w:rFonts w:asciiTheme="minorHAnsi" w:hAnsiTheme="minorHAnsi" w:cstheme="minorHAnsi"/>
          <w:sz w:val="21"/>
          <w:szCs w:val="21"/>
          <w:lang w:val="pl-PL"/>
        </w:rPr>
        <w:t xml:space="preserve"> u</w:t>
      </w:r>
      <w:r w:rsidRPr="00334C07">
        <w:rPr>
          <w:rFonts w:asciiTheme="minorHAnsi" w:hAnsiTheme="minorHAnsi" w:cstheme="minorHAnsi"/>
          <w:sz w:val="21"/>
          <w:szCs w:val="21"/>
        </w:rPr>
        <w:t>mowy</w:t>
      </w:r>
    </w:p>
    <w:p w14:paraId="1A2EF1F7" w14:textId="77777777" w:rsidR="001C51B5" w:rsidRPr="00334C07" w:rsidRDefault="001C51B5" w:rsidP="001C51B5">
      <w:pPr>
        <w:pStyle w:val="Tekstpodstawowy"/>
        <w:tabs>
          <w:tab w:val="num" w:pos="851"/>
        </w:tabs>
        <w:spacing w:line="240" w:lineRule="auto"/>
        <w:ind w:left="786"/>
        <w:jc w:val="both"/>
        <w:rPr>
          <w:rFonts w:asciiTheme="minorHAnsi" w:hAnsiTheme="minorHAnsi" w:cstheme="minorHAnsi"/>
          <w:sz w:val="21"/>
          <w:szCs w:val="21"/>
        </w:rPr>
      </w:pPr>
      <w:r w:rsidRPr="00334C07">
        <w:rPr>
          <w:rFonts w:asciiTheme="minorHAnsi" w:hAnsiTheme="minorHAnsi" w:cstheme="minorHAnsi"/>
          <w:sz w:val="21"/>
          <w:szCs w:val="21"/>
        </w:rPr>
        <w:t>– w wysokości 50</w:t>
      </w:r>
      <w:r w:rsidRPr="00334C07">
        <w:rPr>
          <w:rFonts w:asciiTheme="minorHAnsi" w:hAnsiTheme="minorHAnsi" w:cstheme="minorHAnsi"/>
          <w:sz w:val="21"/>
          <w:szCs w:val="21"/>
          <w:lang w:val="pl-PL"/>
        </w:rPr>
        <w:t>0</w:t>
      </w:r>
      <w:r w:rsidRPr="00334C07">
        <w:rPr>
          <w:rFonts w:asciiTheme="minorHAnsi" w:hAnsiTheme="minorHAnsi" w:cstheme="minorHAnsi"/>
          <w:sz w:val="21"/>
          <w:szCs w:val="21"/>
        </w:rPr>
        <w:t xml:space="preserve">,00 zł, za każdy </w:t>
      </w:r>
      <w:r w:rsidRPr="00334C07">
        <w:rPr>
          <w:rFonts w:asciiTheme="minorHAnsi" w:hAnsiTheme="minorHAnsi" w:cstheme="minorHAnsi"/>
          <w:sz w:val="21"/>
          <w:szCs w:val="21"/>
          <w:lang w:val="pl-PL"/>
        </w:rPr>
        <w:t>taki przypadek</w:t>
      </w:r>
      <w:r w:rsidRPr="00334C07">
        <w:rPr>
          <w:rFonts w:asciiTheme="minorHAnsi" w:hAnsiTheme="minorHAnsi" w:cstheme="minorHAnsi"/>
          <w:sz w:val="21"/>
          <w:szCs w:val="21"/>
        </w:rPr>
        <w:t>,</w:t>
      </w:r>
    </w:p>
    <w:p w14:paraId="16055897" w14:textId="77777777" w:rsidR="001C51B5" w:rsidRPr="00334C07" w:rsidRDefault="001C51B5" w:rsidP="001C51B5">
      <w:pPr>
        <w:pStyle w:val="Tekstpodstawowy"/>
        <w:numPr>
          <w:ilvl w:val="0"/>
          <w:numId w:val="13"/>
        </w:numPr>
        <w:tabs>
          <w:tab w:val="clear" w:pos="708"/>
          <w:tab w:val="num" w:pos="851"/>
        </w:tabs>
        <w:spacing w:line="240" w:lineRule="auto"/>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Za nieusprawiedliwioną nieobecność na naradzie projektowej, o której mowa w § 3 pkt </w:t>
      </w:r>
      <w:r w:rsidRPr="00334C07">
        <w:rPr>
          <w:rFonts w:asciiTheme="minorHAnsi" w:hAnsiTheme="minorHAnsi" w:cstheme="minorHAnsi"/>
          <w:sz w:val="21"/>
          <w:szCs w:val="21"/>
          <w:lang w:val="pl-PL"/>
        </w:rPr>
        <w:t>5</w:t>
      </w:r>
      <w:r w:rsidRPr="00334C07">
        <w:rPr>
          <w:rFonts w:asciiTheme="minorHAnsi" w:hAnsiTheme="minorHAnsi" w:cstheme="minorHAnsi"/>
          <w:sz w:val="21"/>
          <w:szCs w:val="21"/>
        </w:rPr>
        <w:t xml:space="preserve"> umowy </w:t>
      </w:r>
    </w:p>
    <w:p w14:paraId="662453BF" w14:textId="77777777" w:rsidR="001C51B5" w:rsidRPr="00334C07" w:rsidRDefault="001C51B5" w:rsidP="001C51B5">
      <w:pPr>
        <w:pStyle w:val="Tekstpodstawowy"/>
        <w:spacing w:line="240" w:lineRule="auto"/>
        <w:ind w:left="851"/>
        <w:jc w:val="both"/>
        <w:rPr>
          <w:rFonts w:asciiTheme="minorHAnsi" w:hAnsiTheme="minorHAnsi" w:cstheme="minorHAnsi"/>
          <w:sz w:val="21"/>
          <w:szCs w:val="21"/>
        </w:rPr>
      </w:pPr>
      <w:r w:rsidRPr="00334C07">
        <w:rPr>
          <w:rFonts w:asciiTheme="minorHAnsi" w:hAnsiTheme="minorHAnsi" w:cstheme="minorHAnsi"/>
          <w:sz w:val="21"/>
          <w:szCs w:val="21"/>
        </w:rPr>
        <w:t>– w wysokości 1 % wynagrodzenia netto ustalonego w § 6 pkt 2.1. umowy, za każdy taki przypadek,</w:t>
      </w:r>
    </w:p>
    <w:p w14:paraId="1AADBDC0" w14:textId="77777777" w:rsidR="001C51B5" w:rsidRPr="00334C07" w:rsidRDefault="001C51B5" w:rsidP="001C51B5">
      <w:pPr>
        <w:pStyle w:val="Bezodstpw"/>
        <w:numPr>
          <w:ilvl w:val="0"/>
          <w:numId w:val="13"/>
        </w:numPr>
        <w:tabs>
          <w:tab w:val="clear" w:pos="708"/>
          <w:tab w:val="left" w:pos="426"/>
          <w:tab w:val="num"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Za nieuzasadnioną odmowę wypełnienia obowiązku wskazanego w § 3 pkt 6 umowy </w:t>
      </w:r>
    </w:p>
    <w:p w14:paraId="16552FCA" w14:textId="77777777" w:rsidR="001C51B5" w:rsidRPr="00334C07" w:rsidRDefault="001C51B5" w:rsidP="001C51B5">
      <w:pPr>
        <w:pStyle w:val="Bezodstpw"/>
        <w:suppressAutoHyphens/>
        <w:ind w:left="851"/>
        <w:jc w:val="both"/>
        <w:rPr>
          <w:rFonts w:asciiTheme="minorHAnsi" w:hAnsiTheme="minorHAnsi" w:cstheme="minorHAnsi"/>
          <w:sz w:val="21"/>
          <w:szCs w:val="21"/>
        </w:rPr>
      </w:pPr>
      <w:r w:rsidRPr="00334C07">
        <w:rPr>
          <w:rFonts w:asciiTheme="minorHAnsi" w:hAnsiTheme="minorHAnsi" w:cstheme="minorHAnsi"/>
          <w:sz w:val="21"/>
          <w:szCs w:val="21"/>
        </w:rPr>
        <w:t>– w wysokości 1 % wynagrodzenia netto ustalonego w § 6 pkt 2.1. umowy, za każdy taki przypadek,</w:t>
      </w:r>
    </w:p>
    <w:p w14:paraId="5D172555" w14:textId="77777777" w:rsidR="001C51B5" w:rsidRPr="00334C07" w:rsidRDefault="001C51B5" w:rsidP="001C51B5">
      <w:pPr>
        <w:pStyle w:val="Bezodstpw"/>
        <w:numPr>
          <w:ilvl w:val="0"/>
          <w:numId w:val="13"/>
        </w:numPr>
        <w:tabs>
          <w:tab w:val="clear" w:pos="708"/>
          <w:tab w:val="num"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W razie przekazania przez wykonawcę dokumentacji projektowej, która zostanie sporządzona niezgodnie </w:t>
      </w:r>
      <w:r w:rsidRPr="00334C07">
        <w:rPr>
          <w:rFonts w:asciiTheme="minorHAnsi" w:hAnsiTheme="minorHAnsi" w:cstheme="minorHAnsi"/>
          <w:sz w:val="21"/>
          <w:szCs w:val="21"/>
        </w:rPr>
        <w:br/>
        <w:t xml:space="preserve">z art. 99 ust. 4 ustawy z dnia 11 września 2019 roku Prawo zamówień publicznych, o czym mowa w  § 1 pkt 3 umowy </w:t>
      </w:r>
    </w:p>
    <w:p w14:paraId="5C001C9F" w14:textId="77777777" w:rsidR="001C51B5" w:rsidRPr="00334C07" w:rsidRDefault="001C51B5" w:rsidP="001C51B5">
      <w:pPr>
        <w:pStyle w:val="Bezodstpw"/>
        <w:suppressAutoHyphens/>
        <w:ind w:left="851"/>
        <w:jc w:val="both"/>
        <w:rPr>
          <w:rFonts w:asciiTheme="minorHAnsi" w:hAnsiTheme="minorHAnsi" w:cstheme="minorHAnsi"/>
          <w:sz w:val="21"/>
          <w:szCs w:val="21"/>
        </w:rPr>
      </w:pPr>
      <w:r w:rsidRPr="00334C07">
        <w:rPr>
          <w:rFonts w:asciiTheme="minorHAnsi" w:hAnsiTheme="minorHAnsi" w:cstheme="minorHAnsi"/>
          <w:sz w:val="21"/>
          <w:szCs w:val="21"/>
        </w:rPr>
        <w:t>– w wysokości 20 % wynagrodzenia netto ustalonego w § 6 pkt 2.1. umowy,</w:t>
      </w:r>
    </w:p>
    <w:p w14:paraId="0B56EB70" w14:textId="77777777" w:rsidR="001C51B5" w:rsidRPr="00334C07" w:rsidRDefault="001C51B5" w:rsidP="001C51B5">
      <w:pPr>
        <w:pStyle w:val="Bezodstpw"/>
        <w:numPr>
          <w:ilvl w:val="0"/>
          <w:numId w:val="13"/>
        </w:numPr>
        <w:tabs>
          <w:tab w:val="clear" w:pos="708"/>
          <w:tab w:val="left" w:pos="426"/>
          <w:tab w:val="num"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W razie przekazania przez wykonawcę dokumentacji projektowej, w której nie zostały usunięte uchybienia wskazane zgodnie z § 10 pkt 3.2. </w:t>
      </w:r>
      <w:proofErr w:type="spellStart"/>
      <w:r w:rsidRPr="00334C07">
        <w:rPr>
          <w:rFonts w:asciiTheme="minorHAnsi" w:hAnsiTheme="minorHAnsi" w:cstheme="minorHAnsi"/>
          <w:sz w:val="21"/>
          <w:szCs w:val="21"/>
        </w:rPr>
        <w:t>ppkt</w:t>
      </w:r>
      <w:proofErr w:type="spellEnd"/>
      <w:r w:rsidRPr="00334C07">
        <w:rPr>
          <w:rFonts w:asciiTheme="minorHAnsi" w:hAnsiTheme="minorHAnsi" w:cstheme="minorHAnsi"/>
          <w:sz w:val="21"/>
          <w:szCs w:val="21"/>
        </w:rPr>
        <w:t xml:space="preserve"> b) umowy, lub która wymaga poprawek zgodnie z  § 10 pkt 3.2. </w:t>
      </w:r>
      <w:proofErr w:type="spellStart"/>
      <w:r w:rsidRPr="00334C07">
        <w:rPr>
          <w:rFonts w:asciiTheme="minorHAnsi" w:hAnsiTheme="minorHAnsi" w:cstheme="minorHAnsi"/>
          <w:sz w:val="21"/>
          <w:szCs w:val="21"/>
        </w:rPr>
        <w:t>ppkt</w:t>
      </w:r>
      <w:proofErr w:type="spellEnd"/>
      <w:r w:rsidRPr="00334C07">
        <w:rPr>
          <w:rFonts w:asciiTheme="minorHAnsi" w:hAnsiTheme="minorHAnsi" w:cstheme="minorHAnsi"/>
          <w:sz w:val="21"/>
          <w:szCs w:val="21"/>
        </w:rPr>
        <w:t xml:space="preserve"> c) umowy </w:t>
      </w:r>
    </w:p>
    <w:p w14:paraId="2092DBD7" w14:textId="77777777" w:rsidR="001C51B5" w:rsidRPr="00334C07" w:rsidRDefault="001C51B5" w:rsidP="001C51B5">
      <w:pPr>
        <w:pStyle w:val="Bezodstpw"/>
        <w:suppressAutoHyphens/>
        <w:ind w:left="851"/>
        <w:jc w:val="both"/>
        <w:rPr>
          <w:rFonts w:asciiTheme="minorHAnsi" w:hAnsiTheme="minorHAnsi" w:cstheme="minorHAnsi"/>
          <w:sz w:val="21"/>
          <w:szCs w:val="21"/>
        </w:rPr>
      </w:pPr>
      <w:r w:rsidRPr="00334C07">
        <w:rPr>
          <w:rFonts w:asciiTheme="minorHAnsi" w:hAnsiTheme="minorHAnsi" w:cstheme="minorHAnsi"/>
          <w:sz w:val="21"/>
          <w:szCs w:val="21"/>
        </w:rPr>
        <w:t>– w wysokości 1 % wynagrodzenia netto ustalonego w § 6 pkt 2.1. umowy, za każdy taki przypadek,</w:t>
      </w:r>
    </w:p>
    <w:p w14:paraId="3D088AC4" w14:textId="77777777" w:rsidR="001C51B5" w:rsidRPr="00334C07" w:rsidRDefault="001C51B5" w:rsidP="001C51B5">
      <w:pPr>
        <w:pStyle w:val="Bezodstpw"/>
        <w:numPr>
          <w:ilvl w:val="0"/>
          <w:numId w:val="13"/>
        </w:numPr>
        <w:tabs>
          <w:tab w:val="clear" w:pos="708"/>
          <w:tab w:val="left" w:pos="426"/>
          <w:tab w:val="num"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W razie przekazania przez wykonawcę pozostałej części dokumentacji projektowej, w której nie zostały usunięte uchybienia wskazane zgodnie z § 10 pkt 4.3. umowy, lub która wymaga poprawek zgodnie z § 10 </w:t>
      </w:r>
      <w:r w:rsidRPr="00334C07">
        <w:rPr>
          <w:rFonts w:asciiTheme="minorHAnsi" w:hAnsiTheme="minorHAnsi" w:cstheme="minorHAnsi"/>
          <w:sz w:val="21"/>
          <w:szCs w:val="21"/>
        </w:rPr>
        <w:br/>
        <w:t xml:space="preserve">pkt 4.4. umowy </w:t>
      </w:r>
    </w:p>
    <w:p w14:paraId="0BC05BDF" w14:textId="77777777" w:rsidR="001C51B5" w:rsidRPr="00334C07" w:rsidRDefault="001C51B5" w:rsidP="001C51B5">
      <w:pPr>
        <w:pStyle w:val="Bezodstpw"/>
        <w:suppressAutoHyphens/>
        <w:ind w:left="851"/>
        <w:jc w:val="both"/>
        <w:rPr>
          <w:rFonts w:asciiTheme="minorHAnsi" w:hAnsiTheme="minorHAnsi" w:cstheme="minorHAnsi"/>
          <w:sz w:val="21"/>
          <w:szCs w:val="21"/>
        </w:rPr>
      </w:pPr>
      <w:r w:rsidRPr="00334C07">
        <w:rPr>
          <w:rFonts w:asciiTheme="minorHAnsi" w:hAnsiTheme="minorHAnsi" w:cstheme="minorHAnsi"/>
          <w:sz w:val="21"/>
          <w:szCs w:val="21"/>
        </w:rPr>
        <w:t>– w wysokości 1 % wynagrodzenia netto ustalonego w § 6 pkt 2.1. umowy, za każdy taki przypadek,</w:t>
      </w:r>
    </w:p>
    <w:p w14:paraId="6D91253E" w14:textId="77777777" w:rsidR="001C51B5" w:rsidRPr="00334C07" w:rsidRDefault="001C51B5" w:rsidP="001C51B5">
      <w:pPr>
        <w:pStyle w:val="Tekstpodstawowy"/>
        <w:numPr>
          <w:ilvl w:val="0"/>
          <w:numId w:val="13"/>
        </w:numPr>
        <w:tabs>
          <w:tab w:val="clear" w:pos="708"/>
          <w:tab w:val="left" w:pos="426"/>
          <w:tab w:val="num" w:pos="851"/>
        </w:tabs>
        <w:spacing w:line="240" w:lineRule="auto"/>
        <w:ind w:left="851" w:hanging="425"/>
        <w:jc w:val="both"/>
        <w:rPr>
          <w:rFonts w:asciiTheme="minorHAnsi" w:hAnsiTheme="minorHAnsi" w:cstheme="minorHAnsi"/>
          <w:sz w:val="21"/>
          <w:szCs w:val="21"/>
        </w:rPr>
      </w:pPr>
      <w:r w:rsidRPr="00334C07">
        <w:rPr>
          <w:rFonts w:asciiTheme="minorHAnsi" w:hAnsiTheme="minorHAnsi" w:cstheme="minorHAnsi"/>
          <w:sz w:val="21"/>
          <w:szCs w:val="21"/>
        </w:rPr>
        <w:t>Nienależyte sprawowanie nadzoru autorskiego</w:t>
      </w:r>
      <w:r w:rsidRPr="00334C07">
        <w:rPr>
          <w:rFonts w:asciiTheme="minorHAnsi" w:hAnsiTheme="minorHAnsi" w:cstheme="minorHAnsi"/>
          <w:sz w:val="21"/>
          <w:szCs w:val="21"/>
          <w:lang w:val="pl-PL"/>
        </w:rPr>
        <w:t xml:space="preserve"> </w:t>
      </w:r>
    </w:p>
    <w:p w14:paraId="744EB44E" w14:textId="77777777" w:rsidR="001C51B5" w:rsidRPr="00334C07" w:rsidRDefault="001C51B5" w:rsidP="001C51B5">
      <w:pPr>
        <w:pStyle w:val="Tekstpodstawowy"/>
        <w:spacing w:line="240" w:lineRule="auto"/>
        <w:ind w:left="851"/>
        <w:jc w:val="both"/>
        <w:rPr>
          <w:rFonts w:asciiTheme="minorHAnsi" w:hAnsiTheme="minorHAnsi" w:cstheme="minorHAnsi"/>
          <w:sz w:val="21"/>
          <w:szCs w:val="21"/>
        </w:rPr>
      </w:pPr>
      <w:r w:rsidRPr="00334C07">
        <w:rPr>
          <w:rFonts w:asciiTheme="minorHAnsi" w:hAnsiTheme="minorHAnsi" w:cstheme="minorHAnsi"/>
          <w:sz w:val="21"/>
          <w:szCs w:val="21"/>
        </w:rPr>
        <w:t>– w wysokości 2 % wynagrodzenia netto ustalonego</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w § 6 pkt 2</w:t>
      </w:r>
      <w:r w:rsidRPr="00334C07">
        <w:rPr>
          <w:rFonts w:asciiTheme="minorHAnsi" w:hAnsiTheme="minorHAnsi" w:cstheme="minorHAnsi"/>
          <w:sz w:val="21"/>
          <w:szCs w:val="21"/>
          <w:lang w:val="pl-PL"/>
        </w:rPr>
        <w:t>.1.</w:t>
      </w:r>
      <w:r w:rsidRPr="00334C07">
        <w:rPr>
          <w:rFonts w:asciiTheme="minorHAnsi" w:hAnsiTheme="minorHAnsi" w:cstheme="minorHAnsi"/>
          <w:sz w:val="21"/>
          <w:szCs w:val="21"/>
        </w:rPr>
        <w:t xml:space="preserve"> umowy, za każdy taki przypadek niewykonania lub niewykonania w terminie  czynności,</w:t>
      </w:r>
    </w:p>
    <w:p w14:paraId="0A680D0D" w14:textId="77777777" w:rsidR="001C51B5" w:rsidRPr="00334C07" w:rsidRDefault="001C51B5" w:rsidP="001C51B5">
      <w:pPr>
        <w:pStyle w:val="Bezodstpw"/>
        <w:numPr>
          <w:ilvl w:val="0"/>
          <w:numId w:val="13"/>
        </w:numPr>
        <w:tabs>
          <w:tab w:val="clear" w:pos="708"/>
          <w:tab w:val="num" w:pos="851"/>
        </w:tabs>
        <w:suppressAutoHyphens/>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Zwłokę w dostarczeniu zamawiającemu aktualizacji kosztorysu inwestorskiego, o której mowa w § 1 pkt 5.4. umowy </w:t>
      </w:r>
    </w:p>
    <w:p w14:paraId="54C950D0" w14:textId="77777777" w:rsidR="001C51B5" w:rsidRPr="00334C07" w:rsidRDefault="001C51B5" w:rsidP="001C51B5">
      <w:pPr>
        <w:pStyle w:val="Bezodstpw"/>
        <w:suppressAutoHyphens/>
        <w:ind w:left="851"/>
        <w:jc w:val="both"/>
        <w:rPr>
          <w:rFonts w:asciiTheme="minorHAnsi" w:hAnsiTheme="minorHAnsi" w:cstheme="minorHAnsi"/>
          <w:sz w:val="21"/>
          <w:szCs w:val="21"/>
        </w:rPr>
      </w:pPr>
      <w:r w:rsidRPr="00334C07">
        <w:rPr>
          <w:rFonts w:asciiTheme="minorHAnsi" w:hAnsiTheme="minorHAnsi" w:cstheme="minorHAnsi"/>
          <w:sz w:val="21"/>
          <w:szCs w:val="21"/>
        </w:rPr>
        <w:t>– w wysokości 0,1 % wynagrodzenia netto ustalonego w § 6 pkt 2.1. umowy, jednakże nie mniej niż 50,00 zł, za każdy rozpoczęty dzień zwłoki,</w:t>
      </w:r>
    </w:p>
    <w:p w14:paraId="4A2E1208" w14:textId="77777777" w:rsidR="001C51B5" w:rsidRPr="00334C07" w:rsidRDefault="001C51B5" w:rsidP="001C51B5">
      <w:pPr>
        <w:pStyle w:val="Tekstpodstawowy"/>
        <w:numPr>
          <w:ilvl w:val="0"/>
          <w:numId w:val="13"/>
        </w:numPr>
        <w:tabs>
          <w:tab w:val="clear" w:pos="708"/>
          <w:tab w:val="num" w:pos="851"/>
        </w:tabs>
        <w:spacing w:line="240" w:lineRule="auto"/>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Odstąpienie od umowy z przyczyn zależnych od wykonawcy </w:t>
      </w:r>
    </w:p>
    <w:p w14:paraId="647687E8" w14:textId="77777777" w:rsidR="001C51B5" w:rsidRPr="00334C07" w:rsidRDefault="001C51B5" w:rsidP="001C51B5">
      <w:pPr>
        <w:pStyle w:val="Tekstpodstawowy"/>
        <w:spacing w:line="240" w:lineRule="auto"/>
        <w:ind w:left="851"/>
        <w:jc w:val="both"/>
        <w:rPr>
          <w:rFonts w:asciiTheme="minorHAnsi" w:hAnsiTheme="minorHAnsi" w:cstheme="minorHAnsi"/>
          <w:sz w:val="21"/>
          <w:szCs w:val="21"/>
        </w:rPr>
      </w:pPr>
      <w:r w:rsidRPr="00334C07">
        <w:rPr>
          <w:rFonts w:asciiTheme="minorHAnsi" w:hAnsiTheme="minorHAnsi" w:cstheme="minorHAnsi"/>
          <w:sz w:val="21"/>
          <w:szCs w:val="21"/>
        </w:rPr>
        <w:t>– w wysokości</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15 % wynagrodzenia netto ustalonego w § 6 pkt 1 umowy.</w:t>
      </w:r>
    </w:p>
    <w:p w14:paraId="3248C8AB" w14:textId="77777777" w:rsidR="001C51B5" w:rsidRPr="00334C07" w:rsidRDefault="001C51B5" w:rsidP="001C51B5">
      <w:pPr>
        <w:pStyle w:val="Tekstpodstawowywcity"/>
        <w:numPr>
          <w:ilvl w:val="3"/>
          <w:numId w:val="21"/>
        </w:numPr>
        <w:tabs>
          <w:tab w:val="left" w:pos="426"/>
        </w:tabs>
        <w:ind w:left="426" w:hanging="426"/>
        <w:rPr>
          <w:rFonts w:asciiTheme="minorHAnsi" w:hAnsiTheme="minorHAnsi" w:cstheme="minorHAnsi"/>
          <w:sz w:val="21"/>
          <w:szCs w:val="21"/>
        </w:rPr>
      </w:pPr>
      <w:r w:rsidRPr="00334C07">
        <w:rPr>
          <w:rFonts w:asciiTheme="minorHAnsi" w:hAnsiTheme="minorHAnsi" w:cstheme="minorHAnsi"/>
          <w:sz w:val="21"/>
          <w:szCs w:val="21"/>
        </w:rPr>
        <w:t>Zamawiający zapłaci wykonawcy karę umowną w wysokości 15 % wynagrodzenia umownego</w:t>
      </w:r>
      <w:r w:rsidRPr="00334C07">
        <w:rPr>
          <w:rFonts w:asciiTheme="minorHAnsi" w:hAnsiTheme="minorHAnsi" w:cstheme="minorHAnsi"/>
          <w:sz w:val="21"/>
          <w:szCs w:val="21"/>
          <w:lang w:val="pl-PL"/>
        </w:rPr>
        <w:t xml:space="preserve"> netto</w:t>
      </w:r>
      <w:r w:rsidRPr="00334C07">
        <w:rPr>
          <w:rFonts w:asciiTheme="minorHAnsi" w:hAnsiTheme="minorHAnsi" w:cstheme="minorHAnsi"/>
          <w:sz w:val="21"/>
          <w:szCs w:val="21"/>
        </w:rPr>
        <w:t xml:space="preserve"> ustalonego</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lang w:val="pl-PL"/>
        </w:rPr>
        <w:br/>
      </w:r>
      <w:r w:rsidRPr="00334C07">
        <w:rPr>
          <w:rFonts w:asciiTheme="minorHAnsi" w:hAnsiTheme="minorHAnsi" w:cstheme="minorHAnsi"/>
          <w:sz w:val="21"/>
          <w:szCs w:val="21"/>
        </w:rPr>
        <w:t>w § 6 pkt 1 umowy, w razie odstąpienia od umowy z przyczyn zależnych od zamawiającego, za wyjątkiem przypadku,</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o którym mowa w § 16 pkt 1</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2</w:t>
      </w:r>
      <w:r w:rsidRPr="00334C07">
        <w:rPr>
          <w:rFonts w:asciiTheme="minorHAnsi" w:hAnsiTheme="minorHAnsi" w:cstheme="minorHAnsi"/>
          <w:sz w:val="21"/>
          <w:szCs w:val="21"/>
          <w:lang w:val="pl-PL"/>
        </w:rPr>
        <w:t>. i 1.6.</w:t>
      </w:r>
      <w:r w:rsidRPr="00334C07">
        <w:rPr>
          <w:rFonts w:asciiTheme="minorHAnsi" w:hAnsiTheme="minorHAnsi" w:cstheme="minorHAnsi"/>
          <w:sz w:val="21"/>
          <w:szCs w:val="21"/>
        </w:rPr>
        <w:t xml:space="preserve"> umowy. </w:t>
      </w:r>
    </w:p>
    <w:p w14:paraId="2D47057D" w14:textId="77777777" w:rsidR="001C51B5" w:rsidRPr="00334C07" w:rsidRDefault="001C51B5" w:rsidP="001C51B5">
      <w:pPr>
        <w:pStyle w:val="Tekstpodstawowywcity"/>
        <w:numPr>
          <w:ilvl w:val="3"/>
          <w:numId w:val="21"/>
        </w:numPr>
        <w:tabs>
          <w:tab w:val="left" w:pos="426"/>
        </w:tabs>
        <w:ind w:left="426" w:hanging="426"/>
        <w:rPr>
          <w:rFonts w:asciiTheme="minorHAnsi" w:hAnsiTheme="minorHAnsi" w:cstheme="minorHAnsi"/>
          <w:sz w:val="21"/>
          <w:szCs w:val="21"/>
        </w:rPr>
      </w:pPr>
      <w:r w:rsidRPr="00334C07">
        <w:rPr>
          <w:rFonts w:asciiTheme="minorHAnsi" w:hAnsiTheme="minorHAnsi" w:cstheme="minorHAnsi"/>
          <w:sz w:val="21"/>
          <w:szCs w:val="21"/>
        </w:rPr>
        <w:t>Strony mogą na zasadach ogólnych dochodzić odszkodowania przewyższającego wysokość zastrzeżonych powyżej kar umownych.</w:t>
      </w:r>
    </w:p>
    <w:p w14:paraId="18AA5D30" w14:textId="77777777" w:rsidR="001C51B5" w:rsidRPr="00334C07" w:rsidRDefault="001C51B5" w:rsidP="001C51B5">
      <w:pPr>
        <w:pStyle w:val="Tekstpodstawowywcity"/>
        <w:numPr>
          <w:ilvl w:val="3"/>
          <w:numId w:val="21"/>
        </w:numPr>
        <w:tabs>
          <w:tab w:val="left" w:pos="426"/>
        </w:tabs>
        <w:ind w:left="426" w:hanging="426"/>
        <w:rPr>
          <w:rFonts w:asciiTheme="minorHAnsi" w:hAnsiTheme="minorHAnsi" w:cstheme="minorHAnsi"/>
          <w:sz w:val="21"/>
          <w:szCs w:val="21"/>
          <w:lang w:val="pl-PL"/>
        </w:rPr>
      </w:pPr>
      <w:r w:rsidRPr="00334C07">
        <w:rPr>
          <w:rFonts w:asciiTheme="minorHAnsi" w:hAnsiTheme="minorHAnsi" w:cstheme="minorHAnsi"/>
          <w:sz w:val="21"/>
          <w:szCs w:val="21"/>
        </w:rPr>
        <w:t>Odstąpienie od umowy nie ogranicza możliwości dochodzenia kar umownych należnych zamawiającemu</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 xml:space="preserve">z innych tytułów. </w:t>
      </w:r>
    </w:p>
    <w:p w14:paraId="5AC5A692" w14:textId="77777777" w:rsidR="001C51B5" w:rsidRPr="00334C07" w:rsidRDefault="001C51B5" w:rsidP="001C51B5">
      <w:pPr>
        <w:pStyle w:val="Bezodstpw"/>
        <w:jc w:val="center"/>
        <w:rPr>
          <w:rFonts w:asciiTheme="minorHAnsi" w:hAnsiTheme="minorHAnsi" w:cstheme="minorHAnsi"/>
          <w:b/>
          <w:sz w:val="21"/>
          <w:szCs w:val="21"/>
        </w:rPr>
      </w:pPr>
    </w:p>
    <w:p w14:paraId="6B94085A" w14:textId="77777777" w:rsidR="001C51B5" w:rsidRPr="00334C07" w:rsidRDefault="001C51B5" w:rsidP="001C51B5">
      <w:pPr>
        <w:pStyle w:val="Bezodstpw"/>
        <w:jc w:val="center"/>
        <w:rPr>
          <w:rFonts w:asciiTheme="minorHAnsi" w:hAnsiTheme="minorHAnsi" w:cstheme="minorHAnsi"/>
          <w:i/>
          <w:sz w:val="21"/>
          <w:szCs w:val="21"/>
        </w:rPr>
      </w:pPr>
      <w:r w:rsidRPr="00334C07">
        <w:rPr>
          <w:rFonts w:asciiTheme="minorHAnsi" w:hAnsiTheme="minorHAnsi" w:cstheme="minorHAnsi"/>
          <w:b/>
          <w:sz w:val="21"/>
          <w:szCs w:val="21"/>
        </w:rPr>
        <w:t>§ 16</w:t>
      </w:r>
    </w:p>
    <w:p w14:paraId="29115251" w14:textId="77777777" w:rsidR="001C51B5" w:rsidRPr="00334C07" w:rsidRDefault="001C51B5" w:rsidP="001C51B5">
      <w:pPr>
        <w:pStyle w:val="Bezodstpw"/>
        <w:rPr>
          <w:rFonts w:asciiTheme="minorHAnsi" w:hAnsiTheme="minorHAnsi" w:cstheme="minorHAnsi"/>
          <w:sz w:val="21"/>
          <w:szCs w:val="21"/>
        </w:rPr>
      </w:pPr>
      <w:r w:rsidRPr="00334C07">
        <w:rPr>
          <w:rFonts w:asciiTheme="minorHAnsi" w:hAnsiTheme="minorHAnsi" w:cstheme="minorHAnsi"/>
          <w:i/>
          <w:sz w:val="21"/>
          <w:szCs w:val="21"/>
        </w:rPr>
        <w:t>Odstąpienie od umowy</w:t>
      </w:r>
    </w:p>
    <w:p w14:paraId="188FBD61" w14:textId="77777777" w:rsidR="001C51B5" w:rsidRPr="00334C07" w:rsidRDefault="001C51B5" w:rsidP="001C51B5">
      <w:pPr>
        <w:pStyle w:val="Tekstpodstawowywcity"/>
        <w:numPr>
          <w:ilvl w:val="0"/>
          <w:numId w:val="22"/>
        </w:numPr>
        <w:tabs>
          <w:tab w:val="clear" w:pos="360"/>
          <w:tab w:val="num" w:pos="426"/>
        </w:tabs>
        <w:rPr>
          <w:rFonts w:asciiTheme="minorHAnsi" w:hAnsiTheme="minorHAnsi" w:cstheme="minorHAnsi"/>
          <w:sz w:val="21"/>
          <w:szCs w:val="21"/>
        </w:rPr>
      </w:pPr>
      <w:r w:rsidRPr="00334C07">
        <w:rPr>
          <w:rFonts w:asciiTheme="minorHAnsi" w:hAnsiTheme="minorHAnsi" w:cstheme="minorHAnsi"/>
          <w:sz w:val="21"/>
          <w:szCs w:val="21"/>
        </w:rPr>
        <w:t>Zamawiający może odstąpić od umowy</w:t>
      </w:r>
      <w:r w:rsidRPr="00334C07">
        <w:rPr>
          <w:rFonts w:asciiTheme="minorHAnsi" w:hAnsiTheme="minorHAnsi" w:cstheme="minorHAnsi"/>
          <w:sz w:val="21"/>
          <w:szCs w:val="21"/>
          <w:lang w:val="pl-PL"/>
        </w:rPr>
        <w:t xml:space="preserve"> w przypadkach</w:t>
      </w:r>
      <w:r w:rsidRPr="00334C07">
        <w:rPr>
          <w:rFonts w:asciiTheme="minorHAnsi" w:hAnsiTheme="minorHAnsi" w:cstheme="minorHAnsi"/>
          <w:sz w:val="21"/>
          <w:szCs w:val="21"/>
        </w:rPr>
        <w:t>:</w:t>
      </w:r>
    </w:p>
    <w:p w14:paraId="5D60DE72" w14:textId="77777777" w:rsidR="001C51B5" w:rsidRPr="00334C07" w:rsidRDefault="001C51B5" w:rsidP="001C51B5">
      <w:pPr>
        <w:numPr>
          <w:ilvl w:val="0"/>
          <w:numId w:val="19"/>
        </w:numPr>
        <w:tabs>
          <w:tab w:val="left" w:pos="851"/>
        </w:tabs>
        <w:ind w:left="851" w:hanging="425"/>
        <w:jc w:val="both"/>
        <w:rPr>
          <w:rFonts w:asciiTheme="minorHAnsi" w:hAnsiTheme="minorHAnsi" w:cstheme="minorHAnsi"/>
          <w:sz w:val="21"/>
          <w:szCs w:val="21"/>
        </w:rPr>
      </w:pPr>
      <w:r w:rsidRPr="00334C07">
        <w:rPr>
          <w:rFonts w:asciiTheme="minorHAnsi" w:hAnsiTheme="minorHAnsi" w:cstheme="minorHAnsi"/>
          <w:sz w:val="21"/>
          <w:szCs w:val="21"/>
        </w:rPr>
        <w:t>Określonych w ustawie – Kodeks cywilny,</w:t>
      </w:r>
    </w:p>
    <w:p w14:paraId="68429BB2" w14:textId="77777777" w:rsidR="001C51B5" w:rsidRPr="00334C07" w:rsidRDefault="001C51B5" w:rsidP="001C51B5">
      <w:pPr>
        <w:numPr>
          <w:ilvl w:val="0"/>
          <w:numId w:val="19"/>
        </w:numPr>
        <w:tabs>
          <w:tab w:val="left" w:pos="851"/>
          <w:tab w:val="num" w:pos="993"/>
        </w:tabs>
        <w:ind w:left="851" w:hanging="425"/>
        <w:jc w:val="both"/>
        <w:rPr>
          <w:rFonts w:asciiTheme="minorHAnsi" w:hAnsiTheme="minorHAnsi" w:cstheme="minorHAnsi"/>
          <w:sz w:val="21"/>
          <w:szCs w:val="21"/>
        </w:rPr>
      </w:pPr>
      <w:r w:rsidRPr="00334C07">
        <w:rPr>
          <w:rFonts w:asciiTheme="minorHAnsi" w:hAnsiTheme="minorHAnsi" w:cstheme="minorHAnsi"/>
          <w:sz w:val="21"/>
          <w:szCs w:val="21"/>
        </w:rPr>
        <w:t>Zaistnienia istotnej zmiany okoliczności powodującej, że wykonanie umowy nie leży w interesie zamawiającego lub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przypadku wykonawca może żądać jedynie wynagrodzenia należnego mu z tytułu wykonania części umowy,</w:t>
      </w:r>
    </w:p>
    <w:p w14:paraId="5E5BE529" w14:textId="77777777" w:rsidR="001C51B5" w:rsidRPr="00334C07" w:rsidRDefault="001C51B5" w:rsidP="001C51B5">
      <w:pPr>
        <w:numPr>
          <w:ilvl w:val="0"/>
          <w:numId w:val="19"/>
        </w:numPr>
        <w:tabs>
          <w:tab w:val="left" w:pos="851"/>
          <w:tab w:val="num" w:pos="993"/>
        </w:tabs>
        <w:ind w:left="567" w:hanging="141"/>
        <w:jc w:val="both"/>
        <w:rPr>
          <w:rFonts w:asciiTheme="minorHAnsi" w:hAnsiTheme="minorHAnsi" w:cstheme="minorHAnsi"/>
          <w:sz w:val="21"/>
          <w:szCs w:val="21"/>
        </w:rPr>
      </w:pPr>
      <w:r w:rsidRPr="00334C07">
        <w:rPr>
          <w:rFonts w:asciiTheme="minorHAnsi" w:hAnsiTheme="minorHAnsi" w:cstheme="minorHAnsi"/>
          <w:sz w:val="21"/>
          <w:szCs w:val="21"/>
        </w:rPr>
        <w:t>Dokonania zmiany umowy z naruszeniem § 26 ust. 1 – 3 regulaminu,</w:t>
      </w:r>
    </w:p>
    <w:p w14:paraId="06734C83" w14:textId="77777777" w:rsidR="001C51B5" w:rsidRPr="00334C07" w:rsidRDefault="001C51B5" w:rsidP="001C51B5">
      <w:pPr>
        <w:numPr>
          <w:ilvl w:val="0"/>
          <w:numId w:val="19"/>
        </w:numPr>
        <w:tabs>
          <w:tab w:val="left" w:pos="851"/>
          <w:tab w:val="num" w:pos="993"/>
        </w:tabs>
        <w:ind w:left="426" w:firstLine="0"/>
        <w:jc w:val="both"/>
        <w:rPr>
          <w:rFonts w:asciiTheme="minorHAnsi" w:hAnsiTheme="minorHAnsi" w:cstheme="minorHAnsi"/>
          <w:sz w:val="21"/>
          <w:szCs w:val="21"/>
        </w:rPr>
      </w:pPr>
      <w:r w:rsidRPr="00334C07">
        <w:rPr>
          <w:rFonts w:asciiTheme="minorHAnsi" w:hAnsiTheme="minorHAnsi" w:cstheme="minorHAnsi"/>
          <w:sz w:val="21"/>
          <w:szCs w:val="21"/>
        </w:rPr>
        <w:lastRenderedPageBreak/>
        <w:t>Rozpoczęcia likwidacji wykonawcy, z wyjątkiem likwidacji przeprowadzonej w celu przekształcenia,</w:t>
      </w:r>
    </w:p>
    <w:p w14:paraId="104ADF50" w14:textId="77777777" w:rsidR="001C51B5" w:rsidRPr="00334C07" w:rsidRDefault="001C51B5" w:rsidP="001C51B5">
      <w:pPr>
        <w:numPr>
          <w:ilvl w:val="0"/>
          <w:numId w:val="19"/>
        </w:numPr>
        <w:tabs>
          <w:tab w:val="left" w:pos="851"/>
          <w:tab w:val="num" w:pos="993"/>
        </w:tabs>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Niewykonania bądź nienależytego wykonywania obowiązków umownych przez wykonawcę określonych </w:t>
      </w:r>
      <w:r w:rsidRPr="00334C07">
        <w:rPr>
          <w:rFonts w:asciiTheme="minorHAnsi" w:hAnsiTheme="minorHAnsi" w:cstheme="minorHAnsi"/>
          <w:sz w:val="21"/>
          <w:szCs w:val="21"/>
        </w:rPr>
        <w:br/>
        <w:t>w szczególności w § 10 umowy,</w:t>
      </w:r>
    </w:p>
    <w:p w14:paraId="2365A980" w14:textId="77777777" w:rsidR="001C51B5" w:rsidRPr="00334C07" w:rsidRDefault="001C51B5" w:rsidP="001C51B5">
      <w:pPr>
        <w:numPr>
          <w:ilvl w:val="0"/>
          <w:numId w:val="19"/>
        </w:numPr>
        <w:tabs>
          <w:tab w:val="left" w:pos="851"/>
          <w:tab w:val="num" w:pos="993"/>
        </w:tabs>
        <w:ind w:left="851" w:hanging="425"/>
        <w:jc w:val="both"/>
        <w:rPr>
          <w:rFonts w:asciiTheme="minorHAnsi" w:hAnsiTheme="minorHAnsi" w:cstheme="minorHAnsi"/>
          <w:sz w:val="21"/>
          <w:szCs w:val="21"/>
        </w:rPr>
      </w:pPr>
      <w:r w:rsidRPr="00334C07">
        <w:rPr>
          <w:rFonts w:asciiTheme="minorHAnsi" w:hAnsiTheme="minorHAnsi" w:cstheme="minorHAnsi"/>
          <w:sz w:val="21"/>
          <w:szCs w:val="21"/>
        </w:rPr>
        <w:t>Niemożności uzyskania przez wykonawcę pozytywnej opinii organu administracji publicznej co do przebiegu inwestycji.</w:t>
      </w:r>
    </w:p>
    <w:p w14:paraId="0E245823" w14:textId="77777777" w:rsidR="001C51B5" w:rsidRPr="00334C07" w:rsidRDefault="001C51B5" w:rsidP="001C51B5">
      <w:pPr>
        <w:pStyle w:val="Tekstpodstawowywcity"/>
        <w:numPr>
          <w:ilvl w:val="0"/>
          <w:numId w:val="22"/>
        </w:numPr>
        <w:tabs>
          <w:tab w:val="clear" w:pos="360"/>
          <w:tab w:val="left" w:pos="426"/>
        </w:tabs>
        <w:ind w:left="426" w:hanging="426"/>
        <w:rPr>
          <w:rFonts w:asciiTheme="minorHAnsi" w:hAnsiTheme="minorHAnsi" w:cstheme="minorHAnsi"/>
          <w:sz w:val="21"/>
          <w:szCs w:val="21"/>
        </w:rPr>
      </w:pPr>
      <w:r w:rsidRPr="00334C07">
        <w:rPr>
          <w:rFonts w:asciiTheme="minorHAnsi" w:hAnsiTheme="minorHAnsi" w:cstheme="minorHAnsi"/>
          <w:sz w:val="21"/>
          <w:szCs w:val="21"/>
        </w:rPr>
        <w:t>Odstąpienie od umowy powinno nastąpić w formie pisemnej pod rygorem nieważności takiego</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oświadczenia</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lang w:val="pl-PL"/>
        </w:rPr>
        <w:br/>
      </w:r>
      <w:r w:rsidRPr="00334C07">
        <w:rPr>
          <w:rFonts w:asciiTheme="minorHAnsi" w:hAnsiTheme="minorHAnsi" w:cstheme="minorHAnsi"/>
          <w:sz w:val="21"/>
          <w:szCs w:val="21"/>
        </w:rPr>
        <w:t>i powinno zawierać uzasadnienie</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 xml:space="preserve"> </w:t>
      </w:r>
      <w:r w:rsidRPr="00334C07">
        <w:rPr>
          <w:rFonts w:asciiTheme="minorHAnsi" w:hAnsiTheme="minorHAnsi" w:cstheme="minorHAnsi"/>
          <w:sz w:val="21"/>
          <w:szCs w:val="21"/>
          <w:lang w:val="pl-PL"/>
        </w:rPr>
        <w:t>z</w:t>
      </w:r>
      <w:r w:rsidRPr="00334C07">
        <w:rPr>
          <w:rFonts w:asciiTheme="minorHAnsi" w:hAnsiTheme="minorHAnsi" w:cstheme="minorHAnsi"/>
          <w:sz w:val="21"/>
          <w:szCs w:val="21"/>
        </w:rPr>
        <w:t>łożenie oświadczenia o odstąpieniu z przyczyn określonych w niniejszej umowie winno zostać złożone w terminie 21 dni od dnia zaistnienia tejże przyczyny,</w:t>
      </w:r>
      <w:r w:rsidRPr="00334C07">
        <w:rPr>
          <w:rFonts w:asciiTheme="minorHAnsi" w:hAnsiTheme="minorHAnsi" w:cstheme="minorHAnsi"/>
          <w:sz w:val="21"/>
          <w:szCs w:val="21"/>
          <w:lang w:val="pl-PL"/>
        </w:rPr>
        <w:t xml:space="preserve"> </w:t>
      </w:r>
      <w:r w:rsidRPr="00334C07">
        <w:rPr>
          <w:rFonts w:asciiTheme="minorHAnsi" w:hAnsiTheme="minorHAnsi" w:cstheme="minorHAnsi"/>
          <w:sz w:val="21"/>
          <w:szCs w:val="21"/>
        </w:rPr>
        <w:t>zastrzeżeniem postanowienia pkt 1</w:t>
      </w:r>
      <w:r w:rsidRPr="00334C07">
        <w:rPr>
          <w:rFonts w:asciiTheme="minorHAnsi" w:hAnsiTheme="minorHAnsi" w:cstheme="minorHAnsi"/>
          <w:sz w:val="21"/>
          <w:szCs w:val="21"/>
          <w:lang w:val="pl-PL"/>
        </w:rPr>
        <w:t>.</w:t>
      </w:r>
      <w:r w:rsidRPr="00334C07">
        <w:rPr>
          <w:rFonts w:asciiTheme="minorHAnsi" w:hAnsiTheme="minorHAnsi" w:cstheme="minorHAnsi"/>
          <w:sz w:val="21"/>
          <w:szCs w:val="21"/>
        </w:rPr>
        <w:t>2</w:t>
      </w:r>
      <w:r w:rsidRPr="00334C07">
        <w:rPr>
          <w:rFonts w:asciiTheme="minorHAnsi" w:hAnsiTheme="minorHAnsi" w:cstheme="minorHAnsi"/>
          <w:sz w:val="21"/>
          <w:szCs w:val="21"/>
          <w:lang w:val="pl-PL"/>
        </w:rPr>
        <w:t>. umowy</w:t>
      </w:r>
      <w:r w:rsidRPr="00334C07">
        <w:rPr>
          <w:rFonts w:asciiTheme="minorHAnsi" w:hAnsiTheme="minorHAnsi" w:cstheme="minorHAnsi"/>
          <w:sz w:val="21"/>
          <w:szCs w:val="21"/>
        </w:rPr>
        <w:t>.</w:t>
      </w:r>
    </w:p>
    <w:p w14:paraId="2355F8E1" w14:textId="77777777" w:rsidR="001C51B5" w:rsidRPr="00334C07" w:rsidRDefault="001C51B5" w:rsidP="001C51B5">
      <w:pPr>
        <w:pStyle w:val="Bezodstpw"/>
        <w:numPr>
          <w:ilvl w:val="0"/>
          <w:numId w:val="22"/>
        </w:numPr>
        <w:tabs>
          <w:tab w:val="clear" w:pos="360"/>
          <w:tab w:val="left" w:pos="426"/>
        </w:tabs>
        <w:suppressAutoHyphens/>
        <w:ind w:left="426" w:hanging="426"/>
        <w:jc w:val="both"/>
        <w:rPr>
          <w:rFonts w:asciiTheme="minorHAnsi" w:hAnsiTheme="minorHAnsi" w:cstheme="minorHAnsi"/>
          <w:b/>
          <w:sz w:val="21"/>
          <w:szCs w:val="21"/>
        </w:rPr>
      </w:pPr>
      <w:r w:rsidRPr="00334C07">
        <w:rPr>
          <w:rFonts w:asciiTheme="minorHAnsi" w:hAnsiTheme="minorHAnsi" w:cstheme="minorHAnsi"/>
          <w:sz w:val="21"/>
          <w:szCs w:val="21"/>
        </w:rPr>
        <w:t>W przypadku odstąpienia od umowy, strony zobowiązane są w terminie 7 dni od daty odstąpienia, sporządzić szczegółowy protokół dotychczas wykonanych prac projektowych, według stanu na dzień odstąpienia.</w:t>
      </w:r>
    </w:p>
    <w:p w14:paraId="34399220" w14:textId="77777777" w:rsidR="001C51B5" w:rsidRPr="00334C07" w:rsidRDefault="001C51B5" w:rsidP="001C51B5">
      <w:pPr>
        <w:rPr>
          <w:rFonts w:asciiTheme="minorHAnsi" w:hAnsiTheme="minorHAnsi" w:cstheme="minorHAnsi"/>
          <w:b/>
          <w:sz w:val="21"/>
          <w:szCs w:val="21"/>
        </w:rPr>
      </w:pPr>
    </w:p>
    <w:p w14:paraId="1FA7ACEB" w14:textId="77777777" w:rsidR="001C51B5" w:rsidRPr="00334C07" w:rsidRDefault="001C51B5" w:rsidP="001C51B5">
      <w:pPr>
        <w:pStyle w:val="Bezodstpw"/>
        <w:jc w:val="center"/>
        <w:rPr>
          <w:rFonts w:asciiTheme="minorHAnsi" w:hAnsiTheme="minorHAnsi" w:cstheme="minorHAnsi"/>
          <w:i/>
          <w:sz w:val="21"/>
          <w:szCs w:val="21"/>
        </w:rPr>
      </w:pPr>
      <w:r w:rsidRPr="00334C07">
        <w:rPr>
          <w:rFonts w:asciiTheme="minorHAnsi" w:hAnsiTheme="minorHAnsi" w:cstheme="minorHAnsi"/>
          <w:b/>
          <w:sz w:val="21"/>
          <w:szCs w:val="21"/>
        </w:rPr>
        <w:t xml:space="preserve">§ 17 </w:t>
      </w:r>
    </w:p>
    <w:p w14:paraId="7EA17E4C" w14:textId="77777777" w:rsidR="001C51B5" w:rsidRPr="00334C07" w:rsidRDefault="001C51B5" w:rsidP="001C51B5">
      <w:pPr>
        <w:pStyle w:val="Bezodstpw"/>
        <w:rPr>
          <w:rFonts w:asciiTheme="minorHAnsi" w:hAnsiTheme="minorHAnsi" w:cstheme="minorHAnsi"/>
          <w:sz w:val="21"/>
          <w:szCs w:val="21"/>
        </w:rPr>
      </w:pPr>
      <w:r w:rsidRPr="00334C07">
        <w:rPr>
          <w:rFonts w:asciiTheme="minorHAnsi" w:hAnsiTheme="minorHAnsi" w:cstheme="minorHAnsi"/>
          <w:i/>
          <w:sz w:val="21"/>
          <w:szCs w:val="21"/>
        </w:rPr>
        <w:t>Podwykonawstwo</w:t>
      </w:r>
    </w:p>
    <w:p w14:paraId="14771C07" w14:textId="77777777" w:rsidR="001C51B5" w:rsidRPr="00334C07" w:rsidRDefault="001C51B5" w:rsidP="001C51B5">
      <w:pPr>
        <w:numPr>
          <w:ilvl w:val="0"/>
          <w:numId w:val="37"/>
        </w:numPr>
        <w:tabs>
          <w:tab w:val="clear" w:pos="360"/>
          <w:tab w:val="left" w:pos="426"/>
        </w:tabs>
        <w:ind w:left="426" w:hanging="426"/>
        <w:jc w:val="both"/>
        <w:rPr>
          <w:rFonts w:asciiTheme="minorHAnsi" w:hAnsiTheme="minorHAnsi" w:cstheme="minorHAnsi"/>
          <w:sz w:val="21"/>
          <w:szCs w:val="21"/>
        </w:rPr>
      </w:pPr>
      <w:r w:rsidRPr="00334C07">
        <w:rPr>
          <w:rFonts w:asciiTheme="minorHAnsi" w:hAnsiTheme="minorHAnsi" w:cstheme="minorHAnsi"/>
          <w:bCs/>
          <w:sz w:val="21"/>
          <w:szCs w:val="21"/>
        </w:rPr>
        <w:t xml:space="preserve">Wykonawca ma prawo powierzyć podwykonawcom wykonanie części zamówienia, za wyjątkiem kluczowych </w:t>
      </w:r>
      <w:r w:rsidRPr="00334C07">
        <w:rPr>
          <w:rFonts w:asciiTheme="minorHAnsi" w:hAnsiTheme="minorHAnsi" w:cstheme="minorHAnsi"/>
          <w:bCs/>
          <w:sz w:val="21"/>
          <w:szCs w:val="21"/>
        </w:rPr>
        <w:br/>
        <w:t>zadań, których obowiązek osobistego wykonania przez wykonawcę zastrzegł zamawiający.</w:t>
      </w:r>
    </w:p>
    <w:p w14:paraId="387AFA1B" w14:textId="77777777" w:rsidR="001C51B5" w:rsidRPr="00334C07" w:rsidRDefault="001C51B5" w:rsidP="001C51B5">
      <w:pPr>
        <w:numPr>
          <w:ilvl w:val="0"/>
          <w:numId w:val="37"/>
        </w:numPr>
        <w:tabs>
          <w:tab w:val="clear" w:pos="360"/>
          <w:tab w:val="left" w:pos="426"/>
        </w:tabs>
        <w:ind w:left="426" w:hanging="426"/>
        <w:jc w:val="both"/>
        <w:rPr>
          <w:rFonts w:asciiTheme="minorHAnsi" w:hAnsiTheme="minorHAnsi" w:cstheme="minorHAnsi"/>
          <w:sz w:val="21"/>
          <w:szCs w:val="21"/>
        </w:rPr>
      </w:pPr>
      <w:r w:rsidRPr="00334C07">
        <w:rPr>
          <w:rFonts w:asciiTheme="minorHAnsi" w:hAnsiTheme="minorHAnsi" w:cstheme="minorHAnsi"/>
          <w:bCs/>
          <w:sz w:val="21"/>
          <w:szCs w:val="21"/>
        </w:rPr>
        <w:t>O ile zasadne, zmiana lub rezygnacja z podwykonawcy, na którego zasoby wykonawca powoływał się, w celu wykazania spełnienia warunków udziału w postępowaniu, może nastąpić tylko w sytuacji, gdy wykonawca wykaże zamawiającemu, iż proponowany inny podwykonawca lub wykonawca samodzielnie spełnia warunki udziału w postępowaniu w stopniu nie mniejszym niż wymagany w trakcie postępowania o udzielenie zamówienia.</w:t>
      </w:r>
    </w:p>
    <w:p w14:paraId="60D9B52C" w14:textId="77777777" w:rsidR="001C51B5" w:rsidRPr="00334C07" w:rsidRDefault="001C51B5" w:rsidP="001C51B5">
      <w:pPr>
        <w:numPr>
          <w:ilvl w:val="0"/>
          <w:numId w:val="37"/>
        </w:numPr>
        <w:tabs>
          <w:tab w:val="clear" w:pos="360"/>
          <w:tab w:val="left" w:pos="426"/>
        </w:tabs>
        <w:ind w:left="426" w:hanging="426"/>
        <w:jc w:val="both"/>
        <w:rPr>
          <w:rFonts w:asciiTheme="minorHAnsi" w:hAnsiTheme="minorHAnsi" w:cstheme="minorHAnsi"/>
          <w:sz w:val="21"/>
          <w:szCs w:val="21"/>
        </w:rPr>
      </w:pPr>
      <w:r w:rsidRPr="00334C07">
        <w:rPr>
          <w:rFonts w:asciiTheme="minorHAnsi" w:hAnsiTheme="minorHAnsi" w:cstheme="minorHAnsi"/>
          <w:bCs/>
          <w:sz w:val="21"/>
          <w:szCs w:val="21"/>
        </w:rPr>
        <w:t>Jeżeli zamawiający stwierdzi, że wobec podwykonawcy, o którym mowa w pkt 2, zachodzą podstawy wykluczenia, wykonawca zobowiązany jest zrezygnować z powierzenia mu wykonania części zamówienia, bądź zastąpić innym podwykonawcą.</w:t>
      </w:r>
    </w:p>
    <w:p w14:paraId="1B08513F" w14:textId="77777777" w:rsidR="001C51B5" w:rsidRPr="00334C07" w:rsidRDefault="001C51B5" w:rsidP="001C51B5">
      <w:pPr>
        <w:numPr>
          <w:ilvl w:val="0"/>
          <w:numId w:val="37"/>
        </w:numPr>
        <w:tabs>
          <w:tab w:val="clear" w:pos="360"/>
          <w:tab w:val="left" w:pos="426"/>
        </w:tabs>
        <w:ind w:left="426" w:hanging="426"/>
        <w:jc w:val="both"/>
        <w:rPr>
          <w:rFonts w:asciiTheme="minorHAnsi" w:hAnsiTheme="minorHAnsi" w:cstheme="minorHAnsi"/>
          <w:sz w:val="21"/>
          <w:szCs w:val="21"/>
        </w:rPr>
      </w:pPr>
      <w:r w:rsidRPr="00334C07">
        <w:rPr>
          <w:rFonts w:asciiTheme="minorHAnsi" w:hAnsiTheme="minorHAnsi" w:cstheme="minorHAnsi"/>
          <w:bCs/>
          <w:sz w:val="21"/>
          <w:szCs w:val="21"/>
        </w:rPr>
        <w:t>Powierzenie wykonania części zamówienia podwykonawcom, nie zwalnia wykonawcy z odpowiedzialności za należyte wykonanie tego zamówienia.</w:t>
      </w:r>
    </w:p>
    <w:p w14:paraId="2921A5D2" w14:textId="77777777" w:rsidR="001C51B5" w:rsidRPr="00334C07" w:rsidRDefault="001C51B5" w:rsidP="001C51B5">
      <w:pPr>
        <w:pStyle w:val="Bezodstpw"/>
        <w:jc w:val="center"/>
        <w:rPr>
          <w:rFonts w:asciiTheme="minorHAnsi" w:hAnsiTheme="minorHAnsi" w:cstheme="minorHAnsi"/>
          <w:b/>
          <w:sz w:val="21"/>
          <w:szCs w:val="21"/>
        </w:rPr>
      </w:pPr>
    </w:p>
    <w:p w14:paraId="0AE32B28" w14:textId="77777777" w:rsidR="001C51B5" w:rsidRPr="00334C07" w:rsidRDefault="001C51B5" w:rsidP="001C51B5">
      <w:pPr>
        <w:pStyle w:val="Bezodstpw"/>
        <w:jc w:val="center"/>
        <w:rPr>
          <w:rFonts w:asciiTheme="minorHAnsi" w:hAnsiTheme="minorHAnsi" w:cstheme="minorHAnsi"/>
          <w:i/>
          <w:sz w:val="21"/>
          <w:szCs w:val="21"/>
        </w:rPr>
      </w:pPr>
      <w:r w:rsidRPr="00334C07">
        <w:rPr>
          <w:rFonts w:asciiTheme="minorHAnsi" w:hAnsiTheme="minorHAnsi" w:cstheme="minorHAnsi"/>
          <w:b/>
          <w:sz w:val="21"/>
          <w:szCs w:val="21"/>
        </w:rPr>
        <w:t>§ 18</w:t>
      </w:r>
    </w:p>
    <w:p w14:paraId="47FB440B" w14:textId="77777777" w:rsidR="001C51B5" w:rsidRPr="00334C07" w:rsidRDefault="001C51B5" w:rsidP="001C51B5">
      <w:pPr>
        <w:pStyle w:val="Bezodstpw"/>
        <w:rPr>
          <w:rFonts w:asciiTheme="minorHAnsi" w:hAnsiTheme="minorHAnsi" w:cstheme="minorHAnsi"/>
          <w:i/>
          <w:sz w:val="21"/>
          <w:szCs w:val="21"/>
        </w:rPr>
      </w:pPr>
      <w:r w:rsidRPr="00334C07">
        <w:rPr>
          <w:rFonts w:asciiTheme="minorHAnsi" w:hAnsiTheme="minorHAnsi" w:cstheme="minorHAnsi"/>
          <w:i/>
          <w:sz w:val="21"/>
          <w:szCs w:val="21"/>
        </w:rPr>
        <w:t>Pozostałe postanowienia</w:t>
      </w:r>
    </w:p>
    <w:p w14:paraId="0D6E41C6" w14:textId="77777777" w:rsidR="001C51B5" w:rsidRPr="00334C07" w:rsidRDefault="001C51B5" w:rsidP="001C51B5">
      <w:pPr>
        <w:pStyle w:val="Bezodstpw"/>
        <w:numPr>
          <w:ilvl w:val="0"/>
          <w:numId w:val="38"/>
        </w:numPr>
        <w:tabs>
          <w:tab w:val="left" w:pos="426"/>
        </w:tabs>
        <w:suppressAutoHyphens/>
        <w:ind w:left="426" w:hanging="284"/>
        <w:jc w:val="both"/>
        <w:rPr>
          <w:rFonts w:asciiTheme="minorHAnsi" w:hAnsiTheme="minorHAnsi" w:cstheme="minorHAnsi"/>
          <w:sz w:val="21"/>
          <w:szCs w:val="21"/>
        </w:rPr>
      </w:pPr>
      <w:r w:rsidRPr="00334C07">
        <w:rPr>
          <w:rFonts w:asciiTheme="minorHAnsi" w:hAnsiTheme="minorHAnsi" w:cstheme="minorHAnsi"/>
          <w:sz w:val="21"/>
          <w:szCs w:val="21"/>
        </w:rPr>
        <w:t xml:space="preserve">Wykonawca zobowiązany jest uwzględnić wszelkie zmiany przepisów prawa przy wykonywaniu przedmiotu umowy, w tym także dokonane w trakcie realizacji umowy. </w:t>
      </w:r>
    </w:p>
    <w:p w14:paraId="59DE125C" w14:textId="77777777" w:rsidR="001C51B5" w:rsidRPr="00334C07" w:rsidRDefault="001C51B5" w:rsidP="001C51B5">
      <w:pPr>
        <w:pStyle w:val="Bezodstpw"/>
        <w:numPr>
          <w:ilvl w:val="0"/>
          <w:numId w:val="38"/>
        </w:numPr>
        <w:tabs>
          <w:tab w:val="left" w:pos="426"/>
        </w:tabs>
        <w:suppressAutoHyphens/>
        <w:ind w:left="426" w:hanging="284"/>
        <w:jc w:val="both"/>
        <w:rPr>
          <w:rFonts w:asciiTheme="minorHAnsi" w:hAnsiTheme="minorHAnsi" w:cstheme="minorHAnsi"/>
          <w:sz w:val="21"/>
          <w:szCs w:val="21"/>
        </w:rPr>
      </w:pPr>
      <w:r w:rsidRPr="00334C07">
        <w:rPr>
          <w:rFonts w:asciiTheme="minorHAnsi" w:hAnsiTheme="minorHAnsi" w:cstheme="minorHAnsi"/>
          <w:sz w:val="21"/>
          <w:szCs w:val="21"/>
        </w:rPr>
        <w:t xml:space="preserve">Wykonawca jest odpowiedzialny za szkody wyrządzone osobom trzecim powstałe na skutek wadliwości </w:t>
      </w:r>
      <w:r w:rsidRPr="00334C07">
        <w:rPr>
          <w:rFonts w:asciiTheme="minorHAnsi" w:hAnsiTheme="minorHAnsi" w:cstheme="minorHAnsi"/>
          <w:sz w:val="21"/>
          <w:szCs w:val="21"/>
        </w:rPr>
        <w:br/>
        <w:t>lub usterek projektu wykonawcy w stopniu całkowicie zwalniającym od tej odpowiedzialności zamawiającego.</w:t>
      </w:r>
    </w:p>
    <w:p w14:paraId="37732D90" w14:textId="77777777" w:rsidR="001C51B5" w:rsidRPr="00334C07" w:rsidRDefault="001C51B5" w:rsidP="001C51B5">
      <w:pPr>
        <w:pStyle w:val="Bezodstpw"/>
        <w:numPr>
          <w:ilvl w:val="0"/>
          <w:numId w:val="38"/>
        </w:numPr>
        <w:tabs>
          <w:tab w:val="left" w:pos="426"/>
        </w:tabs>
        <w:suppressAutoHyphens/>
        <w:ind w:left="426" w:hanging="284"/>
        <w:jc w:val="both"/>
        <w:rPr>
          <w:rFonts w:asciiTheme="minorHAnsi" w:hAnsiTheme="minorHAnsi" w:cstheme="minorHAnsi"/>
          <w:iCs/>
          <w:sz w:val="21"/>
          <w:szCs w:val="21"/>
        </w:rPr>
      </w:pPr>
      <w:r w:rsidRPr="00334C07">
        <w:rPr>
          <w:rFonts w:asciiTheme="minorHAnsi" w:hAnsiTheme="minorHAnsi" w:cstheme="minorHAnsi"/>
          <w:sz w:val="21"/>
          <w:szCs w:val="21"/>
        </w:rPr>
        <w:t xml:space="preserve">Wykonawca zobowiązuje się do ochrony udostępnionych mu przez zamawiającego lub uzyskanych w jego imieniu danych osobowych na zasadach określonych w ustawie z dnia 10 maja 2018 roku o ochronie danych osobowych; wykonawca zobowiązany jest w szczególności do zebrania zgód osób, których dane zostaną zgromadzone </w:t>
      </w:r>
      <w:r w:rsidRPr="00334C07">
        <w:rPr>
          <w:rFonts w:asciiTheme="minorHAnsi" w:hAnsiTheme="minorHAnsi" w:cstheme="minorHAnsi"/>
          <w:sz w:val="21"/>
          <w:szCs w:val="21"/>
        </w:rPr>
        <w:br/>
        <w:t>w zbiorze danych na przetwarzanie ich danych osobowych; wykonawca zobowiązuje się te dane osobowe wykorzystać wyłącznie w zakresie i celu realizacji przedmiotu umowy oraz nie udostępniania ich innym podmiotom w celach nie związanych z realizacją umowy; wykonawca zobowiązuje się do usunięcia udostępnionych danych osobowych ze swoich zasobów niezwłocznie po wykonaniu czynności, dla których zostały one udostępnione bądź uzyskane lub po wygaśnięciu okresu obowiązywania umowy lub jej rozwiązaniu; wykonawca zobowiązuje się do pokrycia wszelkich szkód powstałych w wyniku nieuprawnionego przekazania osobom trzecim udostępnionych lub uzyskanych w imieniu zamawiającego danych osobowych</w:t>
      </w:r>
      <w:r w:rsidRPr="00334C07">
        <w:rPr>
          <w:rFonts w:asciiTheme="minorHAnsi" w:hAnsiTheme="minorHAnsi" w:cstheme="minorHAnsi"/>
          <w:i/>
          <w:iCs/>
          <w:sz w:val="21"/>
          <w:szCs w:val="21"/>
        </w:rPr>
        <w:t>.</w:t>
      </w:r>
    </w:p>
    <w:p w14:paraId="58A7B47E" w14:textId="77777777" w:rsidR="001C51B5" w:rsidRPr="00334C07" w:rsidRDefault="001C51B5" w:rsidP="001C51B5">
      <w:pPr>
        <w:pStyle w:val="Bezodstpw"/>
        <w:numPr>
          <w:ilvl w:val="0"/>
          <w:numId w:val="38"/>
        </w:numPr>
        <w:tabs>
          <w:tab w:val="left" w:pos="426"/>
        </w:tabs>
        <w:suppressAutoHyphens/>
        <w:ind w:left="426" w:hanging="284"/>
        <w:jc w:val="both"/>
        <w:rPr>
          <w:rFonts w:asciiTheme="minorHAnsi" w:hAnsiTheme="minorHAnsi" w:cstheme="minorHAnsi"/>
          <w:b/>
          <w:sz w:val="21"/>
          <w:szCs w:val="21"/>
        </w:rPr>
      </w:pPr>
      <w:r w:rsidRPr="00334C07">
        <w:rPr>
          <w:rFonts w:asciiTheme="minorHAnsi" w:hAnsiTheme="minorHAnsi" w:cstheme="minorHAnsi"/>
          <w:iCs/>
          <w:sz w:val="21"/>
          <w:szCs w:val="21"/>
        </w:rPr>
        <w:t xml:space="preserve">Wykonawca zobowiązuje się </w:t>
      </w:r>
      <w:r w:rsidRPr="00334C07">
        <w:rPr>
          <w:rFonts w:asciiTheme="minorHAnsi" w:hAnsiTheme="minorHAnsi" w:cstheme="minorHAnsi"/>
          <w:sz w:val="21"/>
          <w:szCs w:val="21"/>
        </w:rPr>
        <w:t xml:space="preserve">dokonać we własnym zakresie </w:t>
      </w:r>
      <w:proofErr w:type="spellStart"/>
      <w:r w:rsidRPr="00334C07">
        <w:rPr>
          <w:rFonts w:asciiTheme="minorHAnsi" w:hAnsiTheme="minorHAnsi" w:cstheme="minorHAnsi"/>
          <w:sz w:val="21"/>
          <w:szCs w:val="21"/>
        </w:rPr>
        <w:t>anonimizacji</w:t>
      </w:r>
      <w:proofErr w:type="spellEnd"/>
      <w:r w:rsidRPr="00334C07">
        <w:rPr>
          <w:rFonts w:asciiTheme="minorHAnsi" w:hAnsiTheme="minorHAnsi" w:cstheme="minorHAnsi"/>
          <w:sz w:val="21"/>
          <w:szCs w:val="21"/>
        </w:rPr>
        <w:t xml:space="preserve"> danych osobowych we wszystkich dokumentach wykorzystanych do realizacji przedmiotu niniejszej umowy, w szczególności w zakresie takich danych jak: imię, nazwisko, adres, nr księgi wieczystej, NIP, PESEL, w sposób zapewniający ochronę danych osobowych, zgodnie z ustawą o ochronie danych osobowych.</w:t>
      </w:r>
    </w:p>
    <w:p w14:paraId="34C4350B" w14:textId="77777777" w:rsidR="001C51B5" w:rsidRPr="00334C07" w:rsidRDefault="001C51B5" w:rsidP="001C51B5">
      <w:pPr>
        <w:pStyle w:val="Bezodstpw"/>
        <w:jc w:val="center"/>
        <w:rPr>
          <w:rFonts w:asciiTheme="minorHAnsi" w:hAnsiTheme="minorHAnsi" w:cstheme="minorHAnsi"/>
          <w:b/>
          <w:sz w:val="21"/>
          <w:szCs w:val="21"/>
        </w:rPr>
      </w:pPr>
    </w:p>
    <w:p w14:paraId="6633B6B8" w14:textId="77777777" w:rsidR="001C51B5" w:rsidRPr="00334C07" w:rsidRDefault="001C51B5" w:rsidP="001C51B5">
      <w:pPr>
        <w:pStyle w:val="Bezodstpw"/>
        <w:jc w:val="center"/>
        <w:rPr>
          <w:rFonts w:asciiTheme="minorHAnsi" w:hAnsiTheme="minorHAnsi" w:cstheme="minorHAnsi"/>
          <w:i/>
          <w:sz w:val="21"/>
          <w:szCs w:val="21"/>
        </w:rPr>
      </w:pPr>
      <w:r w:rsidRPr="00334C07">
        <w:rPr>
          <w:rFonts w:asciiTheme="minorHAnsi" w:hAnsiTheme="minorHAnsi" w:cstheme="minorHAnsi"/>
          <w:b/>
          <w:sz w:val="21"/>
          <w:szCs w:val="21"/>
        </w:rPr>
        <w:t>§ 19</w:t>
      </w:r>
    </w:p>
    <w:p w14:paraId="68F594DF" w14:textId="77777777" w:rsidR="001C51B5" w:rsidRPr="00334C07" w:rsidRDefault="001C51B5" w:rsidP="001C51B5">
      <w:pPr>
        <w:pStyle w:val="Bezodstpw"/>
        <w:rPr>
          <w:rFonts w:asciiTheme="minorHAnsi" w:hAnsiTheme="minorHAnsi" w:cstheme="minorHAnsi"/>
          <w:sz w:val="21"/>
          <w:szCs w:val="21"/>
        </w:rPr>
      </w:pPr>
      <w:r w:rsidRPr="00334C07">
        <w:rPr>
          <w:rFonts w:asciiTheme="minorHAnsi" w:hAnsiTheme="minorHAnsi" w:cstheme="minorHAnsi"/>
          <w:i/>
          <w:sz w:val="21"/>
          <w:szCs w:val="21"/>
        </w:rPr>
        <w:t>Spory i roszczenia między Stronami</w:t>
      </w:r>
    </w:p>
    <w:p w14:paraId="305D1BA9" w14:textId="77777777" w:rsidR="001C51B5" w:rsidRPr="00334C07" w:rsidRDefault="001C51B5" w:rsidP="001C51B5">
      <w:pPr>
        <w:pStyle w:val="Bezodstpw"/>
        <w:numPr>
          <w:ilvl w:val="0"/>
          <w:numId w:val="14"/>
        </w:numPr>
        <w:tabs>
          <w:tab w:val="clear" w:pos="360"/>
          <w:tab w:val="left" w:pos="426"/>
        </w:tabs>
        <w:suppressAutoHyphens/>
        <w:ind w:left="426" w:hanging="426"/>
        <w:jc w:val="both"/>
        <w:rPr>
          <w:rFonts w:asciiTheme="minorHAnsi" w:hAnsiTheme="minorHAnsi" w:cstheme="minorHAnsi"/>
          <w:sz w:val="21"/>
          <w:szCs w:val="21"/>
        </w:rPr>
      </w:pPr>
      <w:r w:rsidRPr="00334C07">
        <w:rPr>
          <w:rFonts w:asciiTheme="minorHAnsi" w:hAnsiTheme="minorHAnsi" w:cstheme="minorHAnsi"/>
          <w:sz w:val="21"/>
          <w:szCs w:val="21"/>
        </w:rPr>
        <w:t>Wszystkie spory czy roszczenia między stronami wynikające z realizacji niniejszej umowy strony zobowiązują się rozwiązywać bez zbędnego opóźnienia w sposób polubowny, drogą negocjacji między stronami.</w:t>
      </w:r>
    </w:p>
    <w:p w14:paraId="7EFAE467" w14:textId="77777777" w:rsidR="001C51B5" w:rsidRPr="00334C07" w:rsidRDefault="001C51B5" w:rsidP="001C51B5">
      <w:pPr>
        <w:pStyle w:val="Bezodstpw"/>
        <w:numPr>
          <w:ilvl w:val="0"/>
          <w:numId w:val="14"/>
        </w:numPr>
        <w:tabs>
          <w:tab w:val="clear" w:pos="360"/>
          <w:tab w:val="left" w:pos="426"/>
        </w:tabs>
        <w:suppressAutoHyphens/>
        <w:ind w:left="426" w:hanging="426"/>
        <w:jc w:val="both"/>
        <w:rPr>
          <w:rFonts w:asciiTheme="minorHAnsi" w:hAnsiTheme="minorHAnsi" w:cstheme="minorHAnsi"/>
          <w:b/>
          <w:sz w:val="21"/>
          <w:szCs w:val="21"/>
        </w:rPr>
      </w:pPr>
      <w:r w:rsidRPr="00334C07">
        <w:rPr>
          <w:rFonts w:asciiTheme="minorHAnsi" w:hAnsiTheme="minorHAnsi" w:cstheme="minorHAnsi"/>
          <w:sz w:val="21"/>
          <w:szCs w:val="21"/>
        </w:rPr>
        <w:t>W przypadku niepowodzenia tych negocjacji zaistniałe spory będzie rozstrzygał sąd polski właściwy dla siedziby zamawiającego.</w:t>
      </w:r>
    </w:p>
    <w:p w14:paraId="7A194497" w14:textId="77777777" w:rsidR="001C51B5" w:rsidRPr="00334C07" w:rsidRDefault="001C51B5" w:rsidP="001C51B5">
      <w:pPr>
        <w:pStyle w:val="Bezodstpw"/>
        <w:jc w:val="center"/>
        <w:rPr>
          <w:rFonts w:asciiTheme="minorHAnsi" w:hAnsiTheme="minorHAnsi" w:cstheme="minorHAnsi"/>
          <w:b/>
          <w:sz w:val="21"/>
          <w:szCs w:val="21"/>
        </w:rPr>
      </w:pPr>
    </w:p>
    <w:p w14:paraId="36695AC1" w14:textId="77777777" w:rsidR="001C51B5" w:rsidRPr="00334C07" w:rsidRDefault="001C51B5" w:rsidP="001C51B5">
      <w:pPr>
        <w:pStyle w:val="Bezodstpw"/>
        <w:jc w:val="center"/>
        <w:rPr>
          <w:rFonts w:asciiTheme="minorHAnsi" w:hAnsiTheme="minorHAnsi" w:cstheme="minorHAnsi"/>
          <w:i/>
          <w:sz w:val="21"/>
          <w:szCs w:val="21"/>
        </w:rPr>
      </w:pPr>
      <w:r w:rsidRPr="00334C07">
        <w:rPr>
          <w:rFonts w:asciiTheme="minorHAnsi" w:hAnsiTheme="minorHAnsi" w:cstheme="minorHAnsi"/>
          <w:b/>
          <w:sz w:val="21"/>
          <w:szCs w:val="21"/>
        </w:rPr>
        <w:t>§ 20</w:t>
      </w:r>
    </w:p>
    <w:p w14:paraId="02CB685F" w14:textId="77777777" w:rsidR="001C51B5" w:rsidRPr="00334C07" w:rsidRDefault="001C51B5" w:rsidP="001C51B5">
      <w:pPr>
        <w:pStyle w:val="Bezodstpw"/>
        <w:rPr>
          <w:rFonts w:asciiTheme="minorHAnsi" w:hAnsiTheme="minorHAnsi" w:cstheme="minorHAnsi"/>
          <w:bCs/>
          <w:sz w:val="21"/>
          <w:szCs w:val="21"/>
        </w:rPr>
      </w:pPr>
      <w:r w:rsidRPr="00334C07">
        <w:rPr>
          <w:rFonts w:asciiTheme="minorHAnsi" w:hAnsiTheme="minorHAnsi" w:cstheme="minorHAnsi"/>
          <w:i/>
          <w:sz w:val="21"/>
          <w:szCs w:val="21"/>
        </w:rPr>
        <w:t xml:space="preserve">Aneksowanie umowy </w:t>
      </w:r>
    </w:p>
    <w:p w14:paraId="506FB836" w14:textId="77777777" w:rsidR="001C51B5" w:rsidRPr="00334C07" w:rsidRDefault="001C51B5" w:rsidP="001C51B5">
      <w:pPr>
        <w:pStyle w:val="Bezodstpw"/>
        <w:jc w:val="both"/>
        <w:rPr>
          <w:rFonts w:asciiTheme="minorHAnsi" w:hAnsiTheme="minorHAnsi" w:cstheme="minorHAnsi"/>
          <w:b/>
          <w:sz w:val="21"/>
          <w:szCs w:val="21"/>
        </w:rPr>
      </w:pPr>
      <w:r w:rsidRPr="00334C07">
        <w:rPr>
          <w:rFonts w:asciiTheme="minorHAnsi" w:hAnsiTheme="minorHAnsi" w:cstheme="minorHAnsi"/>
          <w:bCs/>
          <w:sz w:val="21"/>
          <w:szCs w:val="21"/>
        </w:rPr>
        <w:t xml:space="preserve">Pod rygorem nieważności, wszelkie zmiany bądź uzupełnienia niniejszej umowy mogą nastąpić jedynie w formie pisemnego aneksu, </w:t>
      </w:r>
      <w:r w:rsidRPr="00334C07">
        <w:rPr>
          <w:rFonts w:asciiTheme="minorHAnsi" w:hAnsiTheme="minorHAnsi" w:cstheme="minorHAnsi"/>
          <w:sz w:val="21"/>
          <w:szCs w:val="21"/>
        </w:rPr>
        <w:t>z zastrzeżeniem § 14 pkt 4 umowy.</w:t>
      </w:r>
    </w:p>
    <w:p w14:paraId="79F82031" w14:textId="77777777" w:rsidR="001C51B5" w:rsidRPr="00334C07" w:rsidRDefault="001C51B5" w:rsidP="001C51B5">
      <w:pPr>
        <w:pStyle w:val="Bezodstpw"/>
        <w:jc w:val="center"/>
        <w:rPr>
          <w:rFonts w:asciiTheme="minorHAnsi" w:hAnsiTheme="minorHAnsi" w:cstheme="minorHAnsi"/>
          <w:i/>
          <w:sz w:val="21"/>
          <w:szCs w:val="21"/>
        </w:rPr>
      </w:pPr>
      <w:r w:rsidRPr="00334C07">
        <w:rPr>
          <w:rFonts w:asciiTheme="minorHAnsi" w:hAnsiTheme="minorHAnsi" w:cstheme="minorHAnsi"/>
          <w:b/>
          <w:sz w:val="21"/>
          <w:szCs w:val="21"/>
        </w:rPr>
        <w:lastRenderedPageBreak/>
        <w:t>§ 21</w:t>
      </w:r>
    </w:p>
    <w:p w14:paraId="3EF7E472" w14:textId="77777777" w:rsidR="001C51B5" w:rsidRPr="00334C07" w:rsidRDefault="001C51B5" w:rsidP="001C51B5">
      <w:pPr>
        <w:pStyle w:val="Bezodstpw"/>
        <w:rPr>
          <w:rFonts w:asciiTheme="minorHAnsi" w:hAnsiTheme="minorHAnsi" w:cstheme="minorHAnsi"/>
          <w:i/>
          <w:sz w:val="21"/>
          <w:szCs w:val="21"/>
        </w:rPr>
      </w:pPr>
      <w:r w:rsidRPr="00334C07">
        <w:rPr>
          <w:rFonts w:asciiTheme="minorHAnsi" w:hAnsiTheme="minorHAnsi" w:cstheme="minorHAnsi"/>
          <w:i/>
          <w:sz w:val="21"/>
          <w:szCs w:val="21"/>
        </w:rPr>
        <w:t>Sposoby komunikacji Stron</w:t>
      </w:r>
    </w:p>
    <w:p w14:paraId="4703D1F0" w14:textId="77777777" w:rsidR="001C51B5" w:rsidRPr="00334C07" w:rsidRDefault="001C51B5" w:rsidP="001C51B5">
      <w:pPr>
        <w:pStyle w:val="Tekstpodstawowy"/>
        <w:numPr>
          <w:ilvl w:val="3"/>
          <w:numId w:val="39"/>
        </w:numPr>
        <w:tabs>
          <w:tab w:val="clear" w:pos="2880"/>
        </w:tabs>
        <w:spacing w:line="240" w:lineRule="auto"/>
        <w:ind w:left="426" w:hanging="426"/>
        <w:jc w:val="both"/>
        <w:rPr>
          <w:rFonts w:asciiTheme="minorHAnsi" w:hAnsiTheme="minorHAnsi" w:cstheme="minorHAnsi"/>
          <w:sz w:val="21"/>
          <w:szCs w:val="21"/>
        </w:rPr>
      </w:pPr>
      <w:r w:rsidRPr="00334C07">
        <w:rPr>
          <w:rFonts w:asciiTheme="minorHAnsi" w:hAnsiTheme="minorHAnsi" w:cstheme="minorHAnsi"/>
          <w:sz w:val="21"/>
          <w:szCs w:val="21"/>
        </w:rPr>
        <w:t xml:space="preserve">Za równoważne z oświadczeniami w formie pisemnej, składanymi przez </w:t>
      </w:r>
      <w:r w:rsidRPr="00334C07">
        <w:rPr>
          <w:rFonts w:asciiTheme="minorHAnsi" w:hAnsiTheme="minorHAnsi" w:cstheme="minorHAnsi"/>
          <w:sz w:val="21"/>
          <w:szCs w:val="21"/>
          <w:lang w:val="pl-PL"/>
        </w:rPr>
        <w:t>s</w:t>
      </w:r>
      <w:r w:rsidRPr="00334C07">
        <w:rPr>
          <w:rFonts w:asciiTheme="minorHAnsi" w:hAnsiTheme="minorHAnsi" w:cstheme="minorHAnsi"/>
          <w:sz w:val="21"/>
          <w:szCs w:val="21"/>
        </w:rPr>
        <w:t xml:space="preserve">trony w wykonaniu niniejszej umowy, uznaje się również oświadczenia złożone drugiej </w:t>
      </w:r>
      <w:r w:rsidRPr="00334C07">
        <w:rPr>
          <w:rFonts w:asciiTheme="minorHAnsi" w:hAnsiTheme="minorHAnsi" w:cstheme="minorHAnsi"/>
          <w:sz w:val="21"/>
          <w:szCs w:val="21"/>
          <w:lang w:val="pl-PL"/>
        </w:rPr>
        <w:t>s</w:t>
      </w:r>
      <w:r w:rsidRPr="00334C07">
        <w:rPr>
          <w:rFonts w:asciiTheme="minorHAnsi" w:hAnsiTheme="minorHAnsi" w:cstheme="minorHAnsi"/>
          <w:sz w:val="21"/>
          <w:szCs w:val="21"/>
        </w:rPr>
        <w:t>tronie</w:t>
      </w:r>
      <w:r w:rsidRPr="00334C07">
        <w:rPr>
          <w:rFonts w:asciiTheme="minorHAnsi" w:hAnsiTheme="minorHAnsi" w:cstheme="minorHAnsi"/>
          <w:sz w:val="21"/>
          <w:szCs w:val="21"/>
          <w:lang w:val="pl-PL"/>
        </w:rPr>
        <w:t xml:space="preserve"> p</w:t>
      </w:r>
      <w:proofErr w:type="spellStart"/>
      <w:r w:rsidRPr="00334C07">
        <w:rPr>
          <w:rFonts w:asciiTheme="minorHAnsi" w:hAnsiTheme="minorHAnsi" w:cstheme="minorHAnsi"/>
          <w:sz w:val="21"/>
          <w:szCs w:val="21"/>
        </w:rPr>
        <w:t>ocztą</w:t>
      </w:r>
      <w:proofErr w:type="spellEnd"/>
      <w:r w:rsidRPr="00334C07">
        <w:rPr>
          <w:rFonts w:asciiTheme="minorHAnsi" w:hAnsiTheme="minorHAnsi" w:cstheme="minorHAnsi"/>
          <w:sz w:val="21"/>
          <w:szCs w:val="21"/>
        </w:rPr>
        <w:t xml:space="preserve"> elektroniczną, na adres odpowiednio:</w:t>
      </w:r>
    </w:p>
    <w:p w14:paraId="7899CCEF" w14:textId="77777777" w:rsidR="001C51B5" w:rsidRPr="00334C07" w:rsidRDefault="001C51B5" w:rsidP="001C51B5">
      <w:pPr>
        <w:pStyle w:val="Tekstpodstawowy"/>
        <w:spacing w:line="240" w:lineRule="auto"/>
        <w:ind w:left="426"/>
        <w:jc w:val="both"/>
        <w:rPr>
          <w:rFonts w:asciiTheme="minorHAnsi" w:hAnsiTheme="minorHAnsi" w:cstheme="minorHAnsi"/>
          <w:sz w:val="21"/>
          <w:szCs w:val="21"/>
        </w:rPr>
      </w:pPr>
      <w:hyperlink r:id="rId9" w:history="1">
        <w:r w:rsidRPr="00334C07">
          <w:rPr>
            <w:rStyle w:val="Hipercze"/>
            <w:rFonts w:asciiTheme="minorHAnsi" w:hAnsiTheme="minorHAnsi" w:cstheme="minorHAnsi"/>
            <w:color w:val="auto"/>
            <w:sz w:val="21"/>
            <w:szCs w:val="21"/>
          </w:rPr>
          <w:t>sekretariat@sosnowiec</w:t>
        </w:r>
        <w:r w:rsidRPr="00334C07">
          <w:rPr>
            <w:rStyle w:val="Hipercze"/>
            <w:rFonts w:asciiTheme="minorHAnsi" w:hAnsiTheme="minorHAnsi" w:cstheme="minorHAnsi"/>
            <w:color w:val="auto"/>
            <w:sz w:val="21"/>
            <w:szCs w:val="21"/>
            <w:lang w:val="pl-PL"/>
          </w:rPr>
          <w:t>kiewodociagi</w:t>
        </w:r>
        <w:r w:rsidRPr="00334C07">
          <w:rPr>
            <w:rStyle w:val="Hipercze"/>
            <w:rFonts w:asciiTheme="minorHAnsi" w:hAnsiTheme="minorHAnsi" w:cstheme="minorHAnsi"/>
            <w:color w:val="auto"/>
            <w:sz w:val="21"/>
            <w:szCs w:val="21"/>
          </w:rPr>
          <w:t>.</w:t>
        </w:r>
        <w:proofErr w:type="spellStart"/>
        <w:r w:rsidRPr="00334C07">
          <w:rPr>
            <w:rStyle w:val="Hipercze"/>
            <w:rFonts w:asciiTheme="minorHAnsi" w:hAnsiTheme="minorHAnsi" w:cstheme="minorHAnsi"/>
            <w:color w:val="auto"/>
            <w:sz w:val="21"/>
            <w:szCs w:val="21"/>
          </w:rPr>
          <w:t>pl</w:t>
        </w:r>
        <w:proofErr w:type="spellEnd"/>
      </w:hyperlink>
      <w:r w:rsidRPr="00334C07">
        <w:rPr>
          <w:rFonts w:asciiTheme="minorHAnsi" w:hAnsiTheme="minorHAnsi" w:cstheme="minorHAnsi"/>
          <w:sz w:val="21"/>
          <w:szCs w:val="21"/>
        </w:rPr>
        <w:t xml:space="preserve"> – dla zamawiającego,</w:t>
      </w:r>
    </w:p>
    <w:p w14:paraId="3F57EA7B" w14:textId="77777777" w:rsidR="001C51B5" w:rsidRPr="00334C07" w:rsidRDefault="001C51B5" w:rsidP="001C51B5">
      <w:pPr>
        <w:pStyle w:val="Tekstpodstawowy"/>
        <w:spacing w:line="240" w:lineRule="auto"/>
        <w:ind w:left="426"/>
        <w:jc w:val="both"/>
        <w:rPr>
          <w:rFonts w:asciiTheme="minorHAnsi" w:hAnsiTheme="minorHAnsi" w:cstheme="minorHAnsi"/>
          <w:sz w:val="21"/>
          <w:szCs w:val="21"/>
        </w:rPr>
      </w:pPr>
      <w:r w:rsidRPr="00334C07">
        <w:rPr>
          <w:rFonts w:asciiTheme="minorHAnsi" w:hAnsiTheme="minorHAnsi" w:cstheme="minorHAnsi"/>
          <w:sz w:val="21"/>
          <w:szCs w:val="21"/>
          <w:lang w:val="pl-PL"/>
        </w:rPr>
        <w:t xml:space="preserve">___@___ </w:t>
      </w:r>
      <w:r w:rsidRPr="00334C07">
        <w:rPr>
          <w:rFonts w:asciiTheme="minorHAnsi" w:hAnsiTheme="minorHAnsi" w:cstheme="minorHAnsi"/>
          <w:sz w:val="21"/>
          <w:szCs w:val="21"/>
        </w:rPr>
        <w:t>– dla wykonawcy.</w:t>
      </w:r>
    </w:p>
    <w:p w14:paraId="2ACB3BB0" w14:textId="77777777" w:rsidR="001C51B5" w:rsidRPr="00334C07" w:rsidRDefault="001C51B5" w:rsidP="001C51B5">
      <w:pPr>
        <w:pStyle w:val="Tekstpodstawowy"/>
        <w:numPr>
          <w:ilvl w:val="3"/>
          <w:numId w:val="39"/>
        </w:numPr>
        <w:tabs>
          <w:tab w:val="clear" w:pos="2880"/>
          <w:tab w:val="left" w:pos="426"/>
        </w:tabs>
        <w:spacing w:line="240" w:lineRule="auto"/>
        <w:ind w:left="426" w:hanging="426"/>
        <w:jc w:val="both"/>
        <w:rPr>
          <w:rFonts w:asciiTheme="minorHAnsi" w:hAnsiTheme="minorHAnsi" w:cstheme="minorHAnsi"/>
          <w:sz w:val="21"/>
          <w:szCs w:val="21"/>
        </w:rPr>
      </w:pPr>
      <w:r w:rsidRPr="00334C07">
        <w:rPr>
          <w:rFonts w:asciiTheme="minorHAnsi" w:hAnsiTheme="minorHAnsi" w:cstheme="minorHAnsi"/>
          <w:sz w:val="21"/>
          <w:szCs w:val="21"/>
        </w:rPr>
        <w:t>Na żądanie nadawcy faksu lub listu elektronicznego druga strona niezwłocznie potwierdzi tą samą drogą fakt jego otrzymania.</w:t>
      </w:r>
    </w:p>
    <w:p w14:paraId="51BDA1F5" w14:textId="77777777" w:rsidR="001C51B5" w:rsidRPr="00334C07" w:rsidRDefault="001C51B5" w:rsidP="001C51B5">
      <w:pPr>
        <w:pStyle w:val="Tekstpodstawowy"/>
        <w:tabs>
          <w:tab w:val="left" w:pos="426"/>
        </w:tabs>
        <w:spacing w:line="240" w:lineRule="auto"/>
        <w:ind w:left="426"/>
        <w:jc w:val="both"/>
        <w:rPr>
          <w:rFonts w:asciiTheme="minorHAnsi" w:hAnsiTheme="minorHAnsi" w:cstheme="minorHAnsi"/>
          <w:sz w:val="21"/>
          <w:szCs w:val="21"/>
        </w:rPr>
      </w:pPr>
    </w:p>
    <w:p w14:paraId="72FB17BB" w14:textId="77777777" w:rsidR="001C51B5" w:rsidRPr="00334C07" w:rsidRDefault="001C51B5" w:rsidP="001C51B5">
      <w:pPr>
        <w:pStyle w:val="Bezodstpw"/>
        <w:jc w:val="center"/>
        <w:rPr>
          <w:rFonts w:asciiTheme="minorHAnsi" w:hAnsiTheme="minorHAnsi" w:cstheme="minorHAnsi"/>
          <w:i/>
          <w:sz w:val="21"/>
          <w:szCs w:val="21"/>
        </w:rPr>
      </w:pPr>
      <w:r w:rsidRPr="00334C07">
        <w:rPr>
          <w:rFonts w:asciiTheme="minorHAnsi" w:hAnsiTheme="minorHAnsi" w:cstheme="minorHAnsi"/>
          <w:b/>
          <w:sz w:val="21"/>
          <w:szCs w:val="21"/>
        </w:rPr>
        <w:t>§ 22</w:t>
      </w:r>
    </w:p>
    <w:p w14:paraId="25CA5812" w14:textId="77777777" w:rsidR="001C51B5" w:rsidRPr="00334C07" w:rsidRDefault="001C51B5" w:rsidP="001C51B5">
      <w:pPr>
        <w:pStyle w:val="Bezodstpw"/>
        <w:rPr>
          <w:rFonts w:asciiTheme="minorHAnsi" w:hAnsiTheme="minorHAnsi" w:cstheme="minorHAnsi"/>
          <w:bCs/>
          <w:sz w:val="21"/>
          <w:szCs w:val="21"/>
        </w:rPr>
      </w:pPr>
      <w:r w:rsidRPr="00334C07">
        <w:rPr>
          <w:rFonts w:asciiTheme="minorHAnsi" w:hAnsiTheme="minorHAnsi" w:cstheme="minorHAnsi"/>
          <w:i/>
          <w:sz w:val="21"/>
          <w:szCs w:val="21"/>
        </w:rPr>
        <w:t xml:space="preserve">Regulacje prawne  </w:t>
      </w:r>
    </w:p>
    <w:p w14:paraId="5EA17D2F" w14:textId="77777777" w:rsidR="001C51B5" w:rsidRPr="00334C07" w:rsidRDefault="001C51B5" w:rsidP="001C51B5">
      <w:pPr>
        <w:pStyle w:val="Bezodstpw"/>
        <w:suppressAutoHyphens/>
        <w:jc w:val="both"/>
        <w:rPr>
          <w:rFonts w:asciiTheme="minorHAnsi" w:hAnsiTheme="minorHAnsi" w:cstheme="minorHAnsi"/>
          <w:bCs/>
          <w:sz w:val="21"/>
          <w:szCs w:val="21"/>
        </w:rPr>
      </w:pPr>
      <w:r w:rsidRPr="00334C07">
        <w:rPr>
          <w:rFonts w:asciiTheme="minorHAnsi" w:hAnsiTheme="minorHAnsi" w:cstheme="minorHAnsi"/>
          <w:bCs/>
          <w:sz w:val="21"/>
          <w:szCs w:val="21"/>
        </w:rPr>
        <w:t xml:space="preserve">W sprawach </w:t>
      </w:r>
      <w:r w:rsidRPr="00334C07">
        <w:rPr>
          <w:rFonts w:asciiTheme="minorHAnsi" w:hAnsiTheme="minorHAnsi" w:cstheme="minorHAnsi"/>
          <w:sz w:val="21"/>
          <w:szCs w:val="21"/>
        </w:rPr>
        <w:t>nieuregulowanych w niniejszej umowie stosuje się Regulamin udzielania zamówień sektorowych oraz przepisy prawa polskiego, w szczególności ustawy – Kodeks cywilny</w:t>
      </w:r>
      <w:r w:rsidRPr="00334C07">
        <w:rPr>
          <w:rFonts w:asciiTheme="minorHAnsi" w:hAnsiTheme="minorHAnsi" w:cstheme="minorHAnsi"/>
          <w:bCs/>
          <w:sz w:val="21"/>
          <w:szCs w:val="21"/>
        </w:rPr>
        <w:t>.</w:t>
      </w:r>
    </w:p>
    <w:p w14:paraId="744C5B53" w14:textId="77777777" w:rsidR="001C51B5" w:rsidRPr="00334C07" w:rsidRDefault="001C51B5" w:rsidP="001C51B5">
      <w:pPr>
        <w:jc w:val="center"/>
        <w:rPr>
          <w:rFonts w:asciiTheme="minorHAnsi" w:hAnsiTheme="minorHAnsi" w:cstheme="minorHAnsi"/>
          <w:b/>
          <w:sz w:val="21"/>
          <w:szCs w:val="21"/>
        </w:rPr>
      </w:pPr>
    </w:p>
    <w:p w14:paraId="30586488" w14:textId="77777777" w:rsidR="001C51B5" w:rsidRPr="00334C07" w:rsidRDefault="001C51B5" w:rsidP="001C51B5">
      <w:pPr>
        <w:jc w:val="center"/>
        <w:rPr>
          <w:rFonts w:asciiTheme="minorHAnsi" w:hAnsiTheme="minorHAnsi" w:cstheme="minorHAnsi"/>
          <w:b/>
          <w:sz w:val="21"/>
          <w:szCs w:val="21"/>
        </w:rPr>
      </w:pPr>
      <w:r w:rsidRPr="00334C07">
        <w:rPr>
          <w:rFonts w:asciiTheme="minorHAnsi" w:hAnsiTheme="minorHAnsi" w:cstheme="minorHAnsi"/>
          <w:b/>
          <w:sz w:val="21"/>
          <w:szCs w:val="21"/>
        </w:rPr>
        <w:t>§ 23</w:t>
      </w:r>
      <w:r w:rsidRPr="00334C07">
        <w:rPr>
          <w:rFonts w:asciiTheme="minorHAnsi" w:hAnsiTheme="minorHAnsi" w:cstheme="minorHAnsi"/>
          <w:b/>
          <w:sz w:val="21"/>
          <w:szCs w:val="21"/>
          <w:vertAlign w:val="superscript"/>
        </w:rPr>
        <w:t>3)</w:t>
      </w:r>
    </w:p>
    <w:p w14:paraId="4A15861B" w14:textId="77777777" w:rsidR="001C51B5" w:rsidRPr="00334C07" w:rsidRDefault="001C51B5" w:rsidP="001C51B5">
      <w:pPr>
        <w:pStyle w:val="Bezodstpw"/>
        <w:jc w:val="both"/>
        <w:rPr>
          <w:rFonts w:asciiTheme="minorHAnsi" w:hAnsiTheme="minorHAnsi" w:cstheme="minorHAnsi"/>
          <w:i/>
          <w:iCs/>
          <w:sz w:val="21"/>
          <w:szCs w:val="21"/>
        </w:rPr>
      </w:pPr>
      <w:r w:rsidRPr="00334C07">
        <w:rPr>
          <w:rFonts w:asciiTheme="minorHAnsi" w:hAnsiTheme="minorHAnsi" w:cstheme="minorHAnsi"/>
          <w:i/>
          <w:iCs/>
          <w:sz w:val="21"/>
          <w:szCs w:val="21"/>
        </w:rPr>
        <w:t>Oświadczenie Członków Konsorcjum</w:t>
      </w:r>
    </w:p>
    <w:p w14:paraId="36C68556" w14:textId="77777777" w:rsidR="001C51B5" w:rsidRPr="00334C07" w:rsidRDefault="001C51B5" w:rsidP="001C51B5">
      <w:pPr>
        <w:pStyle w:val="Bezodstpw"/>
        <w:jc w:val="both"/>
        <w:rPr>
          <w:rFonts w:asciiTheme="minorHAnsi" w:hAnsiTheme="minorHAnsi" w:cstheme="minorHAnsi"/>
          <w:sz w:val="21"/>
          <w:szCs w:val="21"/>
        </w:rPr>
      </w:pPr>
      <w:r w:rsidRPr="00334C07">
        <w:rPr>
          <w:rFonts w:asciiTheme="minorHAnsi" w:hAnsiTheme="minorHAnsi" w:cstheme="minorHAnsi"/>
          <w:sz w:val="21"/>
          <w:szCs w:val="21"/>
        </w:rPr>
        <w:t>Członkowie Konsorcjum oświadczają, iż na podstawie umowy regulującej ich współpracę  przy realizacji nin. zamówienia:</w:t>
      </w:r>
    </w:p>
    <w:p w14:paraId="78F611AD" w14:textId="77777777" w:rsidR="001C51B5" w:rsidRPr="00334C07" w:rsidRDefault="001C51B5" w:rsidP="001C51B5">
      <w:pPr>
        <w:pStyle w:val="Bezodstpw"/>
        <w:numPr>
          <w:ilvl w:val="0"/>
          <w:numId w:val="5"/>
        </w:numPr>
        <w:tabs>
          <w:tab w:val="left" w:pos="851"/>
        </w:tabs>
        <w:ind w:left="851" w:hanging="425"/>
        <w:jc w:val="both"/>
        <w:rPr>
          <w:rFonts w:asciiTheme="minorHAnsi" w:hAnsiTheme="minorHAnsi" w:cstheme="minorHAnsi"/>
          <w:sz w:val="21"/>
          <w:szCs w:val="21"/>
        </w:rPr>
      </w:pPr>
      <w:r w:rsidRPr="00334C07">
        <w:rPr>
          <w:rFonts w:asciiTheme="minorHAnsi" w:hAnsiTheme="minorHAnsi" w:cstheme="minorHAnsi"/>
          <w:sz w:val="21"/>
          <w:szCs w:val="21"/>
        </w:rPr>
        <w:t>Pełnomocnikiem Konsorcjum jest: ___;</w:t>
      </w:r>
    </w:p>
    <w:p w14:paraId="13110719" w14:textId="77777777" w:rsidR="001C51B5" w:rsidRPr="00334C07" w:rsidRDefault="001C51B5" w:rsidP="001C51B5">
      <w:pPr>
        <w:pStyle w:val="Bezodstpw"/>
        <w:numPr>
          <w:ilvl w:val="0"/>
          <w:numId w:val="5"/>
        </w:numPr>
        <w:tabs>
          <w:tab w:val="left" w:pos="851"/>
        </w:tabs>
        <w:ind w:left="851" w:hanging="425"/>
        <w:jc w:val="both"/>
        <w:rPr>
          <w:rFonts w:asciiTheme="minorHAnsi" w:hAnsiTheme="minorHAnsi" w:cstheme="minorHAnsi"/>
          <w:sz w:val="21"/>
          <w:szCs w:val="21"/>
        </w:rPr>
      </w:pPr>
      <w:r w:rsidRPr="00334C07">
        <w:rPr>
          <w:rFonts w:asciiTheme="minorHAnsi" w:hAnsiTheme="minorHAnsi" w:cstheme="minorHAnsi"/>
          <w:sz w:val="21"/>
          <w:szCs w:val="21"/>
        </w:rPr>
        <w:t xml:space="preserve">Pełnomocnik upoważniony jest do zaciągania zobowiązań w imieniu i na rzecz Konsorcjum składającego się </w:t>
      </w:r>
      <w:r w:rsidRPr="00334C07">
        <w:rPr>
          <w:rFonts w:asciiTheme="minorHAnsi" w:hAnsiTheme="minorHAnsi" w:cstheme="minorHAnsi"/>
          <w:sz w:val="21"/>
          <w:szCs w:val="21"/>
        </w:rPr>
        <w:br/>
        <w:t>z jego Członków oraz do wyłącznego występowania w imieniu Konsorcjum w trakcie realizacji niniejszej umowy;</w:t>
      </w:r>
    </w:p>
    <w:p w14:paraId="0F49F744" w14:textId="77777777" w:rsidR="001C51B5" w:rsidRPr="00334C07" w:rsidRDefault="001C51B5" w:rsidP="001C51B5">
      <w:pPr>
        <w:pStyle w:val="Bezodstpw"/>
        <w:numPr>
          <w:ilvl w:val="0"/>
          <w:numId w:val="5"/>
        </w:numPr>
        <w:tabs>
          <w:tab w:val="left" w:pos="851"/>
        </w:tabs>
        <w:ind w:left="851" w:hanging="425"/>
        <w:jc w:val="both"/>
        <w:rPr>
          <w:rFonts w:asciiTheme="minorHAnsi" w:hAnsiTheme="minorHAnsi" w:cstheme="minorHAnsi"/>
          <w:sz w:val="21"/>
          <w:szCs w:val="21"/>
        </w:rPr>
      </w:pPr>
      <w:r w:rsidRPr="00334C07">
        <w:rPr>
          <w:rFonts w:asciiTheme="minorHAnsi" w:hAnsiTheme="minorHAnsi" w:cstheme="minorHAnsi"/>
          <w:sz w:val="21"/>
          <w:szCs w:val="21"/>
        </w:rPr>
        <w:t>Przyjmują solidarną odpowiedzialność za wykonanie wszelkich zobowiązań wynikających z realizacji niniejszej umowy.</w:t>
      </w:r>
    </w:p>
    <w:p w14:paraId="239FB37D" w14:textId="77777777" w:rsidR="001C51B5" w:rsidRPr="00334C07" w:rsidRDefault="001C51B5" w:rsidP="001C51B5">
      <w:pPr>
        <w:pStyle w:val="Bezodstpw"/>
        <w:rPr>
          <w:rFonts w:asciiTheme="minorHAnsi" w:hAnsiTheme="minorHAnsi" w:cstheme="minorHAnsi"/>
          <w:bCs/>
          <w:sz w:val="21"/>
          <w:szCs w:val="21"/>
        </w:rPr>
      </w:pPr>
    </w:p>
    <w:p w14:paraId="40B57656" w14:textId="77777777" w:rsidR="001C51B5" w:rsidRPr="00334C07" w:rsidRDefault="001C51B5" w:rsidP="001C51B5">
      <w:pPr>
        <w:pStyle w:val="Bezodstpw"/>
        <w:jc w:val="center"/>
        <w:rPr>
          <w:rFonts w:asciiTheme="minorHAnsi" w:hAnsiTheme="minorHAnsi" w:cstheme="minorHAnsi"/>
          <w:b/>
          <w:sz w:val="21"/>
          <w:szCs w:val="21"/>
        </w:rPr>
      </w:pPr>
      <w:r w:rsidRPr="00334C07">
        <w:rPr>
          <w:rFonts w:asciiTheme="minorHAnsi" w:hAnsiTheme="minorHAnsi" w:cstheme="minorHAnsi"/>
          <w:b/>
          <w:sz w:val="21"/>
          <w:szCs w:val="21"/>
        </w:rPr>
        <w:t>§ 23</w:t>
      </w:r>
      <w:r w:rsidRPr="00334C07">
        <w:rPr>
          <w:rFonts w:asciiTheme="minorHAnsi" w:hAnsiTheme="minorHAnsi" w:cstheme="minorHAnsi"/>
          <w:b/>
          <w:sz w:val="21"/>
          <w:szCs w:val="21"/>
          <w:vertAlign w:val="superscript"/>
        </w:rPr>
        <w:t>2)</w:t>
      </w:r>
      <w:r w:rsidRPr="00334C07">
        <w:rPr>
          <w:rFonts w:asciiTheme="minorHAnsi" w:hAnsiTheme="minorHAnsi" w:cstheme="minorHAnsi"/>
          <w:b/>
          <w:sz w:val="21"/>
          <w:szCs w:val="21"/>
        </w:rPr>
        <w:t xml:space="preserve"> / § 24</w:t>
      </w:r>
      <w:r w:rsidRPr="00334C07">
        <w:rPr>
          <w:rFonts w:asciiTheme="minorHAnsi" w:hAnsiTheme="minorHAnsi" w:cstheme="minorHAnsi"/>
          <w:b/>
          <w:sz w:val="21"/>
          <w:szCs w:val="21"/>
          <w:vertAlign w:val="superscript"/>
        </w:rPr>
        <w:t>2)</w:t>
      </w:r>
    </w:p>
    <w:p w14:paraId="0C89965D" w14:textId="77777777" w:rsidR="001C51B5" w:rsidRPr="00334C07" w:rsidRDefault="001C51B5" w:rsidP="001C51B5">
      <w:pPr>
        <w:pStyle w:val="Bezodstpw"/>
        <w:rPr>
          <w:rFonts w:asciiTheme="minorHAnsi" w:hAnsiTheme="minorHAnsi" w:cstheme="minorHAnsi"/>
          <w:sz w:val="21"/>
          <w:szCs w:val="21"/>
        </w:rPr>
      </w:pPr>
      <w:r w:rsidRPr="00334C07">
        <w:rPr>
          <w:rFonts w:asciiTheme="minorHAnsi" w:hAnsiTheme="minorHAnsi" w:cstheme="minorHAnsi"/>
          <w:i/>
          <w:sz w:val="21"/>
          <w:szCs w:val="21"/>
        </w:rPr>
        <w:t xml:space="preserve">Informacja dotycząca ilości egzemplarzy zawartej umowy </w:t>
      </w:r>
    </w:p>
    <w:p w14:paraId="155A2E74" w14:textId="77777777" w:rsidR="001C51B5" w:rsidRPr="00334C07" w:rsidRDefault="001C51B5" w:rsidP="001C51B5">
      <w:pPr>
        <w:pStyle w:val="Bezodstpw"/>
        <w:jc w:val="both"/>
        <w:rPr>
          <w:rFonts w:asciiTheme="minorHAnsi" w:hAnsiTheme="minorHAnsi" w:cstheme="minorHAnsi"/>
          <w:b/>
          <w:sz w:val="21"/>
          <w:szCs w:val="21"/>
        </w:rPr>
      </w:pPr>
      <w:r w:rsidRPr="00334C07">
        <w:rPr>
          <w:rFonts w:asciiTheme="minorHAnsi" w:hAnsiTheme="minorHAnsi" w:cstheme="minorHAnsi"/>
          <w:sz w:val="21"/>
          <w:szCs w:val="21"/>
        </w:rPr>
        <w:t>Umowę sporządzono w dwóch jednobrzmiących egzemplarzach, po jednym egzemplarzu dla każdej ze stron.</w:t>
      </w:r>
    </w:p>
    <w:p w14:paraId="3FB4C240" w14:textId="77777777" w:rsidR="001C51B5" w:rsidRPr="00334C07" w:rsidRDefault="001C51B5" w:rsidP="001C51B5">
      <w:pPr>
        <w:pStyle w:val="Bezodstpw"/>
        <w:jc w:val="center"/>
        <w:rPr>
          <w:rFonts w:asciiTheme="minorHAnsi" w:hAnsiTheme="minorHAnsi" w:cstheme="minorHAnsi"/>
          <w:b/>
          <w:sz w:val="21"/>
          <w:szCs w:val="21"/>
        </w:rPr>
      </w:pPr>
    </w:p>
    <w:p w14:paraId="148CEE3D" w14:textId="77777777" w:rsidR="001C51B5" w:rsidRPr="00334C07" w:rsidRDefault="001C51B5" w:rsidP="001C51B5">
      <w:pPr>
        <w:pStyle w:val="Bezodstpw"/>
        <w:jc w:val="center"/>
        <w:rPr>
          <w:rFonts w:asciiTheme="minorHAnsi" w:hAnsiTheme="minorHAnsi" w:cstheme="minorHAnsi"/>
          <w:sz w:val="21"/>
          <w:szCs w:val="21"/>
        </w:rPr>
      </w:pPr>
      <w:r w:rsidRPr="00334C07">
        <w:rPr>
          <w:rFonts w:asciiTheme="minorHAnsi" w:hAnsiTheme="minorHAnsi" w:cstheme="minorHAnsi"/>
          <w:b/>
          <w:sz w:val="21"/>
          <w:szCs w:val="21"/>
        </w:rPr>
        <w:t xml:space="preserve">ZAMAWIAJĄCY:             </w:t>
      </w:r>
      <w:r w:rsidRPr="00334C07">
        <w:rPr>
          <w:rFonts w:asciiTheme="minorHAnsi" w:hAnsiTheme="minorHAnsi" w:cstheme="minorHAnsi"/>
          <w:b/>
          <w:sz w:val="21"/>
          <w:szCs w:val="21"/>
        </w:rPr>
        <w:tab/>
      </w:r>
      <w:r w:rsidRPr="00334C07">
        <w:rPr>
          <w:rFonts w:asciiTheme="minorHAnsi" w:hAnsiTheme="minorHAnsi" w:cstheme="minorHAnsi"/>
          <w:b/>
          <w:sz w:val="21"/>
          <w:szCs w:val="21"/>
        </w:rPr>
        <w:tab/>
        <w:t xml:space="preserve">                                                                                                             WYKONAWCA:</w:t>
      </w:r>
    </w:p>
    <w:p w14:paraId="7D9C5D98" w14:textId="77777777" w:rsidR="001C51B5" w:rsidRDefault="001C51B5" w:rsidP="001C51B5">
      <w:pPr>
        <w:rPr>
          <w:rFonts w:ascii="Calibri" w:hAnsi="Calibri" w:cs="Calibri"/>
          <w:sz w:val="21"/>
          <w:szCs w:val="21"/>
        </w:rPr>
      </w:pPr>
    </w:p>
    <w:p w14:paraId="72BF7C56" w14:textId="77777777" w:rsidR="001C51B5" w:rsidRDefault="001C51B5" w:rsidP="001C51B5">
      <w:pPr>
        <w:rPr>
          <w:rFonts w:ascii="Calibri" w:hAnsi="Calibri" w:cs="Calibri"/>
          <w:sz w:val="21"/>
          <w:szCs w:val="21"/>
        </w:rPr>
      </w:pPr>
    </w:p>
    <w:tbl>
      <w:tblPr>
        <w:tblW w:w="10206" w:type="dxa"/>
        <w:tblInd w:w="108" w:type="dxa"/>
        <w:tblLook w:val="04A0" w:firstRow="1" w:lastRow="0" w:firstColumn="1" w:lastColumn="0" w:noHBand="0" w:noVBand="1"/>
      </w:tblPr>
      <w:tblGrid>
        <w:gridCol w:w="567"/>
        <w:gridCol w:w="9639"/>
      </w:tblGrid>
      <w:tr w:rsidR="001C51B5" w:rsidRPr="00FC4A64" w14:paraId="5028C121" w14:textId="77777777" w:rsidTr="00644759">
        <w:trPr>
          <w:trHeight w:val="70"/>
        </w:trPr>
        <w:tc>
          <w:tcPr>
            <w:tcW w:w="567" w:type="dxa"/>
          </w:tcPr>
          <w:p w14:paraId="3711F3A4" w14:textId="77777777" w:rsidR="001C51B5" w:rsidRPr="00FC4A64" w:rsidRDefault="001C51B5" w:rsidP="00644759">
            <w:pPr>
              <w:jc w:val="right"/>
              <w:rPr>
                <w:rFonts w:ascii="Calibri" w:hAnsi="Calibri"/>
                <w:b/>
                <w:sz w:val="17"/>
                <w:szCs w:val="17"/>
              </w:rPr>
            </w:pPr>
            <w:r w:rsidRPr="00FC4A64">
              <w:rPr>
                <w:rFonts w:ascii="Calibri" w:hAnsi="Calibri"/>
                <w:b/>
                <w:sz w:val="17"/>
                <w:szCs w:val="17"/>
              </w:rPr>
              <w:t>1)</w:t>
            </w:r>
          </w:p>
        </w:tc>
        <w:tc>
          <w:tcPr>
            <w:tcW w:w="9639" w:type="dxa"/>
          </w:tcPr>
          <w:p w14:paraId="46BCB2EB" w14:textId="77777777" w:rsidR="001C51B5" w:rsidRPr="00FC4A64" w:rsidRDefault="001C51B5" w:rsidP="00644759">
            <w:pPr>
              <w:jc w:val="both"/>
              <w:rPr>
                <w:rFonts w:ascii="Calibri" w:hAnsi="Calibri" w:cs="Tahoma"/>
                <w:b/>
                <w:sz w:val="17"/>
                <w:szCs w:val="17"/>
              </w:rPr>
            </w:pPr>
            <w:r w:rsidRPr="00FC4A64">
              <w:rPr>
                <w:rFonts w:ascii="Calibri" w:hAnsi="Calibri" w:cs="Tahoma"/>
                <w:b/>
                <w:sz w:val="17"/>
                <w:szCs w:val="17"/>
              </w:rPr>
              <w:t>do uzupełnienia o stosowne dane, w zależności od formy prowadzenia działalności przez wykonawcę</w:t>
            </w:r>
          </w:p>
        </w:tc>
      </w:tr>
      <w:tr w:rsidR="001C51B5" w:rsidRPr="00FC4A64" w14:paraId="1349D3AD" w14:textId="77777777" w:rsidTr="00644759">
        <w:trPr>
          <w:trHeight w:val="70"/>
        </w:trPr>
        <w:tc>
          <w:tcPr>
            <w:tcW w:w="567" w:type="dxa"/>
          </w:tcPr>
          <w:p w14:paraId="4685EE12" w14:textId="77777777" w:rsidR="001C51B5" w:rsidRPr="00FC4A64" w:rsidRDefault="001C51B5" w:rsidP="00644759">
            <w:pPr>
              <w:jc w:val="right"/>
              <w:rPr>
                <w:rFonts w:ascii="Calibri" w:hAnsi="Calibri"/>
                <w:b/>
                <w:sz w:val="17"/>
                <w:szCs w:val="17"/>
              </w:rPr>
            </w:pPr>
            <w:r w:rsidRPr="00FC4A64">
              <w:rPr>
                <w:rFonts w:ascii="Calibri" w:hAnsi="Calibri"/>
                <w:b/>
                <w:sz w:val="17"/>
                <w:szCs w:val="17"/>
              </w:rPr>
              <w:t>2)</w:t>
            </w:r>
          </w:p>
        </w:tc>
        <w:tc>
          <w:tcPr>
            <w:tcW w:w="9639" w:type="dxa"/>
          </w:tcPr>
          <w:p w14:paraId="1B0B15A3" w14:textId="77777777" w:rsidR="001C51B5" w:rsidRPr="00FC4A64" w:rsidRDefault="001C51B5" w:rsidP="00644759">
            <w:pPr>
              <w:jc w:val="both"/>
              <w:rPr>
                <w:rFonts w:ascii="Calibri" w:hAnsi="Calibri" w:cs="Tahoma"/>
                <w:b/>
                <w:sz w:val="17"/>
                <w:szCs w:val="17"/>
              </w:rPr>
            </w:pPr>
            <w:r w:rsidRPr="00FC4A64">
              <w:rPr>
                <w:rFonts w:ascii="Calibri" w:hAnsi="Calibri" w:cs="Tahoma"/>
                <w:b/>
                <w:sz w:val="17"/>
                <w:szCs w:val="17"/>
              </w:rPr>
              <w:t>stosownie do kolejności numeracji paragrafów umowy</w:t>
            </w:r>
          </w:p>
        </w:tc>
      </w:tr>
      <w:tr w:rsidR="001C51B5" w:rsidRPr="00FC4A64" w14:paraId="5E5E7CB8" w14:textId="77777777" w:rsidTr="00644759">
        <w:trPr>
          <w:trHeight w:val="70"/>
        </w:trPr>
        <w:tc>
          <w:tcPr>
            <w:tcW w:w="567" w:type="dxa"/>
          </w:tcPr>
          <w:p w14:paraId="124A55F0" w14:textId="77777777" w:rsidR="001C51B5" w:rsidRPr="00FC4A64" w:rsidRDefault="001C51B5" w:rsidP="00644759">
            <w:pPr>
              <w:jc w:val="right"/>
              <w:rPr>
                <w:rFonts w:ascii="Calibri" w:hAnsi="Calibri"/>
                <w:b/>
                <w:sz w:val="17"/>
                <w:szCs w:val="17"/>
              </w:rPr>
            </w:pPr>
            <w:r w:rsidRPr="00FC4A64">
              <w:rPr>
                <w:rFonts w:ascii="Calibri" w:hAnsi="Calibri"/>
                <w:b/>
                <w:sz w:val="17"/>
                <w:szCs w:val="17"/>
              </w:rPr>
              <w:t>3)</w:t>
            </w:r>
          </w:p>
        </w:tc>
        <w:tc>
          <w:tcPr>
            <w:tcW w:w="9639" w:type="dxa"/>
          </w:tcPr>
          <w:p w14:paraId="48CF939B" w14:textId="77777777" w:rsidR="001C51B5" w:rsidRPr="00FC4A64" w:rsidRDefault="001C51B5" w:rsidP="00644759">
            <w:pPr>
              <w:jc w:val="both"/>
              <w:rPr>
                <w:rFonts w:ascii="Calibri" w:hAnsi="Calibri" w:cs="Tahoma"/>
                <w:b/>
                <w:sz w:val="17"/>
                <w:szCs w:val="17"/>
              </w:rPr>
            </w:pPr>
            <w:r w:rsidRPr="00FC4A64">
              <w:rPr>
                <w:rFonts w:ascii="Calibri" w:hAnsi="Calibri" w:cs="Tahoma"/>
                <w:b/>
                <w:sz w:val="17"/>
                <w:szCs w:val="17"/>
              </w:rPr>
              <w:t>paragraf umowy obowiązujący tylko w przypadku wykonawców występujących wspólnie (w formie Konsorcjum)</w:t>
            </w:r>
          </w:p>
        </w:tc>
      </w:tr>
    </w:tbl>
    <w:p w14:paraId="69E38FC2" w14:textId="77777777" w:rsidR="001C51B5" w:rsidRDefault="001C51B5" w:rsidP="001C51B5">
      <w:pPr>
        <w:pStyle w:val="Tekstpodstawowy"/>
        <w:spacing w:line="240" w:lineRule="auto"/>
        <w:jc w:val="right"/>
        <w:rPr>
          <w:rFonts w:ascii="Calibri" w:hAnsi="Calibri" w:cs="Tahoma"/>
          <w:b/>
          <w:sz w:val="21"/>
          <w:szCs w:val="21"/>
          <w:lang w:val="pl-PL"/>
        </w:rPr>
      </w:pPr>
    </w:p>
    <w:p w14:paraId="5A0EFB6A" w14:textId="77777777" w:rsidR="001C51B5" w:rsidRDefault="001C51B5" w:rsidP="001C51B5">
      <w:pPr>
        <w:pStyle w:val="Tekstpodstawowy"/>
        <w:spacing w:line="240" w:lineRule="auto"/>
        <w:jc w:val="right"/>
        <w:rPr>
          <w:rFonts w:ascii="Calibri" w:hAnsi="Calibri" w:cs="Tahoma"/>
          <w:b/>
          <w:sz w:val="21"/>
          <w:szCs w:val="21"/>
          <w:lang w:val="pl-PL"/>
        </w:rPr>
      </w:pPr>
    </w:p>
    <w:p w14:paraId="0BCFE79B" w14:textId="77777777" w:rsidR="001C51B5" w:rsidRDefault="001C51B5" w:rsidP="001C51B5">
      <w:pPr>
        <w:pStyle w:val="Tekstpodstawowy"/>
        <w:spacing w:line="240" w:lineRule="auto"/>
        <w:jc w:val="right"/>
        <w:rPr>
          <w:rFonts w:ascii="Calibri" w:hAnsi="Calibri" w:cs="Tahoma"/>
          <w:b/>
          <w:sz w:val="21"/>
          <w:szCs w:val="21"/>
          <w:lang w:val="pl-PL"/>
        </w:rPr>
      </w:pPr>
    </w:p>
    <w:p w14:paraId="41F4CD78" w14:textId="77777777" w:rsidR="001C51B5" w:rsidRDefault="001C51B5" w:rsidP="001C51B5">
      <w:pPr>
        <w:pStyle w:val="Tekstpodstawowy"/>
        <w:spacing w:line="240" w:lineRule="auto"/>
        <w:jc w:val="right"/>
        <w:rPr>
          <w:rFonts w:ascii="Calibri" w:hAnsi="Calibri" w:cs="Tahoma"/>
          <w:b/>
          <w:sz w:val="21"/>
          <w:szCs w:val="21"/>
          <w:lang w:val="pl-PL"/>
        </w:rPr>
      </w:pPr>
    </w:p>
    <w:p w14:paraId="677B5C38" w14:textId="77777777" w:rsidR="001C51B5" w:rsidRDefault="001C51B5" w:rsidP="001C51B5">
      <w:pPr>
        <w:pStyle w:val="Tekstpodstawowy"/>
        <w:spacing w:line="240" w:lineRule="auto"/>
        <w:jc w:val="right"/>
        <w:rPr>
          <w:rFonts w:ascii="Calibri" w:hAnsi="Calibri" w:cs="Tahoma"/>
          <w:b/>
          <w:sz w:val="21"/>
          <w:szCs w:val="21"/>
          <w:lang w:val="pl-PL"/>
        </w:rPr>
      </w:pPr>
    </w:p>
    <w:p w14:paraId="028DB234" w14:textId="77777777" w:rsidR="001C51B5" w:rsidRDefault="001C51B5" w:rsidP="001C51B5">
      <w:pPr>
        <w:pStyle w:val="Tekstpodstawowy"/>
        <w:spacing w:line="240" w:lineRule="auto"/>
        <w:jc w:val="right"/>
        <w:rPr>
          <w:rFonts w:ascii="Calibri" w:hAnsi="Calibri" w:cs="Tahoma"/>
          <w:b/>
          <w:sz w:val="21"/>
          <w:szCs w:val="21"/>
          <w:lang w:val="pl-PL"/>
        </w:rPr>
      </w:pPr>
    </w:p>
    <w:p w14:paraId="10FA30E9" w14:textId="77777777" w:rsidR="001C51B5" w:rsidRDefault="001C51B5" w:rsidP="001C51B5">
      <w:pPr>
        <w:pStyle w:val="Tekstpodstawowy"/>
        <w:spacing w:line="240" w:lineRule="auto"/>
        <w:jc w:val="right"/>
        <w:rPr>
          <w:rFonts w:ascii="Calibri" w:hAnsi="Calibri" w:cs="Tahoma"/>
          <w:b/>
          <w:sz w:val="21"/>
          <w:szCs w:val="21"/>
          <w:lang w:val="pl-PL"/>
        </w:rPr>
      </w:pPr>
    </w:p>
    <w:p w14:paraId="69332114" w14:textId="77777777" w:rsidR="001C51B5" w:rsidRDefault="001C51B5" w:rsidP="001C51B5">
      <w:pPr>
        <w:pStyle w:val="Tekstpodstawowy"/>
        <w:spacing w:line="240" w:lineRule="auto"/>
        <w:jc w:val="right"/>
        <w:rPr>
          <w:rFonts w:ascii="Calibri" w:hAnsi="Calibri" w:cs="Tahoma"/>
          <w:b/>
          <w:sz w:val="21"/>
          <w:szCs w:val="21"/>
          <w:lang w:val="pl-PL"/>
        </w:rPr>
      </w:pPr>
    </w:p>
    <w:p w14:paraId="6988E337" w14:textId="77777777" w:rsidR="001C51B5" w:rsidRDefault="001C51B5" w:rsidP="001C51B5">
      <w:pPr>
        <w:pStyle w:val="Tekstpodstawowy"/>
        <w:spacing w:line="240" w:lineRule="auto"/>
        <w:jc w:val="right"/>
        <w:rPr>
          <w:rFonts w:ascii="Calibri" w:hAnsi="Calibri" w:cs="Tahoma"/>
          <w:b/>
          <w:sz w:val="21"/>
          <w:szCs w:val="21"/>
          <w:lang w:val="pl-PL"/>
        </w:rPr>
      </w:pPr>
    </w:p>
    <w:p w14:paraId="4381A4D9" w14:textId="77777777" w:rsidR="001C51B5" w:rsidRDefault="001C51B5" w:rsidP="001C51B5">
      <w:pPr>
        <w:pStyle w:val="Tekstpodstawowy"/>
        <w:spacing w:line="240" w:lineRule="auto"/>
        <w:jc w:val="right"/>
        <w:rPr>
          <w:rFonts w:ascii="Calibri" w:hAnsi="Calibri" w:cs="Tahoma"/>
          <w:b/>
          <w:sz w:val="21"/>
          <w:szCs w:val="21"/>
          <w:lang w:val="pl-PL"/>
        </w:rPr>
      </w:pPr>
    </w:p>
    <w:p w14:paraId="5F9DF9F0" w14:textId="77777777" w:rsidR="001C51B5" w:rsidRDefault="001C51B5" w:rsidP="001C51B5">
      <w:pPr>
        <w:pStyle w:val="Tekstpodstawowy"/>
        <w:spacing w:line="240" w:lineRule="auto"/>
        <w:jc w:val="right"/>
        <w:rPr>
          <w:rFonts w:ascii="Calibri" w:hAnsi="Calibri" w:cs="Tahoma"/>
          <w:b/>
          <w:sz w:val="21"/>
          <w:szCs w:val="21"/>
          <w:lang w:val="pl-PL"/>
        </w:rPr>
      </w:pPr>
    </w:p>
    <w:p w14:paraId="4A8A559C" w14:textId="77777777" w:rsidR="001C51B5" w:rsidRDefault="001C51B5" w:rsidP="001C51B5">
      <w:pPr>
        <w:pStyle w:val="Tekstpodstawowy"/>
        <w:spacing w:line="240" w:lineRule="auto"/>
        <w:jc w:val="right"/>
        <w:rPr>
          <w:rFonts w:ascii="Calibri" w:hAnsi="Calibri" w:cs="Tahoma"/>
          <w:b/>
          <w:sz w:val="21"/>
          <w:szCs w:val="21"/>
          <w:lang w:val="pl-PL"/>
        </w:rPr>
      </w:pPr>
    </w:p>
    <w:p w14:paraId="38033151" w14:textId="77777777" w:rsidR="001C51B5" w:rsidRDefault="001C51B5" w:rsidP="001C51B5">
      <w:pPr>
        <w:pStyle w:val="Tekstpodstawowy"/>
        <w:spacing w:line="240" w:lineRule="auto"/>
        <w:jc w:val="right"/>
        <w:rPr>
          <w:rFonts w:ascii="Calibri" w:hAnsi="Calibri" w:cs="Tahoma"/>
          <w:b/>
          <w:sz w:val="21"/>
          <w:szCs w:val="21"/>
          <w:lang w:val="pl-PL"/>
        </w:rPr>
      </w:pPr>
    </w:p>
    <w:p w14:paraId="6D87BCA0" w14:textId="77777777" w:rsidR="001C51B5" w:rsidRDefault="001C51B5" w:rsidP="001C51B5">
      <w:pPr>
        <w:pStyle w:val="Tekstpodstawowy"/>
        <w:spacing w:line="240" w:lineRule="auto"/>
        <w:jc w:val="right"/>
        <w:rPr>
          <w:rFonts w:ascii="Calibri" w:hAnsi="Calibri" w:cs="Tahoma"/>
          <w:b/>
          <w:sz w:val="21"/>
          <w:szCs w:val="21"/>
          <w:lang w:val="pl-PL"/>
        </w:rPr>
      </w:pPr>
    </w:p>
    <w:p w14:paraId="0B5C3BEA" w14:textId="77777777" w:rsidR="001C51B5" w:rsidRDefault="001C51B5" w:rsidP="001C51B5">
      <w:pPr>
        <w:pStyle w:val="Tekstpodstawowy"/>
        <w:spacing w:line="240" w:lineRule="auto"/>
        <w:jc w:val="right"/>
        <w:rPr>
          <w:rFonts w:ascii="Calibri" w:hAnsi="Calibri" w:cs="Tahoma"/>
          <w:b/>
          <w:sz w:val="21"/>
          <w:szCs w:val="21"/>
          <w:lang w:val="pl-PL"/>
        </w:rPr>
      </w:pPr>
    </w:p>
    <w:p w14:paraId="6C734829" w14:textId="77777777" w:rsidR="001C51B5" w:rsidRDefault="001C51B5" w:rsidP="001C51B5">
      <w:pPr>
        <w:pStyle w:val="Tekstpodstawowy"/>
        <w:spacing w:line="240" w:lineRule="auto"/>
        <w:jc w:val="right"/>
        <w:rPr>
          <w:rFonts w:ascii="Calibri" w:hAnsi="Calibri" w:cs="Tahoma"/>
          <w:b/>
          <w:sz w:val="21"/>
          <w:szCs w:val="21"/>
          <w:lang w:val="pl-PL"/>
        </w:rPr>
      </w:pPr>
    </w:p>
    <w:p w14:paraId="1DA44A07" w14:textId="77777777" w:rsidR="001C51B5" w:rsidRDefault="001C51B5" w:rsidP="001C51B5">
      <w:pPr>
        <w:pStyle w:val="Tekstpodstawowy"/>
        <w:spacing w:line="240" w:lineRule="auto"/>
        <w:jc w:val="right"/>
        <w:rPr>
          <w:rFonts w:ascii="Calibri" w:hAnsi="Calibri" w:cs="Tahoma"/>
          <w:b/>
          <w:sz w:val="21"/>
          <w:szCs w:val="21"/>
          <w:lang w:val="pl-PL"/>
        </w:rPr>
      </w:pPr>
    </w:p>
    <w:p w14:paraId="42B8AF35" w14:textId="77777777" w:rsidR="001C51B5" w:rsidRDefault="001C51B5" w:rsidP="001C51B5">
      <w:pPr>
        <w:pStyle w:val="Tekstpodstawowy"/>
        <w:spacing w:line="240" w:lineRule="auto"/>
        <w:jc w:val="right"/>
        <w:rPr>
          <w:rFonts w:ascii="Calibri" w:hAnsi="Calibri" w:cs="Tahoma"/>
          <w:b/>
          <w:sz w:val="21"/>
          <w:szCs w:val="21"/>
          <w:lang w:val="pl-PL"/>
        </w:rPr>
      </w:pPr>
    </w:p>
    <w:p w14:paraId="422654BA" w14:textId="77777777" w:rsidR="001C51B5" w:rsidRDefault="001C51B5" w:rsidP="001C51B5">
      <w:pPr>
        <w:pStyle w:val="Tekstpodstawowy"/>
        <w:spacing w:line="240" w:lineRule="auto"/>
        <w:jc w:val="right"/>
        <w:rPr>
          <w:rFonts w:ascii="Calibri" w:hAnsi="Calibri" w:cs="Tahoma"/>
          <w:b/>
          <w:sz w:val="21"/>
          <w:szCs w:val="21"/>
          <w:lang w:val="pl-PL"/>
        </w:rPr>
      </w:pPr>
    </w:p>
    <w:p w14:paraId="538D408E" w14:textId="77777777" w:rsidR="001C51B5" w:rsidRDefault="001C51B5" w:rsidP="001C51B5">
      <w:pPr>
        <w:pStyle w:val="Tekstpodstawowy"/>
        <w:spacing w:line="240" w:lineRule="auto"/>
        <w:jc w:val="right"/>
        <w:rPr>
          <w:rFonts w:ascii="Calibri" w:hAnsi="Calibri" w:cs="Tahoma"/>
          <w:b/>
          <w:sz w:val="21"/>
          <w:szCs w:val="21"/>
          <w:lang w:val="pl-PL"/>
        </w:rPr>
      </w:pPr>
    </w:p>
    <w:p w14:paraId="6CF27162" w14:textId="77777777" w:rsidR="001C51B5" w:rsidRDefault="001C51B5" w:rsidP="001C51B5">
      <w:pPr>
        <w:pStyle w:val="Tekstpodstawowy"/>
        <w:spacing w:line="240" w:lineRule="auto"/>
        <w:jc w:val="right"/>
        <w:rPr>
          <w:rFonts w:ascii="Calibri" w:hAnsi="Calibri" w:cs="Tahoma"/>
          <w:b/>
          <w:sz w:val="21"/>
          <w:szCs w:val="21"/>
          <w:lang w:val="pl-PL"/>
        </w:rPr>
      </w:pPr>
    </w:p>
    <w:p w14:paraId="2BF4A8BA" w14:textId="77777777" w:rsidR="001C51B5" w:rsidRDefault="001C51B5" w:rsidP="001C51B5">
      <w:pPr>
        <w:pStyle w:val="Tekstpodstawowy"/>
        <w:spacing w:line="240" w:lineRule="auto"/>
        <w:jc w:val="right"/>
        <w:rPr>
          <w:rFonts w:ascii="Calibri" w:hAnsi="Calibri" w:cs="Tahoma"/>
          <w:b/>
          <w:sz w:val="21"/>
          <w:szCs w:val="21"/>
          <w:lang w:val="pl-PL"/>
        </w:rPr>
      </w:pPr>
    </w:p>
    <w:p w14:paraId="63F99F3D" w14:textId="77777777" w:rsidR="001C51B5" w:rsidRDefault="001C51B5" w:rsidP="001C51B5">
      <w:pPr>
        <w:pStyle w:val="Tekstpodstawowy"/>
        <w:spacing w:line="240" w:lineRule="auto"/>
        <w:jc w:val="right"/>
        <w:rPr>
          <w:rFonts w:ascii="Calibri" w:hAnsi="Calibri" w:cs="Tahoma"/>
          <w:b/>
          <w:sz w:val="21"/>
          <w:szCs w:val="21"/>
          <w:lang w:val="pl-PL"/>
        </w:rPr>
      </w:pPr>
    </w:p>
    <w:p w14:paraId="7A5EE5C9" w14:textId="77777777" w:rsidR="001C51B5" w:rsidRDefault="001C51B5" w:rsidP="001C51B5">
      <w:pPr>
        <w:pStyle w:val="Tekstpodstawowy"/>
        <w:spacing w:line="240" w:lineRule="auto"/>
        <w:jc w:val="right"/>
        <w:rPr>
          <w:rFonts w:ascii="Calibri" w:hAnsi="Calibri" w:cs="Tahoma"/>
          <w:b/>
          <w:sz w:val="21"/>
          <w:szCs w:val="21"/>
          <w:lang w:val="pl-PL"/>
        </w:rPr>
      </w:pPr>
    </w:p>
    <w:p w14:paraId="5439CC2C" w14:textId="77777777" w:rsidR="001C51B5" w:rsidRDefault="001C51B5" w:rsidP="001C51B5">
      <w:pPr>
        <w:pStyle w:val="Tekstpodstawowy"/>
        <w:spacing w:line="240" w:lineRule="auto"/>
        <w:jc w:val="right"/>
        <w:rPr>
          <w:rFonts w:ascii="Calibri" w:hAnsi="Calibri" w:cs="Tahoma"/>
          <w:b/>
          <w:sz w:val="21"/>
          <w:szCs w:val="21"/>
        </w:rPr>
      </w:pPr>
      <w:r>
        <w:rPr>
          <w:rFonts w:ascii="Calibri" w:hAnsi="Calibri" w:cs="Tahoma"/>
          <w:b/>
          <w:sz w:val="21"/>
          <w:szCs w:val="21"/>
          <w:lang w:val="pl-PL"/>
        </w:rPr>
        <w:lastRenderedPageBreak/>
        <w:t>Załącznik</w:t>
      </w:r>
      <w:r>
        <w:rPr>
          <w:rFonts w:ascii="Calibri" w:hAnsi="Calibri" w:cs="Tahoma"/>
          <w:b/>
          <w:sz w:val="21"/>
          <w:szCs w:val="21"/>
        </w:rPr>
        <w:t xml:space="preserve"> nr 1 do umowy </w:t>
      </w:r>
    </w:p>
    <w:p w14:paraId="485A922C" w14:textId="57253377" w:rsidR="001C51B5" w:rsidRPr="00C3444A" w:rsidRDefault="001C51B5" w:rsidP="001C51B5">
      <w:pPr>
        <w:pStyle w:val="Tekstpodstawowy"/>
        <w:spacing w:line="240" w:lineRule="auto"/>
        <w:jc w:val="right"/>
        <w:rPr>
          <w:rFonts w:ascii="Calibri" w:hAnsi="Calibri" w:cs="Calibri"/>
          <w:sz w:val="8"/>
          <w:szCs w:val="8"/>
          <w:lang w:val="pl-PL"/>
        </w:rPr>
      </w:pPr>
      <w:r>
        <w:rPr>
          <w:rFonts w:ascii="Calibri" w:hAnsi="Calibri" w:cs="Tahoma"/>
          <w:b/>
          <w:sz w:val="21"/>
          <w:szCs w:val="21"/>
        </w:rPr>
        <w:t xml:space="preserve">Nr – </w:t>
      </w:r>
      <w:r>
        <w:rPr>
          <w:rFonts w:ascii="Calibri" w:hAnsi="Calibri" w:cs="Tahoma"/>
          <w:b/>
          <w:sz w:val="21"/>
          <w:szCs w:val="21"/>
          <w:lang w:val="pl-PL"/>
        </w:rPr>
        <w:t>___</w:t>
      </w:r>
      <w:r>
        <w:rPr>
          <w:rFonts w:ascii="Calibri" w:hAnsi="Calibri" w:cs="Tahoma"/>
          <w:b/>
          <w:sz w:val="21"/>
          <w:szCs w:val="21"/>
        </w:rPr>
        <w:t>/</w:t>
      </w:r>
      <w:r>
        <w:rPr>
          <w:rFonts w:ascii="Calibri" w:hAnsi="Calibri" w:cs="Tahoma"/>
          <w:b/>
          <w:sz w:val="21"/>
          <w:szCs w:val="21"/>
          <w:lang w:val="pl-PL"/>
        </w:rPr>
        <w:t>DTT</w:t>
      </w:r>
      <w:r>
        <w:rPr>
          <w:rFonts w:ascii="Calibri" w:hAnsi="Calibri" w:cs="Tahoma"/>
          <w:b/>
          <w:sz w:val="21"/>
          <w:szCs w:val="21"/>
        </w:rPr>
        <w:t>/2</w:t>
      </w:r>
      <w:r>
        <w:rPr>
          <w:rFonts w:ascii="Calibri" w:hAnsi="Calibri" w:cs="Tahoma"/>
          <w:b/>
          <w:sz w:val="21"/>
          <w:szCs w:val="21"/>
          <w:lang w:val="pl-PL"/>
        </w:rPr>
        <w:t>02</w:t>
      </w:r>
      <w:r w:rsidR="00D131F1">
        <w:rPr>
          <w:rFonts w:ascii="Calibri" w:hAnsi="Calibri" w:cs="Tahoma"/>
          <w:b/>
          <w:sz w:val="21"/>
          <w:szCs w:val="21"/>
          <w:lang w:val="pl-PL"/>
        </w:rPr>
        <w:t>6</w:t>
      </w:r>
    </w:p>
    <w:p w14:paraId="55A66D49" w14:textId="77777777" w:rsidR="001C51B5" w:rsidRDefault="001C51B5" w:rsidP="001C51B5">
      <w:pPr>
        <w:jc w:val="right"/>
        <w:rPr>
          <w:rFonts w:ascii="Calibri" w:hAnsi="Calibri" w:cs="Calibri"/>
          <w:sz w:val="8"/>
          <w:szCs w:val="8"/>
        </w:rPr>
      </w:pPr>
    </w:p>
    <w:p w14:paraId="3422E5EC" w14:textId="77777777" w:rsidR="003252C0" w:rsidRDefault="003252C0" w:rsidP="001C51B5">
      <w:pPr>
        <w:jc w:val="right"/>
        <w:rPr>
          <w:rFonts w:ascii="Calibri" w:hAnsi="Calibri" w:cs="Calibri"/>
          <w:sz w:val="21"/>
          <w:szCs w:val="21"/>
        </w:rPr>
      </w:pPr>
    </w:p>
    <w:p w14:paraId="6CBB7869" w14:textId="6C9891EB" w:rsidR="001C51B5" w:rsidRDefault="001C51B5" w:rsidP="001C51B5">
      <w:pPr>
        <w:jc w:val="right"/>
        <w:rPr>
          <w:rFonts w:ascii="Calibri" w:hAnsi="Calibri" w:cs="Calibri"/>
          <w:sz w:val="21"/>
          <w:szCs w:val="21"/>
        </w:rPr>
      </w:pPr>
      <w:r>
        <w:rPr>
          <w:rFonts w:ascii="Calibri" w:hAnsi="Calibri" w:cs="Calibri"/>
          <w:sz w:val="21"/>
          <w:szCs w:val="21"/>
        </w:rPr>
        <w:t xml:space="preserve">Sosnowiec, dnia </w:t>
      </w:r>
      <w:r w:rsidR="00E63C43">
        <w:rPr>
          <w:rFonts w:ascii="Calibri" w:hAnsi="Calibri" w:cs="Calibri"/>
          <w:sz w:val="21"/>
          <w:szCs w:val="21"/>
        </w:rPr>
        <w:t>________________</w:t>
      </w:r>
      <w:r>
        <w:rPr>
          <w:rFonts w:ascii="Calibri" w:hAnsi="Calibri" w:cs="Calibri"/>
          <w:sz w:val="21"/>
          <w:szCs w:val="21"/>
        </w:rPr>
        <w:t xml:space="preserve"> 20</w:t>
      </w:r>
      <w:r w:rsidR="00E63C43">
        <w:rPr>
          <w:rFonts w:ascii="Calibri" w:hAnsi="Calibri" w:cs="Calibri"/>
          <w:sz w:val="21"/>
          <w:szCs w:val="21"/>
        </w:rPr>
        <w:t>___</w:t>
      </w:r>
      <w:r>
        <w:rPr>
          <w:rFonts w:ascii="Calibri" w:hAnsi="Calibri" w:cs="Calibri"/>
          <w:sz w:val="21"/>
          <w:szCs w:val="21"/>
        </w:rPr>
        <w:t>r.</w:t>
      </w:r>
    </w:p>
    <w:p w14:paraId="6F074DC0" w14:textId="1554704D" w:rsidR="001C51B5" w:rsidRDefault="00E63C43" w:rsidP="001C51B5">
      <w:pPr>
        <w:rPr>
          <w:rFonts w:ascii="Calibri" w:hAnsi="Calibri" w:cs="Calibri"/>
          <w:sz w:val="18"/>
          <w:szCs w:val="18"/>
        </w:rPr>
      </w:pPr>
      <w:r>
        <w:rPr>
          <w:rFonts w:ascii="Calibri" w:hAnsi="Calibri" w:cs="Calibri"/>
          <w:sz w:val="21"/>
          <w:szCs w:val="21"/>
        </w:rPr>
        <w:t>___________________________</w:t>
      </w:r>
    </w:p>
    <w:p w14:paraId="063EB777" w14:textId="77777777" w:rsidR="001C51B5" w:rsidRDefault="001C51B5" w:rsidP="001C51B5">
      <w:pPr>
        <w:rPr>
          <w:rFonts w:ascii="Calibri" w:hAnsi="Calibri" w:cs="Calibri"/>
          <w:sz w:val="18"/>
          <w:szCs w:val="18"/>
        </w:rPr>
      </w:pPr>
      <w:r>
        <w:rPr>
          <w:rFonts w:ascii="Calibri" w:hAnsi="Calibri" w:cs="Calibri"/>
          <w:sz w:val="18"/>
          <w:szCs w:val="18"/>
        </w:rPr>
        <w:t>(imię i nazwisko)</w:t>
      </w:r>
    </w:p>
    <w:p w14:paraId="2F10F552" w14:textId="77777777" w:rsidR="001C51B5" w:rsidRDefault="001C51B5" w:rsidP="001C51B5">
      <w:pPr>
        <w:rPr>
          <w:rFonts w:ascii="Calibri" w:hAnsi="Calibri" w:cs="Calibri"/>
          <w:sz w:val="18"/>
          <w:szCs w:val="18"/>
        </w:rPr>
      </w:pPr>
    </w:p>
    <w:p w14:paraId="4C2EB7AD" w14:textId="77777777" w:rsidR="00E63C43" w:rsidRDefault="00E63C43" w:rsidP="00E63C43">
      <w:pPr>
        <w:rPr>
          <w:rFonts w:ascii="Calibri" w:hAnsi="Calibri" w:cs="Calibri"/>
          <w:sz w:val="18"/>
          <w:szCs w:val="18"/>
        </w:rPr>
      </w:pPr>
      <w:r>
        <w:rPr>
          <w:rFonts w:ascii="Calibri" w:hAnsi="Calibri" w:cs="Calibri"/>
          <w:sz w:val="21"/>
          <w:szCs w:val="21"/>
        </w:rPr>
        <w:t>___________________________</w:t>
      </w:r>
    </w:p>
    <w:p w14:paraId="7228ABFA" w14:textId="77777777" w:rsidR="001C51B5" w:rsidRDefault="001C51B5" w:rsidP="001C51B5">
      <w:pPr>
        <w:rPr>
          <w:rFonts w:ascii="Calibri" w:hAnsi="Calibri" w:cs="Calibri"/>
          <w:sz w:val="18"/>
          <w:szCs w:val="18"/>
        </w:rPr>
      </w:pPr>
      <w:r>
        <w:rPr>
          <w:rFonts w:ascii="Calibri" w:hAnsi="Calibri" w:cs="Calibri"/>
          <w:sz w:val="18"/>
          <w:szCs w:val="18"/>
        </w:rPr>
        <w:t>(ulica, nr domu / mieszkania)</w:t>
      </w:r>
    </w:p>
    <w:p w14:paraId="1D5A8F35" w14:textId="77777777" w:rsidR="001C51B5" w:rsidRDefault="001C51B5" w:rsidP="001C51B5">
      <w:pPr>
        <w:rPr>
          <w:rFonts w:ascii="Calibri" w:hAnsi="Calibri" w:cs="Calibri"/>
          <w:sz w:val="18"/>
          <w:szCs w:val="18"/>
        </w:rPr>
      </w:pPr>
    </w:p>
    <w:p w14:paraId="107DEDB5" w14:textId="77777777" w:rsidR="00E63C43" w:rsidRDefault="00E63C43" w:rsidP="00E63C43">
      <w:pPr>
        <w:rPr>
          <w:rFonts w:ascii="Calibri" w:hAnsi="Calibri" w:cs="Calibri"/>
          <w:sz w:val="18"/>
          <w:szCs w:val="18"/>
        </w:rPr>
      </w:pPr>
      <w:r>
        <w:rPr>
          <w:rFonts w:ascii="Calibri" w:hAnsi="Calibri" w:cs="Calibri"/>
          <w:sz w:val="21"/>
          <w:szCs w:val="21"/>
        </w:rPr>
        <w:t>___________________________</w:t>
      </w:r>
    </w:p>
    <w:p w14:paraId="1C292189" w14:textId="77777777" w:rsidR="001C51B5" w:rsidRDefault="001C51B5" w:rsidP="001C51B5">
      <w:pPr>
        <w:rPr>
          <w:rFonts w:ascii="Calibri" w:hAnsi="Calibri" w:cs="Calibri"/>
          <w:sz w:val="16"/>
          <w:szCs w:val="16"/>
        </w:rPr>
      </w:pPr>
      <w:r>
        <w:rPr>
          <w:rFonts w:ascii="Calibri" w:hAnsi="Calibri" w:cs="Calibri"/>
          <w:sz w:val="18"/>
          <w:szCs w:val="18"/>
        </w:rPr>
        <w:t>(kod pocztowy / miejscowość)</w:t>
      </w:r>
    </w:p>
    <w:p w14:paraId="70F85743" w14:textId="77777777" w:rsidR="001C51B5" w:rsidRDefault="001C51B5" w:rsidP="001C51B5">
      <w:pPr>
        <w:rPr>
          <w:rFonts w:ascii="Calibri" w:hAnsi="Calibri" w:cs="Calibri"/>
          <w:sz w:val="16"/>
          <w:szCs w:val="16"/>
        </w:rPr>
      </w:pPr>
    </w:p>
    <w:p w14:paraId="0238A506" w14:textId="77777777" w:rsidR="001C51B5" w:rsidRDefault="001C51B5" w:rsidP="001C51B5">
      <w:pPr>
        <w:rPr>
          <w:rFonts w:ascii="Calibri" w:hAnsi="Calibri" w:cs="Calibri"/>
          <w:sz w:val="21"/>
          <w:szCs w:val="21"/>
        </w:rPr>
      </w:pPr>
    </w:p>
    <w:p w14:paraId="521F7813" w14:textId="294DEBCE" w:rsidR="001C51B5" w:rsidRDefault="001C51B5" w:rsidP="00E63C43">
      <w:pPr>
        <w:jc w:val="both"/>
        <w:rPr>
          <w:rFonts w:ascii="Calibri" w:hAnsi="Calibri" w:cs="Calibri"/>
          <w:sz w:val="18"/>
          <w:szCs w:val="18"/>
        </w:rPr>
      </w:pPr>
      <w:r>
        <w:rPr>
          <w:rFonts w:ascii="Calibri" w:hAnsi="Calibri" w:cs="Calibri"/>
          <w:sz w:val="21"/>
          <w:szCs w:val="21"/>
        </w:rPr>
        <w:t xml:space="preserve">Ja niżej podpisany(a), legitymujący(a) się dowodem osobistym nr: </w:t>
      </w:r>
      <w:r w:rsidR="00E63C43">
        <w:rPr>
          <w:rFonts w:ascii="Calibri" w:hAnsi="Calibri" w:cs="Calibri"/>
          <w:sz w:val="21"/>
          <w:szCs w:val="21"/>
        </w:rPr>
        <w:t>___________________________________________</w:t>
      </w:r>
    </w:p>
    <w:p w14:paraId="1C4E40C8" w14:textId="77777777" w:rsidR="001C51B5" w:rsidRDefault="001C51B5" w:rsidP="00E63C43">
      <w:pPr>
        <w:jc w:val="both"/>
        <w:rPr>
          <w:rFonts w:ascii="Calibri" w:hAnsi="Calibri" w:cs="Calibri"/>
          <w:sz w:val="18"/>
          <w:szCs w:val="18"/>
        </w:rPr>
      </w:pPr>
    </w:p>
    <w:p w14:paraId="0117F4E7" w14:textId="77777777" w:rsidR="001C51B5" w:rsidRDefault="001C51B5" w:rsidP="00E63C43">
      <w:pPr>
        <w:numPr>
          <w:ilvl w:val="0"/>
          <w:numId w:val="47"/>
        </w:numPr>
        <w:tabs>
          <w:tab w:val="left" w:pos="284"/>
        </w:tabs>
        <w:ind w:hanging="720"/>
        <w:jc w:val="both"/>
        <w:rPr>
          <w:rFonts w:ascii="Calibri" w:hAnsi="Calibri" w:cs="Calibri"/>
          <w:sz w:val="21"/>
          <w:szCs w:val="21"/>
        </w:rPr>
      </w:pPr>
      <w:r>
        <w:rPr>
          <w:rFonts w:ascii="Calibri" w:hAnsi="Calibri" w:cs="Calibri"/>
          <w:sz w:val="21"/>
          <w:szCs w:val="21"/>
        </w:rPr>
        <w:t>oświadczam, iż jestem:</w:t>
      </w:r>
    </w:p>
    <w:p w14:paraId="0F1AF6E5" w14:textId="77777777" w:rsidR="001C51B5" w:rsidRDefault="001C51B5" w:rsidP="00547FE4">
      <w:pPr>
        <w:jc w:val="center"/>
        <w:rPr>
          <w:rFonts w:ascii="Calibri" w:hAnsi="Calibri" w:cs="Calibri"/>
          <w:sz w:val="18"/>
          <w:szCs w:val="18"/>
        </w:rPr>
      </w:pPr>
      <w:r>
        <w:rPr>
          <w:rFonts w:ascii="Calibri" w:hAnsi="Calibri" w:cs="Calibri"/>
          <w:sz w:val="21"/>
          <w:szCs w:val="21"/>
        </w:rPr>
        <w:t xml:space="preserve">□ właścicielem </w:t>
      </w:r>
      <w:r>
        <w:rPr>
          <w:rFonts w:ascii="Calibri" w:hAnsi="Calibri" w:cs="Calibri"/>
          <w:sz w:val="21"/>
          <w:szCs w:val="21"/>
        </w:rPr>
        <w:tab/>
        <w:t xml:space="preserve"> □ użytkownikiem wieczystym </w:t>
      </w:r>
      <w:r>
        <w:rPr>
          <w:rFonts w:ascii="Calibri" w:hAnsi="Calibri" w:cs="Calibri"/>
          <w:sz w:val="21"/>
          <w:szCs w:val="21"/>
        </w:rPr>
        <w:tab/>
        <w:t>□ posiadaczem samoistnym</w:t>
      </w:r>
    </w:p>
    <w:p w14:paraId="187E72C8" w14:textId="77777777" w:rsidR="001C51B5" w:rsidRDefault="001C51B5" w:rsidP="00E63C43">
      <w:pPr>
        <w:jc w:val="both"/>
        <w:rPr>
          <w:rFonts w:ascii="Calibri" w:hAnsi="Calibri" w:cs="Calibri"/>
          <w:sz w:val="18"/>
          <w:szCs w:val="18"/>
        </w:rPr>
      </w:pPr>
    </w:p>
    <w:p w14:paraId="46061B7D" w14:textId="61367169" w:rsidR="001C51B5" w:rsidRDefault="001C51B5" w:rsidP="00E63C43">
      <w:pPr>
        <w:jc w:val="both"/>
        <w:rPr>
          <w:rFonts w:ascii="Calibri" w:hAnsi="Calibri" w:cs="Calibri"/>
          <w:sz w:val="21"/>
          <w:szCs w:val="21"/>
        </w:rPr>
      </w:pPr>
      <w:r>
        <w:rPr>
          <w:rFonts w:ascii="Calibri" w:hAnsi="Calibri" w:cs="Calibri"/>
          <w:sz w:val="21"/>
          <w:szCs w:val="21"/>
        </w:rPr>
        <w:t xml:space="preserve">nieruchomości oznaczonej geodezyjnie jako działka(i) nr: </w:t>
      </w:r>
      <w:r w:rsidR="00E63C43">
        <w:rPr>
          <w:rFonts w:ascii="Calibri" w:hAnsi="Calibri" w:cs="Calibri"/>
          <w:sz w:val="21"/>
          <w:szCs w:val="21"/>
        </w:rPr>
        <w:t>__________________________________________________</w:t>
      </w:r>
    </w:p>
    <w:p w14:paraId="73596EC6" w14:textId="7ABEF9F3" w:rsidR="001C51B5" w:rsidRDefault="00E63C43" w:rsidP="00E63C43">
      <w:pPr>
        <w:jc w:val="both"/>
        <w:rPr>
          <w:rFonts w:ascii="Calibri" w:hAnsi="Calibri" w:cs="Calibri"/>
          <w:sz w:val="21"/>
          <w:szCs w:val="21"/>
        </w:rPr>
      </w:pPr>
      <w:r>
        <w:rPr>
          <w:rFonts w:ascii="Calibri" w:hAnsi="Calibri" w:cs="Calibri"/>
          <w:sz w:val="21"/>
          <w:szCs w:val="21"/>
        </w:rPr>
        <w:t>_________________________________________________________________________________________________</w:t>
      </w:r>
      <w:r w:rsidR="001C51B5">
        <w:rPr>
          <w:rFonts w:ascii="Calibri" w:hAnsi="Calibri" w:cs="Calibri"/>
          <w:sz w:val="21"/>
          <w:szCs w:val="21"/>
        </w:rPr>
        <w:t>,</w:t>
      </w:r>
    </w:p>
    <w:p w14:paraId="48FB9AB7" w14:textId="70F79EC6" w:rsidR="001C51B5" w:rsidRDefault="001C51B5" w:rsidP="00E63C43">
      <w:pPr>
        <w:jc w:val="both"/>
        <w:rPr>
          <w:rFonts w:ascii="Calibri" w:hAnsi="Calibri" w:cs="Calibri"/>
          <w:sz w:val="21"/>
          <w:szCs w:val="21"/>
        </w:rPr>
      </w:pPr>
      <w:r>
        <w:rPr>
          <w:rFonts w:ascii="Calibri" w:hAnsi="Calibri" w:cs="Calibri"/>
          <w:sz w:val="21"/>
          <w:szCs w:val="21"/>
        </w:rPr>
        <w:t xml:space="preserve">obręb ewidencyjny nr: </w:t>
      </w:r>
      <w:r w:rsidR="00E63C43">
        <w:rPr>
          <w:rFonts w:ascii="Calibri" w:hAnsi="Calibri" w:cs="Calibri"/>
          <w:sz w:val="21"/>
          <w:szCs w:val="21"/>
        </w:rPr>
        <w:t>___________________________</w:t>
      </w:r>
      <w:r>
        <w:rPr>
          <w:rFonts w:ascii="Calibri" w:hAnsi="Calibri" w:cs="Calibri"/>
          <w:sz w:val="21"/>
          <w:szCs w:val="21"/>
        </w:rPr>
        <w:t xml:space="preserve">, położonej w Sosnowcu, przy ul. </w:t>
      </w:r>
      <w:r w:rsidR="00E63C43">
        <w:rPr>
          <w:rFonts w:ascii="Calibri" w:hAnsi="Calibri" w:cs="Calibri"/>
          <w:sz w:val="21"/>
          <w:szCs w:val="21"/>
        </w:rPr>
        <w:t>________________________</w:t>
      </w:r>
      <w:r>
        <w:rPr>
          <w:rFonts w:ascii="Calibri" w:hAnsi="Calibri" w:cs="Calibri"/>
          <w:sz w:val="21"/>
          <w:szCs w:val="21"/>
        </w:rPr>
        <w:t xml:space="preserve"> </w:t>
      </w:r>
      <w:r w:rsidR="00E63C43">
        <w:rPr>
          <w:rFonts w:ascii="Calibri" w:hAnsi="Calibri" w:cs="Calibri"/>
          <w:sz w:val="21"/>
          <w:szCs w:val="21"/>
        </w:rPr>
        <w:t>___________________________</w:t>
      </w:r>
      <w:r>
        <w:rPr>
          <w:rFonts w:ascii="Calibri" w:hAnsi="Calibri" w:cs="Calibri"/>
          <w:sz w:val="21"/>
          <w:szCs w:val="21"/>
        </w:rPr>
        <w:t xml:space="preserve">, dla której w Sądzie Rejonowym w Sosnowcu prowadzona jest księga wieczysta nr: </w:t>
      </w:r>
      <w:r w:rsidR="00E63C43">
        <w:rPr>
          <w:rFonts w:ascii="Calibri" w:hAnsi="Calibri" w:cs="Calibri"/>
          <w:sz w:val="21"/>
          <w:szCs w:val="21"/>
        </w:rPr>
        <w:t>________________________________.</w:t>
      </w:r>
    </w:p>
    <w:p w14:paraId="776B30D3" w14:textId="77777777" w:rsidR="001C51B5" w:rsidRDefault="001C51B5" w:rsidP="00E63C43">
      <w:pPr>
        <w:jc w:val="both"/>
        <w:rPr>
          <w:rFonts w:ascii="Calibri" w:hAnsi="Calibri" w:cs="Calibri"/>
          <w:sz w:val="21"/>
          <w:szCs w:val="21"/>
        </w:rPr>
      </w:pPr>
    </w:p>
    <w:p w14:paraId="663D0064" w14:textId="27197F85" w:rsidR="001C51B5" w:rsidRDefault="001C51B5" w:rsidP="00E63C43">
      <w:pPr>
        <w:numPr>
          <w:ilvl w:val="0"/>
          <w:numId w:val="47"/>
        </w:numPr>
        <w:tabs>
          <w:tab w:val="clear" w:pos="708"/>
          <w:tab w:val="num" w:pos="284"/>
        </w:tabs>
        <w:ind w:left="284" w:hanging="284"/>
        <w:jc w:val="both"/>
        <w:rPr>
          <w:rFonts w:ascii="Calibri" w:hAnsi="Calibri" w:cs="Calibri"/>
          <w:sz w:val="21"/>
          <w:szCs w:val="21"/>
        </w:rPr>
      </w:pPr>
      <w:r>
        <w:rPr>
          <w:rFonts w:ascii="Calibri" w:hAnsi="Calibri" w:cs="Calibri"/>
          <w:sz w:val="21"/>
          <w:szCs w:val="21"/>
        </w:rPr>
        <w:t xml:space="preserve">przedmiotową nieruchomość udostępniam Sosnowieckim Wodociągom S.A. na cele budowlane – realizację zamierzenia budowlanego pn.: </w:t>
      </w:r>
      <w:r w:rsidR="00E63C43">
        <w:rPr>
          <w:rFonts w:ascii="Calibri" w:hAnsi="Calibri" w:cs="Calibri"/>
          <w:sz w:val="21"/>
          <w:szCs w:val="21"/>
        </w:rPr>
        <w:t>__________________________________________________________________________</w:t>
      </w:r>
    </w:p>
    <w:p w14:paraId="6911D0AA" w14:textId="20CBF877" w:rsidR="001C51B5" w:rsidRDefault="00E63C43" w:rsidP="00E63C43">
      <w:pPr>
        <w:tabs>
          <w:tab w:val="left" w:pos="284"/>
        </w:tabs>
        <w:jc w:val="both"/>
        <w:rPr>
          <w:rFonts w:ascii="Calibri" w:hAnsi="Calibri" w:cs="Calibri"/>
          <w:sz w:val="21"/>
          <w:szCs w:val="21"/>
        </w:rPr>
      </w:pPr>
      <w:r>
        <w:rPr>
          <w:rFonts w:ascii="Calibri" w:hAnsi="Calibri" w:cs="Calibri"/>
          <w:sz w:val="21"/>
          <w:szCs w:val="21"/>
        </w:rPr>
        <w:t>_________________________________________________________________________________________________,</w:t>
      </w:r>
    </w:p>
    <w:p w14:paraId="60B7B75B" w14:textId="77777777" w:rsidR="00E63C43" w:rsidRDefault="00E63C43" w:rsidP="00E63C43">
      <w:pPr>
        <w:tabs>
          <w:tab w:val="left" w:pos="284"/>
        </w:tabs>
        <w:jc w:val="both"/>
        <w:rPr>
          <w:rFonts w:ascii="Calibri" w:hAnsi="Calibri" w:cs="Calibri"/>
          <w:sz w:val="21"/>
          <w:szCs w:val="21"/>
        </w:rPr>
      </w:pPr>
    </w:p>
    <w:p w14:paraId="6B7EFA86" w14:textId="2DA663C2" w:rsidR="001C51B5" w:rsidRDefault="001C51B5" w:rsidP="00E63C43">
      <w:pPr>
        <w:numPr>
          <w:ilvl w:val="0"/>
          <w:numId w:val="47"/>
        </w:numPr>
        <w:tabs>
          <w:tab w:val="clear" w:pos="708"/>
          <w:tab w:val="num" w:pos="284"/>
        </w:tabs>
        <w:ind w:left="284" w:hanging="284"/>
        <w:jc w:val="both"/>
        <w:rPr>
          <w:rFonts w:ascii="Calibri" w:hAnsi="Calibri" w:cs="Calibri"/>
          <w:sz w:val="21"/>
          <w:szCs w:val="21"/>
        </w:rPr>
      </w:pPr>
      <w:r>
        <w:rPr>
          <w:rFonts w:ascii="Calibri" w:hAnsi="Calibri" w:cs="Calibri"/>
          <w:sz w:val="21"/>
          <w:szCs w:val="21"/>
        </w:rPr>
        <w:t xml:space="preserve">wyrażam zgodę na trwałe posadowienie na niej urządzenia przesyłowego – </w:t>
      </w:r>
      <w:r w:rsidR="00E63C43">
        <w:rPr>
          <w:rFonts w:ascii="Calibri" w:hAnsi="Calibri" w:cs="Calibri"/>
          <w:sz w:val="21"/>
          <w:szCs w:val="21"/>
        </w:rPr>
        <w:t>_________________________________</w:t>
      </w:r>
    </w:p>
    <w:p w14:paraId="015DCEAF" w14:textId="01E8722E" w:rsidR="001C51B5" w:rsidRDefault="00E63C43" w:rsidP="00E63C43">
      <w:pPr>
        <w:jc w:val="both"/>
        <w:rPr>
          <w:rFonts w:ascii="Calibri" w:hAnsi="Calibri" w:cs="Calibri"/>
          <w:sz w:val="21"/>
          <w:szCs w:val="21"/>
        </w:rPr>
      </w:pPr>
      <w:r>
        <w:rPr>
          <w:rFonts w:ascii="Calibri" w:hAnsi="Calibri" w:cs="Calibri"/>
          <w:sz w:val="21"/>
          <w:szCs w:val="21"/>
        </w:rPr>
        <w:t>_________________________________________________________________________________________________,</w:t>
      </w:r>
    </w:p>
    <w:p w14:paraId="06CEC78D" w14:textId="5B9D97E7" w:rsidR="001C51B5" w:rsidRDefault="00E63C43" w:rsidP="00E63C43">
      <w:pPr>
        <w:jc w:val="both"/>
        <w:rPr>
          <w:rFonts w:ascii="Calibri" w:hAnsi="Calibri" w:cs="Calibri"/>
          <w:sz w:val="21"/>
          <w:szCs w:val="21"/>
        </w:rPr>
      </w:pPr>
      <w:r>
        <w:rPr>
          <w:rFonts w:ascii="Calibri" w:hAnsi="Calibri" w:cs="Calibri"/>
          <w:sz w:val="21"/>
          <w:szCs w:val="21"/>
        </w:rPr>
        <w:t>______________________________________________________</w:t>
      </w:r>
      <w:r w:rsidR="001C51B5">
        <w:rPr>
          <w:rFonts w:ascii="Calibri" w:hAnsi="Calibri" w:cs="Calibri"/>
          <w:sz w:val="21"/>
          <w:szCs w:val="21"/>
        </w:rPr>
        <w:t xml:space="preserve">, zgodnie z załącznikiem mapowym, oraz zobowiązuję </w:t>
      </w:r>
      <w:r w:rsidR="001C51B5">
        <w:rPr>
          <w:rFonts w:ascii="Calibri" w:hAnsi="Calibri" w:cs="Calibri"/>
          <w:sz w:val="21"/>
          <w:szCs w:val="21"/>
        </w:rPr>
        <w:br/>
        <w:t xml:space="preserve">się do ustanowienia, za jednorazowym wynagrodzeniem ustalonym przez rzeczoznawcę majątkowego (działającego </w:t>
      </w:r>
      <w:r w:rsidR="001C51B5">
        <w:rPr>
          <w:rFonts w:ascii="Calibri" w:hAnsi="Calibri" w:cs="Calibri"/>
          <w:sz w:val="21"/>
          <w:szCs w:val="21"/>
        </w:rPr>
        <w:br/>
        <w:t xml:space="preserve">na zlecenie Sosnowieckich Wodociągów S.A.), służebności </w:t>
      </w:r>
      <w:proofErr w:type="spellStart"/>
      <w:r w:rsidR="001C51B5">
        <w:rPr>
          <w:rFonts w:ascii="Calibri" w:hAnsi="Calibri" w:cs="Calibri"/>
          <w:sz w:val="21"/>
          <w:szCs w:val="21"/>
        </w:rPr>
        <w:t>przesyłu</w:t>
      </w:r>
      <w:proofErr w:type="spellEnd"/>
      <w:r w:rsidR="001C51B5">
        <w:rPr>
          <w:rFonts w:ascii="Calibri" w:hAnsi="Calibri" w:cs="Calibri"/>
          <w:sz w:val="21"/>
          <w:szCs w:val="21"/>
        </w:rPr>
        <w:t xml:space="preserve"> na rzecz Sosnowieckich Wodociągów S.A., w terminie wyznaczonym przez Sosnowieckie Wodociągi S.A. w ciągu 6 lat od dnia złożenia niniejszego oświadczenia.</w:t>
      </w:r>
    </w:p>
    <w:p w14:paraId="45CA13A3" w14:textId="77777777" w:rsidR="001C51B5" w:rsidRDefault="001C51B5" w:rsidP="00E63C43">
      <w:pPr>
        <w:numPr>
          <w:ilvl w:val="0"/>
          <w:numId w:val="42"/>
        </w:numPr>
        <w:autoSpaceDE w:val="0"/>
        <w:ind w:left="284" w:hanging="284"/>
        <w:jc w:val="both"/>
        <w:rPr>
          <w:rFonts w:ascii="Calibri" w:hAnsi="Calibri" w:cs="Calibri"/>
          <w:sz w:val="21"/>
          <w:szCs w:val="21"/>
        </w:rPr>
      </w:pPr>
      <w:r>
        <w:rPr>
          <w:rFonts w:ascii="Calibri" w:hAnsi="Calibri" w:cs="Calibri"/>
          <w:sz w:val="21"/>
          <w:szCs w:val="21"/>
        </w:rPr>
        <w:t xml:space="preserve">Koszty ustanowienia służebności </w:t>
      </w:r>
      <w:proofErr w:type="spellStart"/>
      <w:r>
        <w:rPr>
          <w:rFonts w:ascii="Calibri" w:hAnsi="Calibri" w:cs="Calibri"/>
          <w:sz w:val="21"/>
          <w:szCs w:val="21"/>
        </w:rPr>
        <w:t>przesyłu</w:t>
      </w:r>
      <w:proofErr w:type="spellEnd"/>
      <w:r>
        <w:rPr>
          <w:rFonts w:ascii="Calibri" w:hAnsi="Calibri" w:cs="Calibri"/>
          <w:sz w:val="21"/>
          <w:szCs w:val="21"/>
        </w:rPr>
        <w:t xml:space="preserve"> poniosą Sosnowieckie Wodociągi S.A. </w:t>
      </w:r>
    </w:p>
    <w:p w14:paraId="74602805" w14:textId="77777777" w:rsidR="001C51B5" w:rsidRDefault="001C51B5" w:rsidP="00E63C43">
      <w:pPr>
        <w:numPr>
          <w:ilvl w:val="0"/>
          <w:numId w:val="41"/>
        </w:numPr>
        <w:ind w:left="284" w:hanging="284"/>
        <w:jc w:val="both"/>
        <w:rPr>
          <w:rFonts w:ascii="Calibri" w:hAnsi="Calibri" w:cs="Calibri"/>
          <w:sz w:val="21"/>
          <w:szCs w:val="21"/>
        </w:rPr>
      </w:pPr>
      <w:r>
        <w:rPr>
          <w:rFonts w:ascii="Calibri" w:hAnsi="Calibri" w:cs="Calibri"/>
          <w:sz w:val="21"/>
          <w:szCs w:val="21"/>
        </w:rPr>
        <w:t>Po zakończeniu robót budowlanych wykonawca obowiązany jest do przywrócenia stanu poprzedniego nieruchomości.</w:t>
      </w:r>
    </w:p>
    <w:p w14:paraId="27EC3B35" w14:textId="77777777" w:rsidR="001C51B5" w:rsidRDefault="001C51B5" w:rsidP="00E63C43">
      <w:pPr>
        <w:numPr>
          <w:ilvl w:val="0"/>
          <w:numId w:val="41"/>
        </w:numPr>
        <w:ind w:left="284" w:hanging="284"/>
        <w:jc w:val="both"/>
        <w:rPr>
          <w:rFonts w:ascii="Calibri" w:hAnsi="Calibri" w:cs="Calibri"/>
          <w:sz w:val="21"/>
          <w:szCs w:val="21"/>
        </w:rPr>
      </w:pPr>
      <w:r>
        <w:rPr>
          <w:rFonts w:ascii="Calibri" w:hAnsi="Calibri" w:cs="Calibri"/>
          <w:sz w:val="21"/>
          <w:szCs w:val="21"/>
        </w:rPr>
        <w:t>Wyrażam zgodę na przetwarzanie moich danych osobowych do celów związanych z realizacją czynności wskazanych w niniejszym oświadczeniu.</w:t>
      </w:r>
    </w:p>
    <w:p w14:paraId="2CA82F9B" w14:textId="77777777" w:rsidR="001C51B5" w:rsidRPr="00FC7875" w:rsidRDefault="001C51B5" w:rsidP="00E63C43">
      <w:pPr>
        <w:numPr>
          <w:ilvl w:val="0"/>
          <w:numId w:val="41"/>
        </w:numPr>
        <w:ind w:left="284" w:hanging="284"/>
        <w:jc w:val="both"/>
        <w:rPr>
          <w:rFonts w:ascii="Calibri" w:hAnsi="Calibri" w:cs="Calibri"/>
          <w:sz w:val="21"/>
          <w:szCs w:val="21"/>
        </w:rPr>
      </w:pPr>
      <w:r w:rsidRPr="00FC7875">
        <w:rPr>
          <w:rFonts w:ascii="Calibri" w:hAnsi="Calibri" w:cs="Calibri"/>
          <w:sz w:val="21"/>
          <w:szCs w:val="21"/>
        </w:rPr>
        <w:t>Otrzymałem(</w:t>
      </w:r>
      <w:proofErr w:type="spellStart"/>
      <w:r w:rsidRPr="00FC7875">
        <w:rPr>
          <w:rFonts w:ascii="Calibri" w:hAnsi="Calibri" w:cs="Calibri"/>
          <w:sz w:val="21"/>
          <w:szCs w:val="21"/>
        </w:rPr>
        <w:t>am</w:t>
      </w:r>
      <w:proofErr w:type="spellEnd"/>
      <w:r w:rsidRPr="00FC7875">
        <w:rPr>
          <w:rFonts w:ascii="Calibri" w:hAnsi="Calibri" w:cs="Calibri"/>
          <w:sz w:val="21"/>
          <w:szCs w:val="21"/>
        </w:rPr>
        <w:t xml:space="preserve">/liśmy) informację dotyczącą danych osobowych (klauzula informacyjna) stanowiącą załącznik </w:t>
      </w:r>
      <w:r>
        <w:rPr>
          <w:rFonts w:ascii="Calibri" w:hAnsi="Calibri" w:cs="Calibri"/>
          <w:sz w:val="21"/>
          <w:szCs w:val="21"/>
        </w:rPr>
        <w:br/>
      </w:r>
      <w:r w:rsidRPr="00FC7875">
        <w:rPr>
          <w:rFonts w:ascii="Calibri" w:hAnsi="Calibri" w:cs="Calibri"/>
          <w:sz w:val="21"/>
          <w:szCs w:val="21"/>
        </w:rPr>
        <w:t>do niniejszego wniosku.</w:t>
      </w:r>
    </w:p>
    <w:p w14:paraId="4B370E7F" w14:textId="77777777" w:rsidR="001C51B5" w:rsidRDefault="001C51B5" w:rsidP="00E63C43">
      <w:pPr>
        <w:jc w:val="both"/>
        <w:rPr>
          <w:rFonts w:ascii="Calibri" w:hAnsi="Calibri" w:cs="Calibri"/>
          <w:sz w:val="16"/>
          <w:szCs w:val="16"/>
        </w:rPr>
      </w:pPr>
    </w:p>
    <w:p w14:paraId="1A33F907" w14:textId="77777777" w:rsidR="001C51B5" w:rsidRDefault="001C51B5" w:rsidP="00E63C43">
      <w:pPr>
        <w:jc w:val="both"/>
        <w:rPr>
          <w:rFonts w:ascii="Calibri" w:hAnsi="Calibri" w:cs="Calibri"/>
          <w:b/>
          <w:sz w:val="16"/>
          <w:szCs w:val="16"/>
        </w:rPr>
      </w:pPr>
      <w:r>
        <w:rPr>
          <w:rFonts w:ascii="Calibri" w:hAnsi="Calibri" w:cs="Calibri"/>
          <w:sz w:val="21"/>
          <w:szCs w:val="21"/>
        </w:rPr>
        <w:t xml:space="preserve">Niniejsze oświadczenie spisano w dwóch jednobrzmiących egzemplarzach. </w:t>
      </w:r>
    </w:p>
    <w:p w14:paraId="56E541AE" w14:textId="77777777" w:rsidR="001C51B5" w:rsidRDefault="001C51B5" w:rsidP="001C51B5">
      <w:pPr>
        <w:rPr>
          <w:rFonts w:ascii="Calibri" w:hAnsi="Calibri" w:cs="Calibri"/>
          <w:b/>
          <w:sz w:val="16"/>
          <w:szCs w:val="16"/>
        </w:rPr>
      </w:pPr>
    </w:p>
    <w:p w14:paraId="42B067E1" w14:textId="77777777" w:rsidR="00E63C43" w:rsidRDefault="00E63C43" w:rsidP="00E63C43">
      <w:pPr>
        <w:rPr>
          <w:rFonts w:ascii="Calibri" w:hAnsi="Calibri" w:cs="Calibri"/>
          <w:sz w:val="18"/>
          <w:szCs w:val="18"/>
        </w:rPr>
      </w:pPr>
      <w:r>
        <w:rPr>
          <w:rFonts w:ascii="Calibri" w:hAnsi="Calibri" w:cs="Calibri"/>
          <w:sz w:val="21"/>
          <w:szCs w:val="21"/>
        </w:rPr>
        <w:t>___________________________</w:t>
      </w:r>
    </w:p>
    <w:p w14:paraId="3C26C652" w14:textId="77777777" w:rsidR="001C51B5" w:rsidRDefault="001C51B5" w:rsidP="001C51B5">
      <w:pPr>
        <w:rPr>
          <w:rFonts w:ascii="Calibri" w:hAnsi="Calibri" w:cs="Calibri"/>
          <w:sz w:val="8"/>
          <w:szCs w:val="8"/>
        </w:rPr>
      </w:pPr>
      <w:r>
        <w:rPr>
          <w:rFonts w:ascii="Calibri" w:hAnsi="Calibri" w:cs="Calibri"/>
          <w:sz w:val="18"/>
          <w:szCs w:val="18"/>
        </w:rPr>
        <w:t>(podpis)</w:t>
      </w:r>
    </w:p>
    <w:p w14:paraId="36931EF7" w14:textId="77777777" w:rsidR="001C51B5" w:rsidRDefault="001C51B5" w:rsidP="001C51B5">
      <w:pPr>
        <w:rPr>
          <w:rFonts w:ascii="Calibri" w:hAnsi="Calibri" w:cs="Calibri"/>
          <w:sz w:val="8"/>
          <w:szCs w:val="8"/>
        </w:rPr>
      </w:pPr>
    </w:p>
    <w:p w14:paraId="4517C824" w14:textId="77777777" w:rsidR="001C51B5" w:rsidRDefault="001C51B5" w:rsidP="001C51B5">
      <w:pPr>
        <w:rPr>
          <w:rFonts w:ascii="Calibri" w:hAnsi="Calibri" w:cs="Calibri"/>
          <w:sz w:val="21"/>
          <w:szCs w:val="21"/>
        </w:rPr>
      </w:pPr>
      <w:r>
        <w:rPr>
          <w:noProof/>
        </w:rPr>
        <mc:AlternateContent>
          <mc:Choice Requires="wps">
            <w:drawing>
              <wp:anchor distT="0" distB="0" distL="114300" distR="114300" simplePos="0" relativeHeight="251659264" behindDoc="0" locked="0" layoutInCell="1" allowOverlap="1" wp14:anchorId="7C24C07A" wp14:editId="28F8FCFC">
                <wp:simplePos x="0" y="0"/>
                <wp:positionH relativeFrom="column">
                  <wp:posOffset>-224155</wp:posOffset>
                </wp:positionH>
                <wp:positionV relativeFrom="paragraph">
                  <wp:posOffset>46355</wp:posOffset>
                </wp:positionV>
                <wp:extent cx="6449060" cy="1270"/>
                <wp:effectExtent l="9525" t="8255" r="8890" b="9525"/>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9060" cy="1270"/>
                        </a:xfrm>
                        <a:prstGeom prst="straightConnector1">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D7ECEA2" id="_x0000_t32" coordsize="21600,21600" o:spt="32" o:oned="t" path="m,l21600,21600e" filled="f">
                <v:path arrowok="t" fillok="f" o:connecttype="none"/>
                <o:lock v:ext="edit" shapetype="t"/>
              </v:shapetype>
              <v:shape id="Łącznik prosty ze strzałką 5" o:spid="_x0000_s1026" type="#_x0000_t32" style="position:absolute;margin-left:-17.65pt;margin-top:3.65pt;width:507.8pt;height:.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" strokeweight=".26mm">
                <v:stroke joinstyle="miter" endcap="square"/>
              </v:shape>
            </w:pict>
          </mc:Fallback>
        </mc:AlternateContent>
      </w:r>
    </w:p>
    <w:p w14:paraId="3C65E1D3" w14:textId="77777777" w:rsidR="001C51B5" w:rsidRDefault="001C51B5" w:rsidP="001C51B5">
      <w:pPr>
        <w:rPr>
          <w:rFonts w:ascii="Calibri" w:hAnsi="Calibri" w:cs="Calibri"/>
          <w:sz w:val="16"/>
          <w:szCs w:val="16"/>
        </w:rPr>
      </w:pPr>
      <w:r>
        <w:rPr>
          <w:rFonts w:ascii="Calibri" w:hAnsi="Calibri" w:cs="Calibri"/>
          <w:sz w:val="21"/>
          <w:szCs w:val="21"/>
        </w:rPr>
        <w:t xml:space="preserve">Własnoręczność powyższego podpisu złożonego w swojej obecności potwierdza: </w:t>
      </w:r>
    </w:p>
    <w:p w14:paraId="2B951FD7" w14:textId="77777777" w:rsidR="001C51B5" w:rsidRDefault="001C51B5" w:rsidP="001C51B5">
      <w:pPr>
        <w:ind w:left="5103"/>
        <w:rPr>
          <w:rFonts w:ascii="Calibri" w:hAnsi="Calibri" w:cs="Calibri"/>
          <w:sz w:val="16"/>
          <w:szCs w:val="16"/>
        </w:rPr>
      </w:pPr>
    </w:p>
    <w:p w14:paraId="12F339D3" w14:textId="4296FF93" w:rsidR="001C51B5" w:rsidRDefault="00E63C43" w:rsidP="001C51B5">
      <w:pPr>
        <w:ind w:left="5103"/>
        <w:jc w:val="right"/>
        <w:rPr>
          <w:rFonts w:ascii="Calibri" w:hAnsi="Calibri" w:cs="Calibri"/>
          <w:sz w:val="16"/>
          <w:szCs w:val="16"/>
        </w:rPr>
      </w:pPr>
      <w:r>
        <w:rPr>
          <w:rFonts w:ascii="Calibri" w:hAnsi="Calibri" w:cs="Calibri"/>
          <w:sz w:val="21"/>
          <w:szCs w:val="21"/>
        </w:rPr>
        <w:t>__________________________________________</w:t>
      </w:r>
      <w:r w:rsidR="001C51B5">
        <w:rPr>
          <w:rFonts w:ascii="Calibri" w:hAnsi="Calibri" w:cs="Calibri"/>
          <w:sz w:val="21"/>
          <w:szCs w:val="21"/>
        </w:rPr>
        <w:t xml:space="preserve"> </w:t>
      </w:r>
    </w:p>
    <w:p w14:paraId="17FE0868" w14:textId="77777777" w:rsidR="001C51B5" w:rsidRDefault="001C51B5" w:rsidP="001C51B5">
      <w:pPr>
        <w:ind w:left="5103"/>
        <w:jc w:val="right"/>
        <w:rPr>
          <w:rFonts w:ascii="Calibri" w:hAnsi="Calibri" w:cs="Calibri"/>
          <w:sz w:val="16"/>
          <w:szCs w:val="16"/>
        </w:rPr>
      </w:pPr>
    </w:p>
    <w:p w14:paraId="07952C77" w14:textId="0469DE40" w:rsidR="001C51B5" w:rsidRDefault="00E63C43" w:rsidP="001C51B5">
      <w:pPr>
        <w:ind w:left="5103"/>
        <w:jc w:val="right"/>
        <w:rPr>
          <w:rFonts w:ascii="Calibri" w:hAnsi="Calibri" w:cs="Calibri"/>
        </w:rPr>
      </w:pPr>
      <w:r>
        <w:rPr>
          <w:rFonts w:ascii="Calibri" w:hAnsi="Calibri" w:cs="Calibri"/>
          <w:sz w:val="21"/>
          <w:szCs w:val="21"/>
        </w:rPr>
        <w:t>__________________________________________</w:t>
      </w:r>
    </w:p>
    <w:p w14:paraId="00D78AEE" w14:textId="77777777" w:rsidR="001C51B5" w:rsidRDefault="001C51B5" w:rsidP="001C51B5">
      <w:pPr>
        <w:ind w:left="5103"/>
        <w:rPr>
          <w:rFonts w:ascii="Calibri" w:hAnsi="Calibri" w:cs="Calibri"/>
        </w:rPr>
      </w:pPr>
    </w:p>
    <w:p w14:paraId="78DDB825" w14:textId="77777777" w:rsidR="00E63C43" w:rsidRDefault="00E63C43" w:rsidP="00E63C43">
      <w:pPr>
        <w:jc w:val="right"/>
        <w:rPr>
          <w:rFonts w:ascii="Calibri" w:hAnsi="Calibri" w:cs="Calibri"/>
          <w:sz w:val="18"/>
          <w:szCs w:val="18"/>
        </w:rPr>
      </w:pPr>
      <w:r>
        <w:rPr>
          <w:rFonts w:ascii="Calibri" w:hAnsi="Calibri" w:cs="Calibri"/>
          <w:sz w:val="21"/>
          <w:szCs w:val="21"/>
        </w:rPr>
        <w:t>___________________________</w:t>
      </w:r>
    </w:p>
    <w:p w14:paraId="6CEE5255" w14:textId="6D942CED" w:rsidR="00E63C43" w:rsidRDefault="00E63C43" w:rsidP="00E63C43">
      <w:pPr>
        <w:jc w:val="right"/>
        <w:rPr>
          <w:rFonts w:ascii="Calibri" w:hAnsi="Calibri" w:cs="Calibri"/>
          <w:sz w:val="8"/>
          <w:szCs w:val="8"/>
        </w:rPr>
      </w:pPr>
      <w:r>
        <w:rPr>
          <w:rFonts w:ascii="Calibri" w:hAnsi="Calibri" w:cs="Calibri"/>
          <w:sz w:val="18"/>
          <w:szCs w:val="18"/>
        </w:rPr>
        <w:t xml:space="preserve">                                                                                                                                                                                        (podpis)</w:t>
      </w:r>
    </w:p>
    <w:p w14:paraId="68E4B4E9" w14:textId="574122B7" w:rsidR="001C51B5" w:rsidRDefault="001C51B5" w:rsidP="001C51B5">
      <w:pPr>
        <w:ind w:left="5103"/>
        <w:jc w:val="right"/>
        <w:rPr>
          <w:rFonts w:ascii="Calibri" w:hAnsi="Calibri" w:cs="Tahoma"/>
          <w:b/>
          <w:sz w:val="21"/>
          <w:szCs w:val="21"/>
        </w:rPr>
      </w:pPr>
    </w:p>
    <w:p w14:paraId="28FD476E" w14:textId="77777777" w:rsidR="001C51B5" w:rsidRDefault="001C51B5" w:rsidP="001C51B5">
      <w:pPr>
        <w:pStyle w:val="Tekstpodstawowy"/>
        <w:spacing w:line="240" w:lineRule="auto"/>
        <w:jc w:val="right"/>
        <w:rPr>
          <w:rFonts w:ascii="Calibri" w:hAnsi="Calibri" w:cs="Tahoma"/>
          <w:b/>
          <w:sz w:val="21"/>
          <w:szCs w:val="21"/>
          <w:lang w:val="pl-PL"/>
        </w:rPr>
      </w:pPr>
    </w:p>
    <w:p w14:paraId="17AA194F" w14:textId="77777777" w:rsidR="001C51B5" w:rsidRDefault="001C51B5" w:rsidP="001C51B5">
      <w:pPr>
        <w:rPr>
          <w:rFonts w:ascii="Calibri" w:hAnsi="Calibri" w:cs="Tahoma"/>
          <w:b/>
          <w:sz w:val="21"/>
          <w:szCs w:val="21"/>
          <w:lang w:eastAsia="x-none"/>
        </w:rPr>
      </w:pPr>
      <w:r>
        <w:rPr>
          <w:rFonts w:ascii="Calibri" w:hAnsi="Calibri" w:cs="Tahoma"/>
          <w:b/>
          <w:sz w:val="21"/>
          <w:szCs w:val="21"/>
        </w:rPr>
        <w:br w:type="page"/>
      </w:r>
    </w:p>
    <w:p w14:paraId="4454E5BA" w14:textId="35EDAEA2" w:rsidR="00547FE4" w:rsidRDefault="00547FE4" w:rsidP="00547FE4">
      <w:pPr>
        <w:pStyle w:val="Tekstpodstawowy"/>
        <w:spacing w:line="240" w:lineRule="auto"/>
        <w:jc w:val="right"/>
        <w:rPr>
          <w:rFonts w:ascii="Calibri" w:hAnsi="Calibri" w:cs="Tahoma"/>
          <w:b/>
          <w:sz w:val="21"/>
          <w:szCs w:val="21"/>
        </w:rPr>
      </w:pPr>
      <w:r>
        <w:rPr>
          <w:rFonts w:ascii="Calibri" w:hAnsi="Calibri" w:cs="Tahoma"/>
          <w:b/>
          <w:sz w:val="21"/>
          <w:szCs w:val="21"/>
          <w:lang w:val="pl-PL"/>
        </w:rPr>
        <w:lastRenderedPageBreak/>
        <w:t>Załącznik</w:t>
      </w:r>
      <w:r>
        <w:rPr>
          <w:rFonts w:ascii="Calibri" w:hAnsi="Calibri" w:cs="Tahoma"/>
          <w:b/>
          <w:sz w:val="21"/>
          <w:szCs w:val="21"/>
        </w:rPr>
        <w:t xml:space="preserve"> nr 2 do umowy </w:t>
      </w:r>
    </w:p>
    <w:p w14:paraId="07FDE026" w14:textId="76A8B891" w:rsidR="00547FE4" w:rsidRPr="00C3444A" w:rsidRDefault="00547FE4" w:rsidP="00547FE4">
      <w:pPr>
        <w:pStyle w:val="Tekstpodstawowy"/>
        <w:spacing w:line="240" w:lineRule="auto"/>
        <w:jc w:val="right"/>
        <w:rPr>
          <w:rFonts w:ascii="Calibri" w:hAnsi="Calibri" w:cs="Calibri"/>
          <w:sz w:val="8"/>
          <w:szCs w:val="8"/>
          <w:lang w:val="pl-PL"/>
        </w:rPr>
      </w:pPr>
      <w:r>
        <w:rPr>
          <w:rFonts w:ascii="Calibri" w:hAnsi="Calibri" w:cs="Tahoma"/>
          <w:b/>
          <w:sz w:val="21"/>
          <w:szCs w:val="21"/>
        </w:rPr>
        <w:t xml:space="preserve">Nr – </w:t>
      </w:r>
      <w:r>
        <w:rPr>
          <w:rFonts w:ascii="Calibri" w:hAnsi="Calibri" w:cs="Tahoma"/>
          <w:b/>
          <w:sz w:val="21"/>
          <w:szCs w:val="21"/>
          <w:lang w:val="pl-PL"/>
        </w:rPr>
        <w:t>___</w:t>
      </w:r>
      <w:r>
        <w:rPr>
          <w:rFonts w:ascii="Calibri" w:hAnsi="Calibri" w:cs="Tahoma"/>
          <w:b/>
          <w:sz w:val="21"/>
          <w:szCs w:val="21"/>
        </w:rPr>
        <w:t>/</w:t>
      </w:r>
      <w:r>
        <w:rPr>
          <w:rFonts w:ascii="Calibri" w:hAnsi="Calibri" w:cs="Tahoma"/>
          <w:b/>
          <w:sz w:val="21"/>
          <w:szCs w:val="21"/>
          <w:lang w:val="pl-PL"/>
        </w:rPr>
        <w:t>DTT</w:t>
      </w:r>
      <w:r>
        <w:rPr>
          <w:rFonts w:ascii="Calibri" w:hAnsi="Calibri" w:cs="Tahoma"/>
          <w:b/>
          <w:sz w:val="21"/>
          <w:szCs w:val="21"/>
        </w:rPr>
        <w:t>/2</w:t>
      </w:r>
      <w:r>
        <w:rPr>
          <w:rFonts w:ascii="Calibri" w:hAnsi="Calibri" w:cs="Tahoma"/>
          <w:b/>
          <w:sz w:val="21"/>
          <w:szCs w:val="21"/>
          <w:lang w:val="pl-PL"/>
        </w:rPr>
        <w:t>02</w:t>
      </w:r>
      <w:r w:rsidR="00D131F1">
        <w:rPr>
          <w:rFonts w:ascii="Calibri" w:hAnsi="Calibri" w:cs="Tahoma"/>
          <w:b/>
          <w:sz w:val="21"/>
          <w:szCs w:val="21"/>
          <w:lang w:val="pl-PL"/>
        </w:rPr>
        <w:t>6</w:t>
      </w:r>
    </w:p>
    <w:p w14:paraId="318CC189" w14:textId="77777777" w:rsidR="00547FE4" w:rsidRDefault="00547FE4" w:rsidP="00547FE4">
      <w:pPr>
        <w:jc w:val="right"/>
        <w:rPr>
          <w:rFonts w:ascii="Calibri" w:hAnsi="Calibri" w:cs="Calibri"/>
          <w:sz w:val="8"/>
          <w:szCs w:val="8"/>
        </w:rPr>
      </w:pPr>
    </w:p>
    <w:p w14:paraId="33E4D3A8" w14:textId="77777777" w:rsidR="003252C0" w:rsidRDefault="003252C0" w:rsidP="00547FE4">
      <w:pPr>
        <w:jc w:val="right"/>
        <w:rPr>
          <w:rFonts w:ascii="Calibri" w:hAnsi="Calibri" w:cs="Calibri"/>
          <w:sz w:val="21"/>
          <w:szCs w:val="21"/>
        </w:rPr>
      </w:pPr>
    </w:p>
    <w:p w14:paraId="7FE9734A" w14:textId="49CC0B93" w:rsidR="00547FE4" w:rsidRDefault="00547FE4" w:rsidP="00547FE4">
      <w:pPr>
        <w:jc w:val="right"/>
        <w:rPr>
          <w:rFonts w:ascii="Calibri" w:hAnsi="Calibri" w:cs="Calibri"/>
          <w:sz w:val="21"/>
          <w:szCs w:val="21"/>
        </w:rPr>
      </w:pPr>
      <w:r>
        <w:rPr>
          <w:rFonts w:ascii="Calibri" w:hAnsi="Calibri" w:cs="Calibri"/>
          <w:sz w:val="21"/>
          <w:szCs w:val="21"/>
        </w:rPr>
        <w:t>Sosnowiec, dnia ________________ 20___r.</w:t>
      </w:r>
    </w:p>
    <w:p w14:paraId="39F8EBDF" w14:textId="77777777" w:rsidR="00547FE4" w:rsidRDefault="00547FE4" w:rsidP="00547FE4">
      <w:pPr>
        <w:rPr>
          <w:rFonts w:ascii="Calibri" w:hAnsi="Calibri" w:cs="Calibri"/>
          <w:sz w:val="18"/>
          <w:szCs w:val="18"/>
        </w:rPr>
      </w:pPr>
      <w:r>
        <w:rPr>
          <w:rFonts w:ascii="Calibri" w:hAnsi="Calibri" w:cs="Calibri"/>
          <w:sz w:val="21"/>
          <w:szCs w:val="21"/>
        </w:rPr>
        <w:t>___________________________</w:t>
      </w:r>
    </w:p>
    <w:p w14:paraId="1D7DABF2" w14:textId="77777777" w:rsidR="00547FE4" w:rsidRDefault="00547FE4" w:rsidP="00547FE4">
      <w:pPr>
        <w:rPr>
          <w:rFonts w:ascii="Calibri" w:hAnsi="Calibri" w:cs="Calibri"/>
          <w:sz w:val="18"/>
          <w:szCs w:val="18"/>
        </w:rPr>
      </w:pPr>
      <w:r>
        <w:rPr>
          <w:rFonts w:ascii="Calibri" w:hAnsi="Calibri" w:cs="Calibri"/>
          <w:sz w:val="18"/>
          <w:szCs w:val="18"/>
        </w:rPr>
        <w:t>(imię i nazwisko)</w:t>
      </w:r>
    </w:p>
    <w:p w14:paraId="793A25E6" w14:textId="77777777" w:rsidR="00547FE4" w:rsidRDefault="00547FE4" w:rsidP="00547FE4">
      <w:pPr>
        <w:rPr>
          <w:rFonts w:ascii="Calibri" w:hAnsi="Calibri" w:cs="Calibri"/>
          <w:sz w:val="18"/>
          <w:szCs w:val="18"/>
        </w:rPr>
      </w:pPr>
    </w:p>
    <w:p w14:paraId="46CCD13B" w14:textId="77777777" w:rsidR="00547FE4" w:rsidRDefault="00547FE4" w:rsidP="00547FE4">
      <w:pPr>
        <w:rPr>
          <w:rFonts w:ascii="Calibri" w:hAnsi="Calibri" w:cs="Calibri"/>
          <w:sz w:val="18"/>
          <w:szCs w:val="18"/>
        </w:rPr>
      </w:pPr>
      <w:r>
        <w:rPr>
          <w:rFonts w:ascii="Calibri" w:hAnsi="Calibri" w:cs="Calibri"/>
          <w:sz w:val="21"/>
          <w:szCs w:val="21"/>
        </w:rPr>
        <w:t>___________________________</w:t>
      </w:r>
    </w:p>
    <w:p w14:paraId="3A8394D5" w14:textId="77777777" w:rsidR="00547FE4" w:rsidRDefault="00547FE4" w:rsidP="00547FE4">
      <w:pPr>
        <w:rPr>
          <w:rFonts w:ascii="Calibri" w:hAnsi="Calibri" w:cs="Calibri"/>
          <w:sz w:val="18"/>
          <w:szCs w:val="18"/>
        </w:rPr>
      </w:pPr>
      <w:r>
        <w:rPr>
          <w:rFonts w:ascii="Calibri" w:hAnsi="Calibri" w:cs="Calibri"/>
          <w:sz w:val="18"/>
          <w:szCs w:val="18"/>
        </w:rPr>
        <w:t>(ulica, nr domu / mieszkania)</w:t>
      </w:r>
    </w:p>
    <w:p w14:paraId="64F18565" w14:textId="77777777" w:rsidR="00547FE4" w:rsidRDefault="00547FE4" w:rsidP="00547FE4">
      <w:pPr>
        <w:rPr>
          <w:rFonts w:ascii="Calibri" w:hAnsi="Calibri" w:cs="Calibri"/>
          <w:sz w:val="18"/>
          <w:szCs w:val="18"/>
        </w:rPr>
      </w:pPr>
    </w:p>
    <w:p w14:paraId="2097619D" w14:textId="77777777" w:rsidR="00547FE4" w:rsidRDefault="00547FE4" w:rsidP="00547FE4">
      <w:pPr>
        <w:rPr>
          <w:rFonts w:ascii="Calibri" w:hAnsi="Calibri" w:cs="Calibri"/>
          <w:sz w:val="18"/>
          <w:szCs w:val="18"/>
        </w:rPr>
      </w:pPr>
      <w:r>
        <w:rPr>
          <w:rFonts w:ascii="Calibri" w:hAnsi="Calibri" w:cs="Calibri"/>
          <w:sz w:val="21"/>
          <w:szCs w:val="21"/>
        </w:rPr>
        <w:t>___________________________</w:t>
      </w:r>
    </w:p>
    <w:p w14:paraId="6A88896B" w14:textId="77777777" w:rsidR="00547FE4" w:rsidRDefault="00547FE4" w:rsidP="00547FE4">
      <w:pPr>
        <w:rPr>
          <w:rFonts w:ascii="Calibri" w:hAnsi="Calibri" w:cs="Calibri"/>
          <w:sz w:val="16"/>
          <w:szCs w:val="16"/>
        </w:rPr>
      </w:pPr>
      <w:r>
        <w:rPr>
          <w:rFonts w:ascii="Calibri" w:hAnsi="Calibri" w:cs="Calibri"/>
          <w:sz w:val="18"/>
          <w:szCs w:val="18"/>
        </w:rPr>
        <w:t>(kod pocztowy / miejscowość)</w:t>
      </w:r>
    </w:p>
    <w:p w14:paraId="130CAF5B" w14:textId="77777777" w:rsidR="00547FE4" w:rsidRPr="003252C0" w:rsidRDefault="00547FE4" w:rsidP="00547FE4">
      <w:pPr>
        <w:rPr>
          <w:rFonts w:ascii="Calibri" w:hAnsi="Calibri" w:cs="Calibri"/>
          <w:sz w:val="21"/>
          <w:szCs w:val="21"/>
        </w:rPr>
      </w:pPr>
    </w:p>
    <w:p w14:paraId="68AFF598" w14:textId="77777777" w:rsidR="00547FE4" w:rsidRDefault="00547FE4" w:rsidP="00547FE4">
      <w:pPr>
        <w:rPr>
          <w:rFonts w:ascii="Calibri" w:hAnsi="Calibri" w:cs="Calibri"/>
          <w:sz w:val="21"/>
          <w:szCs w:val="21"/>
        </w:rPr>
      </w:pPr>
    </w:p>
    <w:p w14:paraId="416DC99F" w14:textId="77777777" w:rsidR="00547FE4" w:rsidRDefault="00547FE4" w:rsidP="00547FE4">
      <w:pPr>
        <w:jc w:val="both"/>
        <w:rPr>
          <w:rFonts w:ascii="Calibri" w:hAnsi="Calibri" w:cs="Calibri"/>
          <w:sz w:val="18"/>
          <w:szCs w:val="18"/>
        </w:rPr>
      </w:pPr>
      <w:r>
        <w:rPr>
          <w:rFonts w:ascii="Calibri" w:hAnsi="Calibri" w:cs="Calibri"/>
          <w:sz w:val="21"/>
          <w:szCs w:val="21"/>
        </w:rPr>
        <w:t>Ja niżej podpisany(a), legitymujący(a) się dowodem osobistym nr: ___________________________________________</w:t>
      </w:r>
    </w:p>
    <w:p w14:paraId="2BDCA6D7" w14:textId="77777777" w:rsidR="00547FE4" w:rsidRDefault="00547FE4" w:rsidP="00547FE4">
      <w:pPr>
        <w:jc w:val="both"/>
        <w:rPr>
          <w:rFonts w:ascii="Calibri" w:hAnsi="Calibri" w:cs="Calibri"/>
          <w:sz w:val="18"/>
          <w:szCs w:val="18"/>
        </w:rPr>
      </w:pPr>
    </w:p>
    <w:p w14:paraId="4AF943EC" w14:textId="77777777" w:rsidR="00547FE4" w:rsidRDefault="00547FE4" w:rsidP="00547FE4">
      <w:pPr>
        <w:numPr>
          <w:ilvl w:val="0"/>
          <w:numId w:val="50"/>
        </w:numPr>
        <w:tabs>
          <w:tab w:val="left" w:pos="284"/>
        </w:tabs>
        <w:ind w:hanging="720"/>
        <w:jc w:val="both"/>
        <w:rPr>
          <w:rFonts w:ascii="Calibri" w:hAnsi="Calibri" w:cs="Calibri"/>
          <w:sz w:val="21"/>
          <w:szCs w:val="21"/>
        </w:rPr>
      </w:pPr>
      <w:r>
        <w:rPr>
          <w:rFonts w:ascii="Calibri" w:hAnsi="Calibri" w:cs="Calibri"/>
          <w:sz w:val="21"/>
          <w:szCs w:val="21"/>
        </w:rPr>
        <w:t>oświadczam, iż jestem:</w:t>
      </w:r>
    </w:p>
    <w:p w14:paraId="57AF88F4" w14:textId="77777777" w:rsidR="00547FE4" w:rsidRDefault="00547FE4" w:rsidP="00547FE4">
      <w:pPr>
        <w:jc w:val="center"/>
        <w:rPr>
          <w:rFonts w:ascii="Calibri" w:hAnsi="Calibri" w:cs="Calibri"/>
          <w:sz w:val="18"/>
          <w:szCs w:val="18"/>
        </w:rPr>
      </w:pPr>
      <w:r>
        <w:rPr>
          <w:rFonts w:ascii="Calibri" w:hAnsi="Calibri" w:cs="Calibri"/>
          <w:sz w:val="21"/>
          <w:szCs w:val="21"/>
        </w:rPr>
        <w:t xml:space="preserve">□ właścicielem </w:t>
      </w:r>
      <w:r>
        <w:rPr>
          <w:rFonts w:ascii="Calibri" w:hAnsi="Calibri" w:cs="Calibri"/>
          <w:sz w:val="21"/>
          <w:szCs w:val="21"/>
        </w:rPr>
        <w:tab/>
        <w:t xml:space="preserve"> □ użytkownikiem wieczystym </w:t>
      </w:r>
      <w:r>
        <w:rPr>
          <w:rFonts w:ascii="Calibri" w:hAnsi="Calibri" w:cs="Calibri"/>
          <w:sz w:val="21"/>
          <w:szCs w:val="21"/>
        </w:rPr>
        <w:tab/>
        <w:t>□ posiadaczem samoistnym</w:t>
      </w:r>
    </w:p>
    <w:p w14:paraId="0425D8C7" w14:textId="77777777" w:rsidR="00547FE4" w:rsidRDefault="00547FE4" w:rsidP="00547FE4">
      <w:pPr>
        <w:jc w:val="both"/>
        <w:rPr>
          <w:rFonts w:ascii="Calibri" w:hAnsi="Calibri" w:cs="Calibri"/>
          <w:sz w:val="18"/>
          <w:szCs w:val="18"/>
        </w:rPr>
      </w:pPr>
    </w:p>
    <w:p w14:paraId="3AF9FF7E" w14:textId="77777777" w:rsidR="00547FE4" w:rsidRDefault="00547FE4" w:rsidP="00547FE4">
      <w:pPr>
        <w:jc w:val="both"/>
        <w:rPr>
          <w:rFonts w:ascii="Calibri" w:hAnsi="Calibri" w:cs="Calibri"/>
          <w:sz w:val="21"/>
          <w:szCs w:val="21"/>
        </w:rPr>
      </w:pPr>
      <w:r>
        <w:rPr>
          <w:rFonts w:ascii="Calibri" w:hAnsi="Calibri" w:cs="Calibri"/>
          <w:sz w:val="21"/>
          <w:szCs w:val="21"/>
        </w:rPr>
        <w:t>nieruchomości oznaczonej geodezyjnie jako działka(i) nr: __________________________________________________</w:t>
      </w:r>
    </w:p>
    <w:p w14:paraId="23CB5D44" w14:textId="77777777" w:rsidR="00547FE4" w:rsidRDefault="00547FE4" w:rsidP="00547FE4">
      <w:pPr>
        <w:jc w:val="both"/>
        <w:rPr>
          <w:rFonts w:ascii="Calibri" w:hAnsi="Calibri" w:cs="Calibri"/>
          <w:sz w:val="21"/>
          <w:szCs w:val="21"/>
        </w:rPr>
      </w:pPr>
      <w:r>
        <w:rPr>
          <w:rFonts w:ascii="Calibri" w:hAnsi="Calibri" w:cs="Calibri"/>
          <w:sz w:val="21"/>
          <w:szCs w:val="21"/>
        </w:rPr>
        <w:t>_________________________________________________________________________________________________,</w:t>
      </w:r>
    </w:p>
    <w:p w14:paraId="4BC5C109" w14:textId="77777777" w:rsidR="00547FE4" w:rsidRDefault="00547FE4" w:rsidP="00547FE4">
      <w:pPr>
        <w:jc w:val="both"/>
        <w:rPr>
          <w:rFonts w:ascii="Calibri" w:hAnsi="Calibri" w:cs="Calibri"/>
          <w:sz w:val="21"/>
          <w:szCs w:val="21"/>
        </w:rPr>
      </w:pPr>
      <w:r>
        <w:rPr>
          <w:rFonts w:ascii="Calibri" w:hAnsi="Calibri" w:cs="Calibri"/>
          <w:sz w:val="21"/>
          <w:szCs w:val="21"/>
        </w:rPr>
        <w:t>obręb ewidencyjny nr: ___________________________, położonej w Sosnowcu, przy ul. ________________________ ___________________________, dla której w Sądzie Rejonowym w Sosnowcu prowadzona jest księga wieczysta nr: ________________________________.</w:t>
      </w:r>
    </w:p>
    <w:p w14:paraId="7C8B4D1C" w14:textId="77777777" w:rsidR="00547FE4" w:rsidRDefault="00547FE4" w:rsidP="00547FE4">
      <w:pPr>
        <w:jc w:val="both"/>
        <w:rPr>
          <w:rFonts w:ascii="Calibri" w:hAnsi="Calibri" w:cs="Calibri"/>
          <w:sz w:val="21"/>
          <w:szCs w:val="21"/>
        </w:rPr>
      </w:pPr>
    </w:p>
    <w:p w14:paraId="071A1905" w14:textId="77777777" w:rsidR="00547FE4" w:rsidRDefault="00547FE4" w:rsidP="00547FE4">
      <w:pPr>
        <w:numPr>
          <w:ilvl w:val="0"/>
          <w:numId w:val="50"/>
        </w:numPr>
        <w:ind w:left="284" w:hanging="284"/>
        <w:jc w:val="both"/>
        <w:rPr>
          <w:rFonts w:ascii="Calibri" w:hAnsi="Calibri" w:cs="Calibri"/>
          <w:sz w:val="21"/>
          <w:szCs w:val="21"/>
        </w:rPr>
      </w:pPr>
      <w:r>
        <w:rPr>
          <w:rFonts w:ascii="Calibri" w:hAnsi="Calibri" w:cs="Calibri"/>
          <w:sz w:val="21"/>
          <w:szCs w:val="21"/>
        </w:rPr>
        <w:t>przedmiotową nieruchomość udostępniam Sosnowieckim Wodociągom S.A. na cele budowlane – realizację zamierzenia budowlanego pn.: __________________________________________________________________________</w:t>
      </w:r>
    </w:p>
    <w:p w14:paraId="0F3E9363" w14:textId="77777777" w:rsidR="00547FE4" w:rsidRDefault="00547FE4" w:rsidP="00547FE4">
      <w:pPr>
        <w:tabs>
          <w:tab w:val="left" w:pos="284"/>
        </w:tabs>
        <w:jc w:val="both"/>
        <w:rPr>
          <w:rFonts w:ascii="Calibri" w:hAnsi="Calibri" w:cs="Calibri"/>
          <w:sz w:val="21"/>
          <w:szCs w:val="21"/>
        </w:rPr>
      </w:pPr>
      <w:r>
        <w:rPr>
          <w:rFonts w:ascii="Calibri" w:hAnsi="Calibri" w:cs="Calibri"/>
          <w:sz w:val="21"/>
          <w:szCs w:val="21"/>
        </w:rPr>
        <w:t>_________________________________________________________________________________________________,</w:t>
      </w:r>
    </w:p>
    <w:p w14:paraId="6EA8E3C6" w14:textId="77777777" w:rsidR="00547FE4" w:rsidRDefault="00547FE4" w:rsidP="00547FE4">
      <w:pPr>
        <w:tabs>
          <w:tab w:val="left" w:pos="284"/>
        </w:tabs>
        <w:jc w:val="both"/>
        <w:rPr>
          <w:rFonts w:ascii="Calibri" w:hAnsi="Calibri" w:cs="Calibri"/>
          <w:sz w:val="21"/>
          <w:szCs w:val="21"/>
        </w:rPr>
      </w:pPr>
    </w:p>
    <w:p w14:paraId="60372694" w14:textId="34B3F955" w:rsidR="00547FE4" w:rsidRDefault="00547FE4" w:rsidP="00547FE4">
      <w:pPr>
        <w:numPr>
          <w:ilvl w:val="0"/>
          <w:numId w:val="50"/>
        </w:numPr>
        <w:ind w:left="284" w:hanging="284"/>
        <w:jc w:val="both"/>
        <w:rPr>
          <w:rFonts w:ascii="Calibri" w:hAnsi="Calibri" w:cs="Calibri"/>
          <w:sz w:val="21"/>
          <w:szCs w:val="21"/>
        </w:rPr>
      </w:pPr>
      <w:r>
        <w:rPr>
          <w:rFonts w:ascii="Calibri" w:hAnsi="Calibri" w:cs="Calibri"/>
          <w:sz w:val="21"/>
          <w:szCs w:val="21"/>
        </w:rPr>
        <w:t>wyrażam zgodę na trwałe posadowienie na niej przyłącza – __</w:t>
      </w:r>
      <w:r w:rsidR="0003640A">
        <w:rPr>
          <w:rFonts w:ascii="Calibri" w:hAnsi="Calibri" w:cs="Calibri"/>
          <w:sz w:val="21"/>
          <w:szCs w:val="21"/>
        </w:rPr>
        <w:t>______________</w:t>
      </w:r>
      <w:r>
        <w:rPr>
          <w:rFonts w:ascii="Calibri" w:hAnsi="Calibri" w:cs="Calibri"/>
          <w:sz w:val="21"/>
          <w:szCs w:val="21"/>
        </w:rPr>
        <w:t>______________________________</w:t>
      </w:r>
    </w:p>
    <w:p w14:paraId="3ECFDB26" w14:textId="77777777" w:rsidR="00547FE4" w:rsidRDefault="00547FE4" w:rsidP="00547FE4">
      <w:pPr>
        <w:jc w:val="both"/>
        <w:rPr>
          <w:rFonts w:ascii="Calibri" w:hAnsi="Calibri" w:cs="Calibri"/>
          <w:sz w:val="21"/>
          <w:szCs w:val="21"/>
        </w:rPr>
      </w:pPr>
      <w:r>
        <w:rPr>
          <w:rFonts w:ascii="Calibri" w:hAnsi="Calibri" w:cs="Calibri"/>
          <w:sz w:val="21"/>
          <w:szCs w:val="21"/>
        </w:rPr>
        <w:t>_________________________________________________________________________________________________,</w:t>
      </w:r>
    </w:p>
    <w:p w14:paraId="1B82E127" w14:textId="16680734" w:rsidR="00547FE4" w:rsidRDefault="00547FE4" w:rsidP="0003640A">
      <w:pPr>
        <w:jc w:val="both"/>
        <w:rPr>
          <w:rFonts w:ascii="Calibri" w:hAnsi="Calibri" w:cs="Calibri"/>
          <w:sz w:val="21"/>
          <w:szCs w:val="21"/>
        </w:rPr>
      </w:pPr>
      <w:r>
        <w:rPr>
          <w:rFonts w:ascii="Calibri" w:hAnsi="Calibri" w:cs="Calibri"/>
          <w:sz w:val="21"/>
          <w:szCs w:val="21"/>
        </w:rPr>
        <w:t>______________________________________________________,</w:t>
      </w:r>
      <w:r w:rsidR="0003640A">
        <w:rPr>
          <w:rFonts w:ascii="Calibri" w:hAnsi="Calibri" w:cs="Calibri"/>
          <w:sz w:val="21"/>
          <w:szCs w:val="21"/>
        </w:rPr>
        <w:t xml:space="preserve"> zgodnie z załącznikiem mapowym.</w:t>
      </w:r>
    </w:p>
    <w:p w14:paraId="39B28AD3" w14:textId="77777777" w:rsidR="00547FE4" w:rsidRDefault="00547FE4" w:rsidP="001C51B5">
      <w:pPr>
        <w:jc w:val="right"/>
        <w:rPr>
          <w:rFonts w:ascii="Calibri" w:hAnsi="Calibri" w:cs="Calibri"/>
          <w:sz w:val="21"/>
          <w:szCs w:val="21"/>
        </w:rPr>
      </w:pPr>
    </w:p>
    <w:p w14:paraId="37F13490" w14:textId="3945E45E" w:rsidR="0003640A" w:rsidRDefault="0003640A" w:rsidP="003252C0">
      <w:pPr>
        <w:numPr>
          <w:ilvl w:val="0"/>
          <w:numId w:val="50"/>
        </w:numPr>
        <w:ind w:left="284" w:hanging="284"/>
        <w:jc w:val="both"/>
        <w:rPr>
          <w:rFonts w:ascii="Calibri" w:hAnsi="Calibri" w:cs="Calibri"/>
          <w:sz w:val="21"/>
          <w:szCs w:val="21"/>
        </w:rPr>
      </w:pPr>
      <w:r>
        <w:rPr>
          <w:rFonts w:ascii="Calibri" w:hAnsi="Calibri" w:cs="Calibri"/>
          <w:sz w:val="21"/>
          <w:szCs w:val="21"/>
        </w:rPr>
        <w:t xml:space="preserve">wyrażam </w:t>
      </w:r>
      <w:r w:rsidR="003252C0">
        <w:rPr>
          <w:rFonts w:ascii="Calibri" w:hAnsi="Calibri" w:cs="Calibri"/>
          <w:sz w:val="21"/>
          <w:szCs w:val="21"/>
        </w:rPr>
        <w:t>zgodę na wyrażam zgodę na przeniesienie zestawu wodomierza głównego do projektowanej studni wodomierzowej, zgodnie z załącznikiem mapowym.*</w:t>
      </w:r>
    </w:p>
    <w:p w14:paraId="67659EB6" w14:textId="77777777" w:rsidR="00547FE4" w:rsidRDefault="00547FE4" w:rsidP="001C51B5">
      <w:pPr>
        <w:jc w:val="right"/>
        <w:rPr>
          <w:rFonts w:ascii="Calibri" w:hAnsi="Calibri" w:cs="Calibri"/>
          <w:sz w:val="21"/>
          <w:szCs w:val="21"/>
        </w:rPr>
      </w:pPr>
    </w:p>
    <w:p w14:paraId="19F5985B" w14:textId="77777777" w:rsidR="001C51B5" w:rsidRDefault="001C51B5" w:rsidP="001C51B5">
      <w:pPr>
        <w:numPr>
          <w:ilvl w:val="1"/>
          <w:numId w:val="44"/>
        </w:numPr>
        <w:autoSpaceDE w:val="0"/>
        <w:ind w:left="567" w:hanging="567"/>
        <w:jc w:val="both"/>
        <w:rPr>
          <w:rFonts w:ascii="Calibri" w:hAnsi="Calibri" w:cs="Calibri"/>
          <w:sz w:val="21"/>
          <w:szCs w:val="21"/>
        </w:rPr>
      </w:pPr>
      <w:r>
        <w:rPr>
          <w:rFonts w:ascii="Calibri" w:hAnsi="Calibri" w:cs="Calibri"/>
          <w:sz w:val="21"/>
          <w:szCs w:val="21"/>
        </w:rPr>
        <w:t xml:space="preserve">Zawór za (zgodnie z kierunkiem dostawy wody) wodomierzem głównym stanowi granicę odpowiedzialności prawnej, ekonomicznej i technicznej Sosnowieckich Wodociągów S.A. Przeniesienie zestawu wodomierza głównego do projektowanej studni spowoduje przesunięcie granicy odpowiedzialności. </w:t>
      </w:r>
    </w:p>
    <w:p w14:paraId="7DE28FE1" w14:textId="77777777" w:rsidR="001C51B5" w:rsidRDefault="001C51B5" w:rsidP="001C51B5">
      <w:pPr>
        <w:rPr>
          <w:rFonts w:ascii="Calibri" w:hAnsi="Calibri" w:cs="Calibri"/>
          <w:sz w:val="21"/>
          <w:szCs w:val="21"/>
        </w:rPr>
      </w:pPr>
    </w:p>
    <w:p w14:paraId="77B6AD1C" w14:textId="77777777" w:rsidR="001C51B5" w:rsidRDefault="001C51B5" w:rsidP="001C51B5">
      <w:pPr>
        <w:numPr>
          <w:ilvl w:val="1"/>
          <w:numId w:val="44"/>
        </w:numPr>
        <w:autoSpaceDE w:val="0"/>
        <w:ind w:left="567" w:hanging="567"/>
        <w:jc w:val="both"/>
        <w:rPr>
          <w:rFonts w:ascii="Calibri" w:hAnsi="Calibri" w:cs="Calibri"/>
          <w:sz w:val="21"/>
          <w:szCs w:val="21"/>
        </w:rPr>
      </w:pPr>
      <w:r>
        <w:rPr>
          <w:rFonts w:ascii="Calibri" w:hAnsi="Calibri" w:cs="Calibri"/>
          <w:sz w:val="21"/>
          <w:szCs w:val="21"/>
        </w:rPr>
        <w:t>M</w:t>
      </w:r>
      <w:r>
        <w:rPr>
          <w:rFonts w:ascii="Calibri" w:eastAsia="Calibri" w:hAnsi="Calibri" w:cs="Calibri"/>
          <w:bCs/>
          <w:sz w:val="21"/>
          <w:szCs w:val="21"/>
        </w:rPr>
        <w:t xml:space="preserve">iejsce zabudowy zestawu </w:t>
      </w:r>
      <w:r>
        <w:rPr>
          <w:rFonts w:ascii="Calibri" w:hAnsi="Calibri" w:cs="Calibri"/>
          <w:sz w:val="21"/>
          <w:szCs w:val="21"/>
        </w:rPr>
        <w:t xml:space="preserve">wodomierza głównego w budynku powinno spełniać wymagania wynikające </w:t>
      </w:r>
      <w:r>
        <w:rPr>
          <w:rFonts w:ascii="Calibri" w:hAnsi="Calibri" w:cs="Calibri"/>
          <w:sz w:val="21"/>
          <w:szCs w:val="21"/>
        </w:rPr>
        <w:br/>
        <w:t xml:space="preserve">z przepisów § 115 i nast. Rozporządzenia Ministra Infrastruktury </w:t>
      </w:r>
      <w:r>
        <w:rPr>
          <w:rFonts w:ascii="Calibri" w:eastAsia="Calibri" w:hAnsi="Calibri" w:cs="Calibri"/>
          <w:sz w:val="21"/>
          <w:szCs w:val="21"/>
        </w:rPr>
        <w:t xml:space="preserve">z dnia 12 kwietnia 2002 roku </w:t>
      </w:r>
      <w:r>
        <w:rPr>
          <w:rFonts w:ascii="Calibri" w:eastAsia="Calibri" w:hAnsi="Calibri" w:cs="Calibri"/>
          <w:bCs/>
          <w:sz w:val="21"/>
          <w:szCs w:val="21"/>
        </w:rPr>
        <w:t xml:space="preserve">w sprawie warunków technicznych, jakim powinny odpowiadać budynki i ich usytuowanie oraz Polskiej Normy PN-91/M-54910, </w:t>
      </w:r>
      <w:r>
        <w:rPr>
          <w:rFonts w:ascii="Calibri" w:eastAsia="Calibri" w:hAnsi="Calibri" w:cs="Calibri"/>
          <w:bCs/>
          <w:sz w:val="21"/>
          <w:szCs w:val="21"/>
        </w:rPr>
        <w:br/>
        <w:t>w szczególności:</w:t>
      </w:r>
    </w:p>
    <w:p w14:paraId="361C0D79" w14:textId="77777777" w:rsidR="001C51B5" w:rsidRDefault="001C51B5" w:rsidP="001C51B5">
      <w:pPr>
        <w:numPr>
          <w:ilvl w:val="0"/>
          <w:numId w:val="43"/>
        </w:numPr>
        <w:tabs>
          <w:tab w:val="left" w:pos="851"/>
        </w:tabs>
        <w:autoSpaceDE w:val="0"/>
        <w:ind w:left="851" w:hanging="284"/>
        <w:jc w:val="both"/>
        <w:rPr>
          <w:rFonts w:ascii="Calibri" w:hAnsi="Calibri" w:cs="Calibri"/>
          <w:sz w:val="21"/>
          <w:szCs w:val="21"/>
        </w:rPr>
      </w:pPr>
      <w:r>
        <w:rPr>
          <w:rFonts w:ascii="Calibri" w:hAnsi="Calibri" w:cs="Calibri"/>
          <w:sz w:val="21"/>
          <w:szCs w:val="21"/>
        </w:rPr>
        <w:t xml:space="preserve">miejscem tym winna być piwnica budynku lub wydzielone pomieszczenie na parterze, zabezpieczone przed zalaniem wodą (posiadające wpust do kanalizacji, zabezpieczony zamknięciem </w:t>
      </w:r>
      <w:proofErr w:type="spellStart"/>
      <w:r>
        <w:rPr>
          <w:rFonts w:ascii="Calibri" w:hAnsi="Calibri" w:cs="Calibri"/>
          <w:sz w:val="21"/>
          <w:szCs w:val="21"/>
        </w:rPr>
        <w:t>przeciwzalewowym</w:t>
      </w:r>
      <w:proofErr w:type="spellEnd"/>
      <w:r>
        <w:rPr>
          <w:rFonts w:ascii="Calibri" w:hAnsi="Calibri" w:cs="Calibri"/>
          <w:sz w:val="21"/>
          <w:szCs w:val="21"/>
        </w:rPr>
        <w:t>, jeżeli warunki lokalne tego wymagają), zamarzaniem (o temperaturze nie niższej niż 4</w:t>
      </w:r>
      <w:r>
        <w:rPr>
          <w:rFonts w:ascii="Calibri" w:hAnsi="Calibri" w:cs="Calibri"/>
          <w:sz w:val="21"/>
          <w:szCs w:val="21"/>
          <w:vertAlign w:val="superscript"/>
        </w:rPr>
        <w:t>o</w:t>
      </w:r>
      <w:r>
        <w:rPr>
          <w:rFonts w:ascii="Calibri" w:hAnsi="Calibri" w:cs="Calibri"/>
          <w:sz w:val="21"/>
          <w:szCs w:val="21"/>
        </w:rPr>
        <w:t>C) oraz dostępem osób niepowołanych;</w:t>
      </w:r>
    </w:p>
    <w:p w14:paraId="6D3DB000" w14:textId="77777777" w:rsidR="001C51B5" w:rsidRDefault="001C51B5" w:rsidP="001C51B5">
      <w:pPr>
        <w:numPr>
          <w:ilvl w:val="0"/>
          <w:numId w:val="43"/>
        </w:numPr>
        <w:tabs>
          <w:tab w:val="left" w:pos="851"/>
        </w:tabs>
        <w:autoSpaceDE w:val="0"/>
        <w:ind w:left="851" w:hanging="284"/>
        <w:jc w:val="both"/>
        <w:rPr>
          <w:rFonts w:ascii="Calibri" w:hAnsi="Calibri" w:cs="Calibri"/>
          <w:sz w:val="21"/>
          <w:szCs w:val="21"/>
        </w:rPr>
      </w:pPr>
      <w:r>
        <w:rPr>
          <w:rFonts w:ascii="Calibri" w:hAnsi="Calibri" w:cs="Calibri"/>
          <w:sz w:val="21"/>
          <w:szCs w:val="21"/>
        </w:rPr>
        <w:t>o wysokości stropu nie mniejszej niż 1,8 m;</w:t>
      </w:r>
    </w:p>
    <w:p w14:paraId="7295D00E" w14:textId="77777777" w:rsidR="001C51B5" w:rsidRDefault="001C51B5" w:rsidP="001C51B5">
      <w:pPr>
        <w:numPr>
          <w:ilvl w:val="0"/>
          <w:numId w:val="43"/>
        </w:numPr>
        <w:tabs>
          <w:tab w:val="left" w:pos="851"/>
        </w:tabs>
        <w:autoSpaceDE w:val="0"/>
        <w:ind w:left="851" w:hanging="284"/>
        <w:jc w:val="both"/>
        <w:rPr>
          <w:rFonts w:ascii="Calibri" w:hAnsi="Calibri" w:cs="Calibri"/>
          <w:sz w:val="21"/>
          <w:szCs w:val="21"/>
        </w:rPr>
      </w:pPr>
      <w:r>
        <w:rPr>
          <w:rFonts w:ascii="Calibri" w:hAnsi="Calibri" w:cs="Calibri"/>
          <w:sz w:val="21"/>
          <w:szCs w:val="21"/>
        </w:rPr>
        <w:t>posiadające wentylację;</w:t>
      </w:r>
    </w:p>
    <w:p w14:paraId="785BA431" w14:textId="77777777" w:rsidR="001C51B5" w:rsidRDefault="001C51B5" w:rsidP="001C51B5">
      <w:pPr>
        <w:numPr>
          <w:ilvl w:val="0"/>
          <w:numId w:val="43"/>
        </w:numPr>
        <w:tabs>
          <w:tab w:val="left" w:pos="851"/>
        </w:tabs>
        <w:autoSpaceDE w:val="0"/>
        <w:ind w:left="851" w:hanging="284"/>
        <w:jc w:val="both"/>
        <w:rPr>
          <w:rFonts w:ascii="Calibri" w:hAnsi="Calibri" w:cs="Calibri"/>
          <w:sz w:val="21"/>
          <w:szCs w:val="21"/>
        </w:rPr>
      </w:pPr>
      <w:r>
        <w:rPr>
          <w:rFonts w:ascii="Calibri" w:hAnsi="Calibri" w:cs="Calibri"/>
          <w:sz w:val="21"/>
          <w:szCs w:val="21"/>
        </w:rPr>
        <w:t>wodomierz główny winien być położony w odległości nie większej niż 1 m od ściany, przez którą prowadzone jest przyłącze wodociągowe;</w:t>
      </w:r>
    </w:p>
    <w:p w14:paraId="6EB6D66C" w14:textId="77777777" w:rsidR="001C51B5" w:rsidRDefault="001C51B5" w:rsidP="001C51B5">
      <w:pPr>
        <w:numPr>
          <w:ilvl w:val="0"/>
          <w:numId w:val="43"/>
        </w:numPr>
        <w:tabs>
          <w:tab w:val="left" w:pos="851"/>
        </w:tabs>
        <w:autoSpaceDE w:val="0"/>
        <w:ind w:left="851" w:hanging="284"/>
        <w:jc w:val="both"/>
        <w:rPr>
          <w:rFonts w:ascii="Calibri" w:hAnsi="Calibri" w:cs="Calibri"/>
          <w:sz w:val="21"/>
          <w:szCs w:val="21"/>
        </w:rPr>
      </w:pPr>
      <w:r>
        <w:rPr>
          <w:rFonts w:ascii="Calibri" w:hAnsi="Calibri" w:cs="Calibri"/>
          <w:sz w:val="21"/>
          <w:szCs w:val="21"/>
        </w:rPr>
        <w:t>w budynkach mieszkalnych wielorodzinnych, zamieszkania zbiorowego i użyteczności publicznej miejscem tym powinno być odrębne pomieszczenie.</w:t>
      </w:r>
    </w:p>
    <w:p w14:paraId="774CD95A" w14:textId="77777777" w:rsidR="001C51B5" w:rsidRDefault="001C51B5" w:rsidP="001C51B5">
      <w:pPr>
        <w:ind w:left="284"/>
        <w:jc w:val="both"/>
        <w:rPr>
          <w:rFonts w:ascii="Calibri" w:hAnsi="Calibri" w:cs="Calibri"/>
          <w:sz w:val="21"/>
          <w:szCs w:val="21"/>
        </w:rPr>
      </w:pPr>
    </w:p>
    <w:p w14:paraId="5A3B5618" w14:textId="77777777" w:rsidR="001C51B5" w:rsidRDefault="001C51B5" w:rsidP="001C51B5">
      <w:pPr>
        <w:numPr>
          <w:ilvl w:val="1"/>
          <w:numId w:val="44"/>
        </w:numPr>
        <w:jc w:val="both"/>
        <w:rPr>
          <w:rFonts w:ascii="Calibri" w:hAnsi="Calibri" w:cs="Calibri"/>
          <w:sz w:val="21"/>
          <w:szCs w:val="21"/>
        </w:rPr>
      </w:pPr>
      <w:r>
        <w:rPr>
          <w:rFonts w:ascii="Calibri" w:hAnsi="Calibri" w:cs="Calibri"/>
          <w:sz w:val="21"/>
          <w:szCs w:val="21"/>
        </w:rPr>
        <w:t>Po zakończeniu robót budowlanych wykonawca obowiązany jest do przywrócenia stanu poprzedniego nieruchomości.</w:t>
      </w:r>
    </w:p>
    <w:p w14:paraId="3162AF0F" w14:textId="77777777" w:rsidR="001C51B5" w:rsidRDefault="001C51B5" w:rsidP="001C51B5">
      <w:pPr>
        <w:jc w:val="both"/>
        <w:rPr>
          <w:rFonts w:ascii="Calibri" w:hAnsi="Calibri" w:cs="Calibri"/>
          <w:sz w:val="21"/>
          <w:szCs w:val="21"/>
        </w:rPr>
      </w:pPr>
    </w:p>
    <w:p w14:paraId="31E2B235" w14:textId="77777777" w:rsidR="001C51B5" w:rsidRDefault="001C51B5" w:rsidP="001C51B5">
      <w:pPr>
        <w:numPr>
          <w:ilvl w:val="1"/>
          <w:numId w:val="44"/>
        </w:numPr>
        <w:jc w:val="both"/>
        <w:rPr>
          <w:rFonts w:ascii="Calibri" w:hAnsi="Calibri" w:cs="Calibri"/>
          <w:sz w:val="21"/>
          <w:szCs w:val="21"/>
        </w:rPr>
      </w:pPr>
      <w:r>
        <w:rPr>
          <w:rFonts w:ascii="Calibri" w:hAnsi="Calibri" w:cs="Calibri"/>
          <w:sz w:val="21"/>
          <w:szCs w:val="21"/>
        </w:rPr>
        <w:lastRenderedPageBreak/>
        <w:t>Wyrażam zgodę na przetwarzanie moich danych osobowych do celów związanych z realizacją czynności wskazanych w niniejszym oświadczeniu.</w:t>
      </w:r>
    </w:p>
    <w:p w14:paraId="60DB7A56" w14:textId="77777777" w:rsidR="001C51B5" w:rsidRDefault="001C51B5" w:rsidP="001C51B5">
      <w:pPr>
        <w:pStyle w:val="Akapitzlist"/>
        <w:rPr>
          <w:rFonts w:ascii="Calibri" w:hAnsi="Calibri" w:cs="Calibri"/>
          <w:sz w:val="21"/>
          <w:szCs w:val="21"/>
        </w:rPr>
      </w:pPr>
    </w:p>
    <w:p w14:paraId="5EF12256" w14:textId="77777777" w:rsidR="001C51B5" w:rsidRDefault="001C51B5" w:rsidP="001C51B5">
      <w:pPr>
        <w:numPr>
          <w:ilvl w:val="1"/>
          <w:numId w:val="44"/>
        </w:numPr>
        <w:jc w:val="both"/>
        <w:rPr>
          <w:rFonts w:ascii="Calibri" w:hAnsi="Calibri" w:cs="Calibri"/>
          <w:sz w:val="21"/>
          <w:szCs w:val="21"/>
        </w:rPr>
      </w:pPr>
      <w:r>
        <w:rPr>
          <w:rFonts w:ascii="Calibri" w:hAnsi="Calibri" w:cs="Calibri"/>
          <w:sz w:val="21"/>
          <w:szCs w:val="21"/>
        </w:rPr>
        <w:t>Otrzymałem(</w:t>
      </w:r>
      <w:proofErr w:type="spellStart"/>
      <w:r>
        <w:rPr>
          <w:rFonts w:ascii="Calibri" w:hAnsi="Calibri" w:cs="Calibri"/>
          <w:sz w:val="21"/>
          <w:szCs w:val="21"/>
        </w:rPr>
        <w:t>am</w:t>
      </w:r>
      <w:proofErr w:type="spellEnd"/>
      <w:r>
        <w:rPr>
          <w:rFonts w:ascii="Calibri" w:hAnsi="Calibri" w:cs="Calibri"/>
          <w:sz w:val="21"/>
          <w:szCs w:val="21"/>
        </w:rPr>
        <w:t>/liśmy) informację dotyczącą danych osobowych (klauzula informacyjna) stanowiącą załącznik do niniejszego wniosku.</w:t>
      </w:r>
    </w:p>
    <w:p w14:paraId="63BF2910" w14:textId="77777777" w:rsidR="001C51B5" w:rsidRDefault="001C51B5" w:rsidP="001C51B5">
      <w:pPr>
        <w:pStyle w:val="Akapitzlist"/>
        <w:rPr>
          <w:rFonts w:ascii="Calibri" w:hAnsi="Calibri" w:cs="Calibri"/>
          <w:sz w:val="21"/>
          <w:szCs w:val="21"/>
          <w:lang w:val="pl-PL"/>
        </w:rPr>
      </w:pPr>
    </w:p>
    <w:p w14:paraId="37973343" w14:textId="77777777" w:rsidR="001C51B5" w:rsidRDefault="001C51B5" w:rsidP="001C51B5">
      <w:pPr>
        <w:jc w:val="both"/>
        <w:rPr>
          <w:rFonts w:ascii="Calibri" w:hAnsi="Calibri" w:cs="Calibri"/>
          <w:sz w:val="21"/>
          <w:szCs w:val="21"/>
        </w:rPr>
      </w:pPr>
    </w:p>
    <w:p w14:paraId="3E96731F" w14:textId="77777777" w:rsidR="001C51B5" w:rsidRDefault="001C51B5" w:rsidP="001C51B5">
      <w:pPr>
        <w:jc w:val="both"/>
        <w:rPr>
          <w:rFonts w:ascii="Calibri" w:hAnsi="Calibri" w:cs="Calibri"/>
          <w:sz w:val="21"/>
          <w:szCs w:val="21"/>
        </w:rPr>
      </w:pPr>
      <w:r>
        <w:rPr>
          <w:rFonts w:ascii="Calibri" w:hAnsi="Calibri" w:cs="Calibri"/>
          <w:sz w:val="21"/>
          <w:szCs w:val="21"/>
        </w:rPr>
        <w:t xml:space="preserve">Niniejsze oświadczenie spisano w dwóch jednobrzmiących egzemplarzach. </w:t>
      </w:r>
    </w:p>
    <w:p w14:paraId="2CCB47AD" w14:textId="77777777" w:rsidR="001C51B5" w:rsidRDefault="001C51B5" w:rsidP="001C51B5">
      <w:pPr>
        <w:jc w:val="both"/>
        <w:rPr>
          <w:rFonts w:ascii="Calibri" w:hAnsi="Calibri" w:cs="Calibri"/>
          <w:sz w:val="21"/>
          <w:szCs w:val="21"/>
        </w:rPr>
      </w:pPr>
    </w:p>
    <w:p w14:paraId="0D898268" w14:textId="77777777" w:rsidR="001C51B5" w:rsidRDefault="001C51B5" w:rsidP="001C51B5">
      <w:pPr>
        <w:jc w:val="both"/>
        <w:rPr>
          <w:rFonts w:ascii="Calibri" w:hAnsi="Calibri" w:cs="Calibri"/>
          <w:sz w:val="21"/>
          <w:szCs w:val="21"/>
        </w:rPr>
      </w:pPr>
    </w:p>
    <w:p w14:paraId="6F5C78FD" w14:textId="77777777" w:rsidR="001C51B5" w:rsidRDefault="001C51B5" w:rsidP="001C51B5">
      <w:pPr>
        <w:rPr>
          <w:rFonts w:ascii="Calibri" w:hAnsi="Calibri" w:cs="Calibri"/>
          <w:b/>
          <w:sz w:val="21"/>
          <w:szCs w:val="21"/>
        </w:rPr>
      </w:pPr>
    </w:p>
    <w:p w14:paraId="3EE7B79A" w14:textId="77777777" w:rsidR="003252C0" w:rsidRDefault="003252C0" w:rsidP="003252C0">
      <w:pPr>
        <w:rPr>
          <w:rFonts w:ascii="Calibri" w:hAnsi="Calibri" w:cs="Calibri"/>
          <w:sz w:val="18"/>
          <w:szCs w:val="18"/>
        </w:rPr>
      </w:pPr>
      <w:r>
        <w:rPr>
          <w:rFonts w:ascii="Calibri" w:hAnsi="Calibri" w:cs="Calibri"/>
          <w:sz w:val="21"/>
          <w:szCs w:val="21"/>
        </w:rPr>
        <w:t>___________________________</w:t>
      </w:r>
    </w:p>
    <w:p w14:paraId="5A7B5DD8" w14:textId="77777777" w:rsidR="003252C0" w:rsidRDefault="003252C0" w:rsidP="003252C0">
      <w:pPr>
        <w:rPr>
          <w:rFonts w:ascii="Calibri" w:hAnsi="Calibri" w:cs="Calibri"/>
          <w:sz w:val="8"/>
          <w:szCs w:val="8"/>
        </w:rPr>
      </w:pPr>
      <w:r>
        <w:rPr>
          <w:rFonts w:ascii="Calibri" w:hAnsi="Calibri" w:cs="Calibri"/>
          <w:sz w:val="18"/>
          <w:szCs w:val="18"/>
        </w:rPr>
        <w:t>(podpis)</w:t>
      </w:r>
    </w:p>
    <w:p w14:paraId="4D194FFB" w14:textId="77777777" w:rsidR="001C51B5" w:rsidRDefault="001C51B5" w:rsidP="001C51B5">
      <w:pPr>
        <w:rPr>
          <w:rFonts w:ascii="Calibri" w:hAnsi="Calibri" w:cs="Calibri"/>
          <w:sz w:val="21"/>
          <w:szCs w:val="21"/>
        </w:rPr>
      </w:pPr>
    </w:p>
    <w:p w14:paraId="5F1E2DEB" w14:textId="77777777" w:rsidR="001C51B5" w:rsidRDefault="001C51B5" w:rsidP="001C51B5">
      <w:pPr>
        <w:rPr>
          <w:rFonts w:ascii="Calibri" w:hAnsi="Calibri" w:cs="Calibri"/>
          <w:sz w:val="21"/>
          <w:szCs w:val="21"/>
        </w:rPr>
      </w:pPr>
      <w:r>
        <w:rPr>
          <w:noProof/>
        </w:rPr>
        <mc:AlternateContent>
          <mc:Choice Requires="wps">
            <w:drawing>
              <wp:anchor distT="0" distB="0" distL="114300" distR="114300" simplePos="0" relativeHeight="251661312" behindDoc="0" locked="0" layoutInCell="1" allowOverlap="1" wp14:anchorId="730E2257" wp14:editId="004858CC">
                <wp:simplePos x="0" y="0"/>
                <wp:positionH relativeFrom="column">
                  <wp:posOffset>-224155</wp:posOffset>
                </wp:positionH>
                <wp:positionV relativeFrom="paragraph">
                  <wp:posOffset>46355</wp:posOffset>
                </wp:positionV>
                <wp:extent cx="6449060" cy="1270"/>
                <wp:effectExtent l="9525" t="10795" r="8890" b="6985"/>
                <wp:wrapNone/>
                <wp:docPr id="4"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9060" cy="1270"/>
                        </a:xfrm>
                        <a:prstGeom prst="straightConnector1">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AC4C8A7" id="Łącznik prosty ze strzałką 4" o:spid="_x0000_s1026" type="#_x0000_t32" style="position:absolute;margin-left:-17.65pt;margin-top:3.65pt;width:507.8pt;height:.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" strokeweight=".26mm">
                <v:stroke joinstyle="miter" endcap="square"/>
              </v:shape>
            </w:pict>
          </mc:Fallback>
        </mc:AlternateContent>
      </w:r>
    </w:p>
    <w:p w14:paraId="23D47321" w14:textId="77777777" w:rsidR="001C51B5" w:rsidRDefault="001C51B5" w:rsidP="001C51B5">
      <w:pPr>
        <w:rPr>
          <w:rFonts w:ascii="Calibri" w:hAnsi="Calibri" w:cs="Calibri"/>
          <w:sz w:val="21"/>
          <w:szCs w:val="21"/>
        </w:rPr>
      </w:pPr>
    </w:p>
    <w:p w14:paraId="28517BE7" w14:textId="77777777" w:rsidR="001C51B5" w:rsidRDefault="001C51B5" w:rsidP="001C51B5">
      <w:pPr>
        <w:jc w:val="both"/>
        <w:rPr>
          <w:rFonts w:ascii="Calibri" w:hAnsi="Calibri" w:cs="Calibri"/>
          <w:color w:val="FF0000"/>
          <w:sz w:val="21"/>
          <w:szCs w:val="21"/>
        </w:rPr>
      </w:pPr>
      <w:r>
        <w:rPr>
          <w:rFonts w:ascii="Calibri" w:hAnsi="Calibri" w:cs="Calibri"/>
          <w:b/>
          <w:sz w:val="21"/>
          <w:szCs w:val="21"/>
        </w:rPr>
        <w:t xml:space="preserve">W przypadku nie wyrażenia zgody przez właściciela nieruchomości na przeniesienie wodomierza głównego zabudowanego w pomieszczeniu niezgodnym z przepisem § 117 pkt 1 Rozporządzenia Ministra Infrastruktury z dnia </w:t>
      </w:r>
      <w:r>
        <w:rPr>
          <w:rFonts w:ascii="Calibri" w:hAnsi="Calibri" w:cs="Calibri"/>
          <w:b/>
          <w:sz w:val="21"/>
          <w:szCs w:val="21"/>
        </w:rPr>
        <w:br/>
        <w:t xml:space="preserve">12 kwietnia 2002 roku w sprawie warunków technicznych, jakim powinny odpowiadać budynki i ich usytuowanie </w:t>
      </w:r>
      <w:r>
        <w:rPr>
          <w:rFonts w:ascii="Calibri" w:hAnsi="Calibri" w:cs="Calibri"/>
          <w:b/>
          <w:sz w:val="21"/>
          <w:szCs w:val="21"/>
        </w:rPr>
        <w:br/>
        <w:t>do studzienki wodomierzowej, Sosnowieckie Wodociągi S.A. nie będzie uznawać jakichkolwiek roszczeń odszkodowawczych z tytułu zalania pomieszczeń i wystąpienia z tego tytułu szkód powstałych w przypadku awarii zestawu wodomierzowego lub przyłącza wodociągowego.</w:t>
      </w:r>
    </w:p>
    <w:p w14:paraId="590B0843" w14:textId="77777777" w:rsidR="001C51B5" w:rsidRDefault="001C51B5" w:rsidP="001C51B5">
      <w:pPr>
        <w:rPr>
          <w:rFonts w:ascii="Calibri" w:hAnsi="Calibri" w:cs="Calibri"/>
          <w:color w:val="FF0000"/>
          <w:sz w:val="21"/>
          <w:szCs w:val="21"/>
        </w:rPr>
      </w:pPr>
    </w:p>
    <w:p w14:paraId="1748C6C9" w14:textId="77777777" w:rsidR="001C51B5" w:rsidRDefault="001C51B5" w:rsidP="001C51B5">
      <w:pPr>
        <w:rPr>
          <w:rFonts w:ascii="Calibri" w:hAnsi="Calibri" w:cs="Calibri"/>
          <w:sz w:val="21"/>
          <w:szCs w:val="21"/>
        </w:rPr>
      </w:pPr>
      <w:r>
        <w:rPr>
          <w:noProof/>
        </w:rPr>
        <mc:AlternateContent>
          <mc:Choice Requires="wps">
            <w:drawing>
              <wp:anchor distT="0" distB="0" distL="114300" distR="114300" simplePos="0" relativeHeight="251660288" behindDoc="0" locked="0" layoutInCell="1" allowOverlap="1" wp14:anchorId="728340E1" wp14:editId="305CEF7A">
                <wp:simplePos x="0" y="0"/>
                <wp:positionH relativeFrom="column">
                  <wp:posOffset>-224155</wp:posOffset>
                </wp:positionH>
                <wp:positionV relativeFrom="paragraph">
                  <wp:posOffset>46355</wp:posOffset>
                </wp:positionV>
                <wp:extent cx="6449060" cy="1270"/>
                <wp:effectExtent l="9525" t="9525" r="8890" b="8255"/>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9060" cy="1270"/>
                        </a:xfrm>
                        <a:prstGeom prst="straightConnector1">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FCDF6DD" id="Łącznik prosty ze strzałką 2" o:spid="_x0000_s1026" type="#_x0000_t32" style="position:absolute;margin-left:-17.65pt;margin-top:3.65pt;width:507.8pt;height:.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" strokeweight=".26mm">
                <v:stroke joinstyle="miter" endcap="square"/>
              </v:shape>
            </w:pict>
          </mc:Fallback>
        </mc:AlternateContent>
      </w:r>
    </w:p>
    <w:p w14:paraId="5DFEDBB1" w14:textId="77777777" w:rsidR="001C51B5" w:rsidRDefault="001C51B5" w:rsidP="001C51B5">
      <w:pPr>
        <w:pStyle w:val="Tekstpodstawowy"/>
        <w:spacing w:line="240" w:lineRule="auto"/>
        <w:jc w:val="right"/>
        <w:rPr>
          <w:rFonts w:ascii="Calibri" w:hAnsi="Calibri" w:cs="Tahoma"/>
          <w:b/>
          <w:sz w:val="21"/>
          <w:szCs w:val="21"/>
        </w:rPr>
      </w:pPr>
    </w:p>
    <w:p w14:paraId="153F0ADE" w14:textId="77777777" w:rsidR="001C51B5" w:rsidRDefault="001C51B5" w:rsidP="001C51B5">
      <w:pPr>
        <w:rPr>
          <w:rFonts w:ascii="Calibri" w:hAnsi="Calibri" w:cs="Calibri"/>
          <w:sz w:val="16"/>
          <w:szCs w:val="16"/>
        </w:rPr>
      </w:pPr>
      <w:r>
        <w:rPr>
          <w:rFonts w:ascii="Calibri" w:hAnsi="Calibri" w:cs="Calibri"/>
          <w:sz w:val="21"/>
          <w:szCs w:val="21"/>
        </w:rPr>
        <w:t xml:space="preserve">Własnoręczność powyższego podpisu złożonego w swojej obecności potwierdza: </w:t>
      </w:r>
    </w:p>
    <w:p w14:paraId="2E9099E7" w14:textId="77777777" w:rsidR="001C51B5" w:rsidRDefault="001C51B5" w:rsidP="001C51B5">
      <w:pPr>
        <w:ind w:left="5103"/>
        <w:rPr>
          <w:rFonts w:ascii="Calibri" w:hAnsi="Calibri" w:cs="Calibri"/>
          <w:sz w:val="16"/>
          <w:szCs w:val="16"/>
        </w:rPr>
      </w:pPr>
    </w:p>
    <w:p w14:paraId="7C6CEFAE" w14:textId="77777777" w:rsidR="001C51B5" w:rsidRDefault="001C51B5" w:rsidP="001C51B5">
      <w:pPr>
        <w:ind w:left="5103"/>
        <w:rPr>
          <w:rFonts w:ascii="Calibri" w:hAnsi="Calibri" w:cs="Calibri"/>
          <w:sz w:val="16"/>
          <w:szCs w:val="16"/>
        </w:rPr>
      </w:pPr>
    </w:p>
    <w:p w14:paraId="7A33F253" w14:textId="4DC06BA9" w:rsidR="001C51B5" w:rsidRDefault="003252C0" w:rsidP="001C51B5">
      <w:pPr>
        <w:ind w:left="5103"/>
        <w:jc w:val="right"/>
        <w:rPr>
          <w:rFonts w:ascii="Calibri" w:hAnsi="Calibri" w:cs="Calibri"/>
          <w:sz w:val="16"/>
          <w:szCs w:val="16"/>
        </w:rPr>
      </w:pPr>
      <w:r>
        <w:rPr>
          <w:rFonts w:ascii="Calibri" w:hAnsi="Calibri" w:cs="Calibri"/>
          <w:sz w:val="21"/>
          <w:szCs w:val="21"/>
        </w:rPr>
        <w:t xml:space="preserve">__________________________________________ </w:t>
      </w:r>
      <w:r w:rsidR="001C51B5">
        <w:rPr>
          <w:rFonts w:ascii="Calibri" w:hAnsi="Calibri" w:cs="Calibri"/>
          <w:sz w:val="21"/>
          <w:szCs w:val="21"/>
        </w:rPr>
        <w:t xml:space="preserve"> </w:t>
      </w:r>
    </w:p>
    <w:p w14:paraId="35E44DC5" w14:textId="77777777" w:rsidR="001C51B5" w:rsidRDefault="001C51B5" w:rsidP="001C51B5">
      <w:pPr>
        <w:ind w:left="5103"/>
        <w:jc w:val="right"/>
        <w:rPr>
          <w:rFonts w:ascii="Calibri" w:hAnsi="Calibri" w:cs="Calibri"/>
          <w:sz w:val="16"/>
          <w:szCs w:val="16"/>
        </w:rPr>
      </w:pPr>
    </w:p>
    <w:p w14:paraId="12883C89" w14:textId="13140734" w:rsidR="001C51B5" w:rsidRDefault="003252C0" w:rsidP="001C51B5">
      <w:pPr>
        <w:ind w:left="5103"/>
        <w:jc w:val="right"/>
        <w:rPr>
          <w:rFonts w:ascii="Calibri" w:hAnsi="Calibri" w:cs="Calibri"/>
        </w:rPr>
      </w:pPr>
      <w:r>
        <w:rPr>
          <w:rFonts w:ascii="Calibri" w:hAnsi="Calibri" w:cs="Calibri"/>
          <w:sz w:val="21"/>
          <w:szCs w:val="21"/>
        </w:rPr>
        <w:t xml:space="preserve">__________________________________________ </w:t>
      </w:r>
      <w:r w:rsidR="001C51B5">
        <w:rPr>
          <w:rFonts w:ascii="Calibri" w:hAnsi="Calibri" w:cs="Calibri"/>
          <w:sz w:val="21"/>
          <w:szCs w:val="21"/>
        </w:rPr>
        <w:t xml:space="preserve"> </w:t>
      </w:r>
    </w:p>
    <w:p w14:paraId="0F870F91" w14:textId="77777777" w:rsidR="001C51B5" w:rsidRDefault="001C51B5" w:rsidP="001C51B5">
      <w:pPr>
        <w:ind w:left="5103"/>
        <w:rPr>
          <w:rFonts w:ascii="Calibri" w:hAnsi="Calibri" w:cs="Calibri"/>
        </w:rPr>
      </w:pPr>
    </w:p>
    <w:p w14:paraId="4B6CDF34" w14:textId="77777777" w:rsidR="001C51B5" w:rsidRDefault="001C51B5" w:rsidP="001C51B5">
      <w:pPr>
        <w:ind w:left="5103"/>
        <w:rPr>
          <w:rFonts w:ascii="Calibri" w:hAnsi="Calibri" w:cs="Calibri"/>
        </w:rPr>
      </w:pPr>
    </w:p>
    <w:p w14:paraId="3E80B95C" w14:textId="77777777" w:rsidR="008A00D2" w:rsidRDefault="008A00D2" w:rsidP="008A00D2">
      <w:pPr>
        <w:jc w:val="right"/>
        <w:rPr>
          <w:rFonts w:ascii="Calibri" w:hAnsi="Calibri" w:cs="Calibri"/>
          <w:sz w:val="18"/>
          <w:szCs w:val="18"/>
        </w:rPr>
      </w:pPr>
      <w:r>
        <w:rPr>
          <w:rFonts w:ascii="Calibri" w:hAnsi="Calibri" w:cs="Calibri"/>
          <w:sz w:val="21"/>
          <w:szCs w:val="21"/>
        </w:rPr>
        <w:t>___________________________</w:t>
      </w:r>
    </w:p>
    <w:p w14:paraId="7C7D5E56" w14:textId="77777777" w:rsidR="001C51B5" w:rsidRDefault="001C51B5" w:rsidP="001C51B5">
      <w:pPr>
        <w:ind w:left="5103"/>
        <w:jc w:val="right"/>
        <w:rPr>
          <w:rFonts w:ascii="Calibri" w:hAnsi="Calibri" w:cs="Tahoma"/>
          <w:b/>
          <w:sz w:val="21"/>
          <w:szCs w:val="21"/>
        </w:rPr>
      </w:pPr>
      <w:r>
        <w:rPr>
          <w:rFonts w:ascii="Calibri" w:hAnsi="Calibri" w:cs="Calibri"/>
          <w:sz w:val="18"/>
          <w:szCs w:val="18"/>
        </w:rPr>
        <w:t xml:space="preserve">     (podpis)</w:t>
      </w:r>
    </w:p>
    <w:p w14:paraId="7098F416" w14:textId="77777777" w:rsidR="001C51B5" w:rsidRDefault="001C51B5" w:rsidP="001C51B5">
      <w:pPr>
        <w:pStyle w:val="Tekstpodstawowy"/>
        <w:spacing w:line="240" w:lineRule="auto"/>
        <w:jc w:val="right"/>
        <w:rPr>
          <w:rFonts w:ascii="Calibri" w:hAnsi="Calibri" w:cs="Tahoma"/>
          <w:b/>
          <w:sz w:val="21"/>
          <w:szCs w:val="21"/>
        </w:rPr>
      </w:pPr>
    </w:p>
    <w:p w14:paraId="36D8F118" w14:textId="77777777" w:rsidR="001C51B5" w:rsidRDefault="001C51B5" w:rsidP="001C51B5">
      <w:pPr>
        <w:pStyle w:val="Tekstpodstawowy"/>
        <w:spacing w:line="240" w:lineRule="auto"/>
        <w:jc w:val="right"/>
        <w:rPr>
          <w:rFonts w:ascii="Calibri" w:hAnsi="Calibri" w:cs="Tahoma"/>
          <w:b/>
          <w:sz w:val="21"/>
          <w:szCs w:val="21"/>
        </w:rPr>
      </w:pPr>
    </w:p>
    <w:p w14:paraId="3BA5FE5C" w14:textId="77777777" w:rsidR="001C51B5" w:rsidRDefault="001C51B5" w:rsidP="001C51B5">
      <w:pPr>
        <w:pStyle w:val="Tekstpodstawowy"/>
        <w:spacing w:line="240" w:lineRule="auto"/>
        <w:jc w:val="right"/>
        <w:rPr>
          <w:rFonts w:ascii="Calibri" w:hAnsi="Calibri" w:cs="Tahoma"/>
          <w:b/>
          <w:sz w:val="21"/>
          <w:szCs w:val="21"/>
        </w:rPr>
      </w:pPr>
    </w:p>
    <w:p w14:paraId="6A1BE4B0" w14:textId="77777777" w:rsidR="001C51B5" w:rsidRDefault="001C51B5" w:rsidP="001C51B5">
      <w:pPr>
        <w:pStyle w:val="Tekstpodstawowy"/>
        <w:spacing w:line="240" w:lineRule="auto"/>
        <w:jc w:val="right"/>
        <w:rPr>
          <w:rFonts w:ascii="Calibri" w:hAnsi="Calibri" w:cs="Tahoma"/>
          <w:b/>
          <w:sz w:val="21"/>
          <w:szCs w:val="21"/>
        </w:rPr>
      </w:pPr>
    </w:p>
    <w:p w14:paraId="4B2128E6" w14:textId="77777777" w:rsidR="001C51B5" w:rsidRDefault="001C51B5" w:rsidP="001C51B5">
      <w:pPr>
        <w:pStyle w:val="Tekstpodstawowy"/>
        <w:spacing w:line="240" w:lineRule="auto"/>
        <w:jc w:val="right"/>
        <w:rPr>
          <w:rFonts w:ascii="Calibri" w:hAnsi="Calibri" w:cs="Tahoma"/>
          <w:b/>
          <w:sz w:val="21"/>
          <w:szCs w:val="21"/>
        </w:rPr>
      </w:pPr>
    </w:p>
    <w:p w14:paraId="522AEE26" w14:textId="77777777" w:rsidR="001C51B5" w:rsidRDefault="001C51B5" w:rsidP="001C51B5">
      <w:pPr>
        <w:pStyle w:val="Tekstpodstawowy"/>
        <w:spacing w:line="240" w:lineRule="auto"/>
        <w:jc w:val="right"/>
        <w:rPr>
          <w:rFonts w:ascii="Calibri" w:hAnsi="Calibri" w:cs="Tahoma"/>
          <w:b/>
          <w:sz w:val="21"/>
          <w:szCs w:val="21"/>
        </w:rPr>
      </w:pPr>
    </w:p>
    <w:p w14:paraId="53FF058A" w14:textId="77777777" w:rsidR="001C51B5" w:rsidRDefault="001C51B5" w:rsidP="001C51B5">
      <w:pPr>
        <w:pStyle w:val="Tekstpodstawowy"/>
        <w:spacing w:line="240" w:lineRule="auto"/>
        <w:jc w:val="right"/>
        <w:rPr>
          <w:rFonts w:ascii="Calibri" w:hAnsi="Calibri" w:cs="Tahoma"/>
          <w:b/>
          <w:sz w:val="21"/>
          <w:szCs w:val="21"/>
        </w:rPr>
      </w:pPr>
    </w:p>
    <w:p w14:paraId="798461E3" w14:textId="77777777" w:rsidR="001C51B5" w:rsidRDefault="001C51B5" w:rsidP="001C51B5">
      <w:pPr>
        <w:pStyle w:val="Tekstpodstawowy"/>
        <w:spacing w:line="240" w:lineRule="auto"/>
        <w:jc w:val="right"/>
        <w:rPr>
          <w:rFonts w:ascii="Calibri" w:hAnsi="Calibri" w:cs="Tahoma"/>
          <w:b/>
          <w:sz w:val="21"/>
          <w:szCs w:val="21"/>
        </w:rPr>
      </w:pPr>
    </w:p>
    <w:p w14:paraId="66AC2ABD" w14:textId="77777777" w:rsidR="001C51B5" w:rsidRDefault="001C51B5" w:rsidP="001C51B5">
      <w:pPr>
        <w:pStyle w:val="Tekstpodstawowy"/>
        <w:spacing w:line="240" w:lineRule="auto"/>
        <w:jc w:val="right"/>
        <w:rPr>
          <w:rFonts w:ascii="Calibri" w:hAnsi="Calibri" w:cs="Tahoma"/>
          <w:b/>
          <w:sz w:val="21"/>
          <w:szCs w:val="21"/>
        </w:rPr>
      </w:pPr>
    </w:p>
    <w:p w14:paraId="75F07670" w14:textId="77777777" w:rsidR="001C51B5" w:rsidRDefault="001C51B5" w:rsidP="001C51B5">
      <w:pPr>
        <w:pStyle w:val="Tekstpodstawowy"/>
        <w:spacing w:line="240" w:lineRule="auto"/>
        <w:jc w:val="right"/>
        <w:rPr>
          <w:rFonts w:ascii="Calibri" w:hAnsi="Calibri" w:cs="Tahoma"/>
          <w:b/>
          <w:sz w:val="21"/>
          <w:szCs w:val="21"/>
        </w:rPr>
      </w:pPr>
    </w:p>
    <w:p w14:paraId="24FCA877" w14:textId="77777777" w:rsidR="001C51B5" w:rsidRDefault="001C51B5" w:rsidP="001C51B5">
      <w:pPr>
        <w:pStyle w:val="Tekstpodstawowy"/>
        <w:spacing w:line="240" w:lineRule="auto"/>
        <w:jc w:val="right"/>
        <w:rPr>
          <w:rFonts w:ascii="Calibri" w:hAnsi="Calibri" w:cs="Tahoma"/>
          <w:b/>
          <w:sz w:val="21"/>
          <w:szCs w:val="21"/>
        </w:rPr>
      </w:pPr>
    </w:p>
    <w:p w14:paraId="0BD7A7CA" w14:textId="77777777" w:rsidR="001C51B5" w:rsidRDefault="001C51B5" w:rsidP="001C51B5">
      <w:pPr>
        <w:pStyle w:val="Tekstpodstawowy"/>
        <w:spacing w:line="240" w:lineRule="auto"/>
        <w:jc w:val="right"/>
        <w:rPr>
          <w:rFonts w:ascii="Calibri" w:hAnsi="Calibri" w:cs="Tahoma"/>
          <w:b/>
          <w:sz w:val="21"/>
          <w:szCs w:val="21"/>
        </w:rPr>
      </w:pPr>
    </w:p>
    <w:p w14:paraId="6B4C9997" w14:textId="77777777" w:rsidR="001C51B5" w:rsidRDefault="001C51B5" w:rsidP="001C51B5">
      <w:pPr>
        <w:pStyle w:val="Tekstpodstawowy"/>
        <w:spacing w:line="240" w:lineRule="auto"/>
        <w:jc w:val="right"/>
        <w:rPr>
          <w:rFonts w:ascii="Calibri" w:hAnsi="Calibri" w:cs="Tahoma"/>
          <w:b/>
          <w:sz w:val="21"/>
          <w:szCs w:val="21"/>
        </w:rPr>
      </w:pPr>
    </w:p>
    <w:p w14:paraId="74AD324F" w14:textId="77777777" w:rsidR="001C51B5" w:rsidRDefault="001C51B5" w:rsidP="001C51B5">
      <w:pPr>
        <w:pStyle w:val="Tekstpodstawowy"/>
        <w:spacing w:line="240" w:lineRule="auto"/>
        <w:jc w:val="right"/>
        <w:rPr>
          <w:rFonts w:ascii="Calibri" w:hAnsi="Calibri" w:cs="Tahoma"/>
          <w:b/>
          <w:sz w:val="21"/>
          <w:szCs w:val="21"/>
        </w:rPr>
      </w:pPr>
    </w:p>
    <w:p w14:paraId="336FF5AA" w14:textId="77777777" w:rsidR="001C51B5" w:rsidRDefault="001C51B5" w:rsidP="001C51B5">
      <w:pPr>
        <w:pStyle w:val="Tekstpodstawowy"/>
        <w:spacing w:line="240" w:lineRule="auto"/>
        <w:jc w:val="right"/>
        <w:rPr>
          <w:rFonts w:ascii="Calibri" w:hAnsi="Calibri" w:cs="Tahoma"/>
          <w:b/>
          <w:sz w:val="21"/>
          <w:szCs w:val="21"/>
        </w:rPr>
      </w:pPr>
    </w:p>
    <w:p w14:paraId="69304310" w14:textId="77777777" w:rsidR="001C51B5" w:rsidRDefault="001C51B5" w:rsidP="001C51B5">
      <w:pPr>
        <w:pStyle w:val="Tekstpodstawowy"/>
        <w:spacing w:line="240" w:lineRule="auto"/>
        <w:jc w:val="right"/>
        <w:rPr>
          <w:rFonts w:ascii="Calibri" w:hAnsi="Calibri" w:cs="Tahoma"/>
          <w:b/>
          <w:sz w:val="21"/>
          <w:szCs w:val="21"/>
        </w:rPr>
      </w:pPr>
    </w:p>
    <w:p w14:paraId="7B89A183" w14:textId="77777777" w:rsidR="001C51B5" w:rsidRDefault="001C51B5" w:rsidP="001C51B5">
      <w:pPr>
        <w:rPr>
          <w:rFonts w:ascii="Calibri" w:hAnsi="Calibri" w:cs="Calibri"/>
          <w:sz w:val="21"/>
          <w:szCs w:val="21"/>
        </w:rPr>
      </w:pPr>
    </w:p>
    <w:p w14:paraId="6A062396" w14:textId="77777777" w:rsidR="001C51B5" w:rsidRDefault="001C51B5" w:rsidP="001C51B5">
      <w:pPr>
        <w:rPr>
          <w:rFonts w:ascii="Calibri" w:hAnsi="Calibri" w:cs="Tahoma"/>
          <w:b/>
          <w:sz w:val="21"/>
          <w:szCs w:val="21"/>
        </w:rPr>
      </w:pPr>
      <w:r>
        <w:rPr>
          <w:noProof/>
        </w:rPr>
        <mc:AlternateContent>
          <mc:Choice Requires="wps">
            <w:drawing>
              <wp:anchor distT="0" distB="0" distL="114300" distR="114300" simplePos="0" relativeHeight="251662336" behindDoc="0" locked="0" layoutInCell="1" allowOverlap="1" wp14:anchorId="785BE738" wp14:editId="78C24F9E">
                <wp:simplePos x="0" y="0"/>
                <wp:positionH relativeFrom="column">
                  <wp:posOffset>-90805</wp:posOffset>
                </wp:positionH>
                <wp:positionV relativeFrom="paragraph">
                  <wp:posOffset>5080</wp:posOffset>
                </wp:positionV>
                <wp:extent cx="1657985" cy="1270"/>
                <wp:effectExtent l="9525" t="13970" r="8890" b="13335"/>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7985" cy="1270"/>
                        </a:xfrm>
                        <a:prstGeom prst="straightConnector1">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BDEB945" id="Łącznik prosty ze strzałką 1" o:spid="_x0000_s1026" type="#_x0000_t32" style="position:absolute;margin-left:-7.15pt;margin-top:.4pt;width:130.55pt;height:.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" strokeweight=".26mm">
                <v:stroke joinstyle="miter" endcap="square"/>
              </v:shape>
            </w:pict>
          </mc:Fallback>
        </mc:AlternateContent>
      </w:r>
      <w:r>
        <w:rPr>
          <w:rFonts w:ascii="Calibri" w:hAnsi="Calibri" w:cs="Calibri"/>
          <w:sz w:val="18"/>
          <w:szCs w:val="18"/>
        </w:rPr>
        <w:t>* niepotrzebne skreślić</w:t>
      </w:r>
    </w:p>
    <w:p w14:paraId="08901B38" w14:textId="77777777" w:rsidR="001C51B5" w:rsidRDefault="001C51B5" w:rsidP="001C51B5">
      <w:pPr>
        <w:pStyle w:val="Tekstpodstawowy"/>
        <w:spacing w:line="240" w:lineRule="auto"/>
        <w:jc w:val="right"/>
        <w:rPr>
          <w:rFonts w:ascii="Calibri" w:hAnsi="Calibri" w:cs="Tahoma"/>
          <w:b/>
          <w:sz w:val="21"/>
          <w:szCs w:val="21"/>
        </w:rPr>
      </w:pPr>
    </w:p>
    <w:p w14:paraId="1B70F223" w14:textId="77777777" w:rsidR="001C51B5" w:rsidRDefault="001C51B5" w:rsidP="001C51B5">
      <w:pPr>
        <w:pStyle w:val="Tekstpodstawowy"/>
        <w:spacing w:line="240" w:lineRule="auto"/>
        <w:jc w:val="right"/>
        <w:rPr>
          <w:rFonts w:ascii="Calibri" w:hAnsi="Calibri" w:cs="Tahoma"/>
          <w:b/>
          <w:sz w:val="21"/>
          <w:szCs w:val="21"/>
        </w:rPr>
      </w:pPr>
    </w:p>
    <w:p w14:paraId="5705E46E" w14:textId="77777777" w:rsidR="001C51B5" w:rsidRDefault="001C51B5" w:rsidP="001C51B5">
      <w:pPr>
        <w:pStyle w:val="Tekstpodstawowy"/>
        <w:spacing w:line="240" w:lineRule="auto"/>
        <w:jc w:val="right"/>
        <w:rPr>
          <w:rFonts w:ascii="Calibri" w:hAnsi="Calibri" w:cs="Tahoma"/>
          <w:b/>
          <w:sz w:val="21"/>
          <w:szCs w:val="21"/>
        </w:rPr>
      </w:pPr>
    </w:p>
    <w:p w14:paraId="18194740" w14:textId="77777777" w:rsidR="001C51B5" w:rsidRDefault="001C51B5" w:rsidP="001C51B5">
      <w:pPr>
        <w:pStyle w:val="Tekstpodstawowy"/>
        <w:spacing w:line="240" w:lineRule="auto"/>
        <w:jc w:val="right"/>
        <w:rPr>
          <w:rFonts w:ascii="Calibri" w:hAnsi="Calibri" w:cs="Tahoma"/>
          <w:b/>
          <w:sz w:val="21"/>
          <w:szCs w:val="21"/>
        </w:rPr>
      </w:pPr>
    </w:p>
    <w:p w14:paraId="1CCF1C52" w14:textId="77777777" w:rsidR="001C51B5" w:rsidRDefault="001C51B5" w:rsidP="001C51B5">
      <w:pPr>
        <w:pStyle w:val="Tekstpodstawowy"/>
        <w:spacing w:line="240" w:lineRule="auto"/>
        <w:jc w:val="right"/>
        <w:rPr>
          <w:rFonts w:ascii="Calibri" w:hAnsi="Calibri" w:cs="Tahoma"/>
          <w:b/>
          <w:sz w:val="21"/>
          <w:szCs w:val="21"/>
        </w:rPr>
      </w:pPr>
    </w:p>
    <w:p w14:paraId="507E46DC" w14:textId="77777777" w:rsidR="001C51B5" w:rsidRDefault="001C51B5" w:rsidP="001C51B5">
      <w:pPr>
        <w:pStyle w:val="Tekstpodstawowy"/>
        <w:spacing w:line="240" w:lineRule="auto"/>
        <w:jc w:val="right"/>
        <w:rPr>
          <w:rFonts w:ascii="Calibri" w:hAnsi="Calibri" w:cs="Tahoma"/>
          <w:b/>
          <w:sz w:val="21"/>
          <w:szCs w:val="21"/>
        </w:rPr>
      </w:pPr>
    </w:p>
    <w:p w14:paraId="1771544B" w14:textId="77777777" w:rsidR="001C51B5" w:rsidRDefault="001C51B5" w:rsidP="001C51B5">
      <w:pPr>
        <w:pStyle w:val="Tekstpodstawowy"/>
        <w:spacing w:line="240" w:lineRule="auto"/>
        <w:jc w:val="right"/>
        <w:rPr>
          <w:rFonts w:ascii="Calibri" w:hAnsi="Calibri" w:cs="Tahoma"/>
          <w:b/>
          <w:sz w:val="21"/>
          <w:szCs w:val="21"/>
        </w:rPr>
      </w:pPr>
      <w:r>
        <w:rPr>
          <w:rFonts w:ascii="Calibri" w:hAnsi="Calibri" w:cs="Tahoma"/>
          <w:b/>
          <w:sz w:val="21"/>
          <w:szCs w:val="21"/>
        </w:rPr>
        <w:lastRenderedPageBreak/>
        <w:t xml:space="preserve">Załącznik nr </w:t>
      </w:r>
      <w:r>
        <w:rPr>
          <w:rFonts w:ascii="Calibri" w:hAnsi="Calibri" w:cs="Tahoma"/>
          <w:b/>
          <w:sz w:val="21"/>
          <w:szCs w:val="21"/>
          <w:lang w:val="pl-PL"/>
        </w:rPr>
        <w:t>3</w:t>
      </w:r>
      <w:r>
        <w:rPr>
          <w:rFonts w:ascii="Calibri" w:hAnsi="Calibri" w:cs="Tahoma"/>
          <w:b/>
          <w:sz w:val="21"/>
          <w:szCs w:val="21"/>
        </w:rPr>
        <w:t xml:space="preserve"> do umowy </w:t>
      </w:r>
    </w:p>
    <w:p w14:paraId="71BB8A13" w14:textId="1D433B52" w:rsidR="001C51B5" w:rsidRPr="00816727" w:rsidRDefault="001C51B5" w:rsidP="001C51B5">
      <w:pPr>
        <w:pStyle w:val="Tekstpodstawowy"/>
        <w:spacing w:line="240" w:lineRule="auto"/>
        <w:jc w:val="right"/>
        <w:rPr>
          <w:rFonts w:ascii="Calibri" w:hAnsi="Calibri" w:cs="Calibri"/>
          <w:sz w:val="21"/>
          <w:szCs w:val="21"/>
          <w:lang w:val="pl-PL"/>
        </w:rPr>
      </w:pPr>
      <w:r>
        <w:rPr>
          <w:rFonts w:ascii="Calibri" w:hAnsi="Calibri" w:cs="Tahoma"/>
          <w:b/>
          <w:sz w:val="21"/>
          <w:szCs w:val="21"/>
        </w:rPr>
        <w:t xml:space="preserve">Nr – </w:t>
      </w:r>
      <w:r>
        <w:rPr>
          <w:rFonts w:ascii="Calibri" w:hAnsi="Calibri" w:cs="Tahoma"/>
          <w:b/>
          <w:sz w:val="21"/>
          <w:szCs w:val="21"/>
          <w:lang w:val="pl-PL"/>
        </w:rPr>
        <w:t>___</w:t>
      </w:r>
      <w:r>
        <w:rPr>
          <w:rFonts w:ascii="Calibri" w:hAnsi="Calibri" w:cs="Tahoma"/>
          <w:b/>
          <w:sz w:val="21"/>
          <w:szCs w:val="21"/>
        </w:rPr>
        <w:t>/</w:t>
      </w:r>
      <w:r>
        <w:rPr>
          <w:rFonts w:ascii="Calibri" w:hAnsi="Calibri" w:cs="Tahoma"/>
          <w:b/>
          <w:sz w:val="21"/>
          <w:szCs w:val="21"/>
          <w:lang w:val="pl-PL"/>
        </w:rPr>
        <w:t>DTT</w:t>
      </w:r>
      <w:r>
        <w:rPr>
          <w:rFonts w:ascii="Calibri" w:hAnsi="Calibri" w:cs="Tahoma"/>
          <w:b/>
          <w:sz w:val="21"/>
          <w:szCs w:val="21"/>
        </w:rPr>
        <w:t>/2</w:t>
      </w:r>
      <w:r>
        <w:rPr>
          <w:rFonts w:ascii="Calibri" w:hAnsi="Calibri" w:cs="Tahoma"/>
          <w:b/>
          <w:sz w:val="21"/>
          <w:szCs w:val="21"/>
          <w:lang w:val="pl-PL"/>
        </w:rPr>
        <w:t>02</w:t>
      </w:r>
      <w:r w:rsidR="00D131F1">
        <w:rPr>
          <w:rFonts w:ascii="Calibri" w:hAnsi="Calibri" w:cs="Tahoma"/>
          <w:b/>
          <w:sz w:val="21"/>
          <w:szCs w:val="21"/>
          <w:lang w:val="pl-PL"/>
        </w:rPr>
        <w:t>6</w:t>
      </w:r>
    </w:p>
    <w:p w14:paraId="42ACEA05" w14:textId="77777777" w:rsidR="001C51B5" w:rsidRDefault="001C51B5" w:rsidP="001C51B5">
      <w:pPr>
        <w:rPr>
          <w:rFonts w:ascii="Calibri" w:hAnsi="Calibri" w:cs="Calibri"/>
          <w:sz w:val="21"/>
          <w:szCs w:val="21"/>
        </w:rPr>
      </w:pPr>
    </w:p>
    <w:p w14:paraId="7E9AAA0A" w14:textId="77777777" w:rsidR="001C51B5" w:rsidRDefault="001C51B5" w:rsidP="001C51B5">
      <w:pPr>
        <w:jc w:val="center"/>
        <w:rPr>
          <w:rFonts w:ascii="Calibri" w:hAnsi="Calibri" w:cs="Calibri"/>
          <w:b/>
          <w:sz w:val="21"/>
          <w:szCs w:val="21"/>
          <w:u w:val="single"/>
        </w:rPr>
      </w:pPr>
      <w:r>
        <w:rPr>
          <w:rFonts w:ascii="Calibri" w:hAnsi="Calibri" w:cs="Calibri"/>
          <w:b/>
          <w:sz w:val="21"/>
          <w:szCs w:val="21"/>
          <w:u w:val="single"/>
        </w:rPr>
        <w:t>Umowa użyczenia nieruchomości</w:t>
      </w:r>
    </w:p>
    <w:p w14:paraId="0E7A34E0" w14:textId="77777777" w:rsidR="001C51B5" w:rsidRDefault="001C51B5" w:rsidP="001C51B5">
      <w:pPr>
        <w:jc w:val="center"/>
        <w:rPr>
          <w:rFonts w:ascii="Calibri" w:hAnsi="Calibri" w:cs="Calibri"/>
          <w:b/>
          <w:sz w:val="21"/>
          <w:szCs w:val="21"/>
        </w:rPr>
      </w:pPr>
      <w:r>
        <w:rPr>
          <w:rFonts w:ascii="Calibri" w:hAnsi="Calibri" w:cs="Calibri"/>
          <w:b/>
          <w:sz w:val="21"/>
          <w:szCs w:val="21"/>
          <w:u w:val="single"/>
        </w:rPr>
        <w:t>na cele związane z wycinką drzew</w:t>
      </w:r>
    </w:p>
    <w:p w14:paraId="014B36F1" w14:textId="3F814D43" w:rsidR="001C51B5" w:rsidRDefault="001C51B5" w:rsidP="001C51B5">
      <w:pPr>
        <w:jc w:val="center"/>
        <w:rPr>
          <w:rFonts w:ascii="Calibri" w:hAnsi="Calibri" w:cs="Calibri"/>
          <w:b/>
          <w:sz w:val="21"/>
          <w:szCs w:val="21"/>
        </w:rPr>
      </w:pPr>
      <w:r>
        <w:rPr>
          <w:rFonts w:ascii="Calibri" w:hAnsi="Calibri" w:cs="Calibri"/>
          <w:b/>
          <w:sz w:val="21"/>
          <w:szCs w:val="21"/>
        </w:rPr>
        <w:t xml:space="preserve">nr </w:t>
      </w:r>
      <w:r w:rsidR="005A01EF">
        <w:rPr>
          <w:rFonts w:ascii="Calibri" w:hAnsi="Calibri" w:cs="Calibri"/>
          <w:b/>
          <w:sz w:val="21"/>
          <w:szCs w:val="21"/>
        </w:rPr>
        <w:t>_______________</w:t>
      </w:r>
    </w:p>
    <w:p w14:paraId="3D876C8E" w14:textId="77777777" w:rsidR="001C51B5" w:rsidRDefault="001C51B5" w:rsidP="001C51B5">
      <w:pPr>
        <w:jc w:val="center"/>
        <w:rPr>
          <w:rFonts w:ascii="Calibri" w:hAnsi="Calibri" w:cs="Calibri"/>
          <w:b/>
          <w:sz w:val="21"/>
          <w:szCs w:val="21"/>
        </w:rPr>
      </w:pPr>
    </w:p>
    <w:p w14:paraId="0F5C557D" w14:textId="44ADC253" w:rsidR="001C51B5" w:rsidRDefault="001C51B5" w:rsidP="001C51B5">
      <w:pPr>
        <w:jc w:val="center"/>
        <w:rPr>
          <w:rFonts w:ascii="Calibri" w:hAnsi="Calibri" w:cs="Calibri"/>
          <w:sz w:val="21"/>
          <w:szCs w:val="21"/>
        </w:rPr>
      </w:pPr>
      <w:r>
        <w:rPr>
          <w:rFonts w:ascii="Calibri" w:hAnsi="Calibri" w:cs="Calibri"/>
          <w:sz w:val="21"/>
          <w:szCs w:val="21"/>
        </w:rPr>
        <w:t xml:space="preserve">zawarta w Sosnowcu w dniu </w:t>
      </w:r>
      <w:r w:rsidR="005A01EF">
        <w:rPr>
          <w:rFonts w:ascii="Calibri" w:hAnsi="Calibri" w:cs="Calibri"/>
          <w:b/>
          <w:sz w:val="21"/>
          <w:szCs w:val="21"/>
        </w:rPr>
        <w:t>____________________</w:t>
      </w:r>
    </w:p>
    <w:p w14:paraId="64484971" w14:textId="77777777" w:rsidR="001C51B5" w:rsidRDefault="001C51B5" w:rsidP="001C51B5">
      <w:pPr>
        <w:jc w:val="center"/>
        <w:rPr>
          <w:rFonts w:ascii="Calibri" w:hAnsi="Calibri" w:cs="Calibri"/>
          <w:sz w:val="21"/>
          <w:szCs w:val="21"/>
        </w:rPr>
      </w:pPr>
    </w:p>
    <w:p w14:paraId="44365442" w14:textId="77777777" w:rsidR="001C51B5" w:rsidRDefault="001C51B5" w:rsidP="001C51B5">
      <w:pPr>
        <w:rPr>
          <w:rFonts w:ascii="Calibri" w:hAnsi="Calibri" w:cs="Calibri"/>
          <w:i/>
          <w:sz w:val="21"/>
          <w:szCs w:val="21"/>
        </w:rPr>
      </w:pPr>
      <w:r>
        <w:rPr>
          <w:rFonts w:ascii="Calibri" w:hAnsi="Calibri" w:cs="Calibri"/>
          <w:sz w:val="21"/>
          <w:szCs w:val="21"/>
        </w:rPr>
        <w:t>pomiędzy:</w:t>
      </w:r>
    </w:p>
    <w:p w14:paraId="734B4A81" w14:textId="77777777" w:rsidR="001C51B5" w:rsidRDefault="001C51B5" w:rsidP="001C51B5">
      <w:pPr>
        <w:jc w:val="both"/>
        <w:rPr>
          <w:rFonts w:ascii="Calibri" w:hAnsi="Calibri" w:cs="Calibri"/>
          <w:i/>
          <w:sz w:val="21"/>
          <w:szCs w:val="21"/>
        </w:rPr>
      </w:pPr>
    </w:p>
    <w:p w14:paraId="2A763199" w14:textId="77777777" w:rsidR="001C51B5" w:rsidRDefault="001C51B5" w:rsidP="001C51B5">
      <w:pPr>
        <w:jc w:val="both"/>
        <w:rPr>
          <w:rFonts w:ascii="Calibri" w:hAnsi="Calibri" w:cs="Calibri"/>
          <w:sz w:val="21"/>
          <w:szCs w:val="21"/>
        </w:rPr>
      </w:pPr>
      <w:r>
        <w:rPr>
          <w:rFonts w:ascii="Calibri" w:hAnsi="Calibri" w:cs="Calibri"/>
          <w:i/>
          <w:sz w:val="21"/>
          <w:szCs w:val="21"/>
        </w:rPr>
        <w:t>(dla osoby fizycznej)</w:t>
      </w:r>
    </w:p>
    <w:p w14:paraId="13598271" w14:textId="02AFD2E8" w:rsidR="001C51B5" w:rsidRDefault="005A01EF" w:rsidP="001C51B5">
      <w:pPr>
        <w:jc w:val="both"/>
        <w:rPr>
          <w:rFonts w:ascii="Calibri" w:hAnsi="Calibri" w:cs="Calibri"/>
          <w:sz w:val="21"/>
          <w:szCs w:val="21"/>
        </w:rPr>
      </w:pPr>
      <w:r>
        <w:rPr>
          <w:rFonts w:ascii="Calibri" w:hAnsi="Calibri" w:cs="Calibri"/>
          <w:sz w:val="21"/>
          <w:szCs w:val="21"/>
        </w:rPr>
        <w:t>___________________________________________________________________</w:t>
      </w:r>
      <w:r w:rsidR="001C51B5">
        <w:rPr>
          <w:rFonts w:ascii="Calibri" w:hAnsi="Calibri" w:cs="Calibri"/>
          <w:sz w:val="21"/>
          <w:szCs w:val="21"/>
        </w:rPr>
        <w:t xml:space="preserve">, zam. w </w:t>
      </w:r>
      <w:r>
        <w:rPr>
          <w:rFonts w:ascii="Calibri" w:hAnsi="Calibri" w:cs="Calibri"/>
          <w:sz w:val="21"/>
          <w:szCs w:val="21"/>
        </w:rPr>
        <w:t>______________________</w:t>
      </w:r>
      <w:r w:rsidR="001C51B5">
        <w:rPr>
          <w:rFonts w:ascii="Calibri" w:hAnsi="Calibri" w:cs="Calibri"/>
          <w:sz w:val="21"/>
          <w:szCs w:val="21"/>
        </w:rPr>
        <w:t xml:space="preserve">, </w:t>
      </w:r>
      <w:r w:rsidR="001C51B5">
        <w:rPr>
          <w:rFonts w:ascii="Calibri" w:hAnsi="Calibri" w:cs="Calibri"/>
          <w:sz w:val="21"/>
          <w:szCs w:val="21"/>
        </w:rPr>
        <w:br/>
        <w:t xml:space="preserve">ul. </w:t>
      </w:r>
      <w:r>
        <w:rPr>
          <w:rFonts w:ascii="Calibri" w:hAnsi="Calibri" w:cs="Calibri"/>
          <w:sz w:val="21"/>
          <w:szCs w:val="21"/>
        </w:rPr>
        <w:t>______________________________________________</w:t>
      </w:r>
      <w:r w:rsidR="001C51B5">
        <w:rPr>
          <w:rFonts w:ascii="Calibri" w:hAnsi="Calibri" w:cs="Calibri"/>
          <w:sz w:val="21"/>
          <w:szCs w:val="21"/>
        </w:rPr>
        <w:t xml:space="preserve">, nr PESEL </w:t>
      </w:r>
      <w:r>
        <w:rPr>
          <w:rFonts w:ascii="Calibri" w:hAnsi="Calibri" w:cs="Calibri"/>
          <w:sz w:val="21"/>
          <w:szCs w:val="21"/>
        </w:rPr>
        <w:t>______________________</w:t>
      </w:r>
      <w:r w:rsidR="001C51B5">
        <w:rPr>
          <w:rFonts w:ascii="Calibri" w:hAnsi="Calibri" w:cs="Calibri"/>
          <w:sz w:val="21"/>
          <w:szCs w:val="21"/>
        </w:rPr>
        <w:t xml:space="preserve">, legitymującym się dowodem osobisty nr </w:t>
      </w:r>
      <w:r>
        <w:rPr>
          <w:rFonts w:ascii="Calibri" w:hAnsi="Calibri" w:cs="Calibri"/>
          <w:sz w:val="21"/>
          <w:szCs w:val="21"/>
        </w:rPr>
        <w:t>______________________</w:t>
      </w:r>
      <w:r w:rsidR="001C51B5">
        <w:rPr>
          <w:rFonts w:ascii="Calibri" w:hAnsi="Calibri" w:cs="Calibri"/>
          <w:sz w:val="21"/>
          <w:szCs w:val="21"/>
        </w:rPr>
        <w:t xml:space="preserve">, seria </w:t>
      </w:r>
      <w:r>
        <w:rPr>
          <w:rFonts w:ascii="Calibri" w:hAnsi="Calibri" w:cs="Calibri"/>
          <w:sz w:val="21"/>
          <w:szCs w:val="21"/>
        </w:rPr>
        <w:t>______________________.</w:t>
      </w:r>
    </w:p>
    <w:p w14:paraId="6BEDE3F1" w14:textId="77777777" w:rsidR="001C51B5" w:rsidRDefault="001C51B5" w:rsidP="001C51B5">
      <w:pPr>
        <w:jc w:val="both"/>
        <w:rPr>
          <w:rFonts w:ascii="Calibri" w:hAnsi="Calibri" w:cs="Calibri"/>
          <w:sz w:val="21"/>
          <w:szCs w:val="21"/>
        </w:rPr>
      </w:pPr>
    </w:p>
    <w:p w14:paraId="204E8BEA" w14:textId="77777777" w:rsidR="001C51B5" w:rsidRDefault="001C51B5" w:rsidP="001C51B5">
      <w:pPr>
        <w:jc w:val="both"/>
        <w:rPr>
          <w:rFonts w:ascii="Calibri" w:hAnsi="Calibri" w:cs="Calibri"/>
          <w:sz w:val="21"/>
          <w:szCs w:val="21"/>
        </w:rPr>
      </w:pPr>
      <w:r>
        <w:rPr>
          <w:rFonts w:ascii="Calibri" w:hAnsi="Calibri" w:cs="Calibri"/>
          <w:i/>
          <w:sz w:val="21"/>
          <w:szCs w:val="21"/>
        </w:rPr>
        <w:t>(dla osoby prawnej)</w:t>
      </w:r>
    </w:p>
    <w:p w14:paraId="005A5120" w14:textId="473C4811" w:rsidR="001C51B5" w:rsidRDefault="005A01EF" w:rsidP="001C51B5">
      <w:pPr>
        <w:jc w:val="both"/>
        <w:rPr>
          <w:rFonts w:ascii="Calibri" w:hAnsi="Calibri" w:cs="Calibri"/>
          <w:sz w:val="21"/>
          <w:szCs w:val="21"/>
        </w:rPr>
      </w:pPr>
      <w:r>
        <w:rPr>
          <w:rFonts w:ascii="Calibri" w:hAnsi="Calibri" w:cs="Calibri"/>
          <w:sz w:val="21"/>
          <w:szCs w:val="21"/>
        </w:rPr>
        <w:t>_________________________________________________________________________________________________</w:t>
      </w:r>
    </w:p>
    <w:p w14:paraId="23E6E62F" w14:textId="431BF47E" w:rsidR="001C51B5" w:rsidRDefault="005A01EF" w:rsidP="001C51B5">
      <w:pPr>
        <w:jc w:val="both"/>
        <w:rPr>
          <w:rFonts w:ascii="Calibri" w:hAnsi="Calibri" w:cs="Calibri"/>
          <w:sz w:val="21"/>
          <w:szCs w:val="21"/>
        </w:rPr>
      </w:pPr>
      <w:r>
        <w:rPr>
          <w:rFonts w:ascii="Calibri" w:hAnsi="Calibri" w:cs="Calibri"/>
          <w:sz w:val="21"/>
          <w:szCs w:val="21"/>
        </w:rPr>
        <w:t>_______________________________________________</w:t>
      </w:r>
      <w:r w:rsidR="001C51B5">
        <w:rPr>
          <w:rFonts w:ascii="Calibri" w:hAnsi="Calibri" w:cs="Calibri"/>
          <w:sz w:val="21"/>
          <w:szCs w:val="21"/>
        </w:rPr>
        <w:t xml:space="preserve"> z siedzibą w </w:t>
      </w:r>
      <w:r>
        <w:rPr>
          <w:rFonts w:ascii="Calibri" w:hAnsi="Calibri" w:cs="Calibri"/>
          <w:sz w:val="21"/>
          <w:szCs w:val="21"/>
        </w:rPr>
        <w:t>_______________________________________</w:t>
      </w:r>
    </w:p>
    <w:p w14:paraId="6C195D55" w14:textId="667B9823" w:rsidR="001C51B5" w:rsidRDefault="005A01EF" w:rsidP="001C51B5">
      <w:pPr>
        <w:jc w:val="both"/>
        <w:rPr>
          <w:rFonts w:ascii="Calibri" w:hAnsi="Calibri" w:cs="Calibri"/>
          <w:sz w:val="21"/>
          <w:szCs w:val="21"/>
        </w:rPr>
      </w:pPr>
      <w:r>
        <w:rPr>
          <w:rFonts w:ascii="Calibri" w:hAnsi="Calibri" w:cs="Calibri"/>
          <w:sz w:val="21"/>
          <w:szCs w:val="21"/>
        </w:rPr>
        <w:t>____________________________________________________________________________</w:t>
      </w:r>
      <w:r w:rsidR="001C51B5">
        <w:rPr>
          <w:rFonts w:ascii="Calibri" w:hAnsi="Calibri" w:cs="Calibri"/>
          <w:sz w:val="21"/>
          <w:szCs w:val="21"/>
        </w:rPr>
        <w:t xml:space="preserve"> reprezentowanym przez:</w:t>
      </w:r>
    </w:p>
    <w:p w14:paraId="412D4F69" w14:textId="30EFE697" w:rsidR="001C51B5" w:rsidRDefault="005A01EF" w:rsidP="001C51B5">
      <w:pPr>
        <w:jc w:val="both"/>
        <w:rPr>
          <w:rFonts w:ascii="Calibri" w:hAnsi="Calibri" w:cs="Calibri"/>
          <w:sz w:val="21"/>
          <w:szCs w:val="21"/>
        </w:rPr>
      </w:pPr>
      <w:r>
        <w:rPr>
          <w:rFonts w:ascii="Calibri" w:hAnsi="Calibri" w:cs="Calibri"/>
          <w:sz w:val="21"/>
          <w:szCs w:val="21"/>
        </w:rPr>
        <w:t xml:space="preserve">__________________________________________________________________ </w:t>
      </w:r>
      <w:r w:rsidR="001C51B5">
        <w:rPr>
          <w:rFonts w:ascii="Calibri" w:hAnsi="Calibri" w:cs="Calibri"/>
          <w:sz w:val="21"/>
          <w:szCs w:val="21"/>
        </w:rPr>
        <w:t>zarejestrowanym w</w:t>
      </w:r>
      <w:r>
        <w:rPr>
          <w:rFonts w:ascii="Calibri" w:hAnsi="Calibri" w:cs="Calibri"/>
          <w:sz w:val="21"/>
          <w:szCs w:val="21"/>
        </w:rPr>
        <w:t xml:space="preserve"> ______________</w:t>
      </w:r>
    </w:p>
    <w:p w14:paraId="024C3A87" w14:textId="145D8525" w:rsidR="001C51B5" w:rsidRDefault="005A01EF" w:rsidP="001C51B5">
      <w:pPr>
        <w:jc w:val="both"/>
        <w:rPr>
          <w:rFonts w:ascii="Calibri" w:hAnsi="Calibri" w:cs="Calibri"/>
          <w:sz w:val="21"/>
          <w:szCs w:val="21"/>
        </w:rPr>
      </w:pPr>
      <w:r>
        <w:rPr>
          <w:rFonts w:ascii="Calibri" w:hAnsi="Calibri" w:cs="Calibri"/>
          <w:sz w:val="21"/>
          <w:szCs w:val="21"/>
        </w:rPr>
        <w:t xml:space="preserve">__________________________________________________________________________________ </w:t>
      </w:r>
      <w:r w:rsidR="001C51B5">
        <w:rPr>
          <w:rFonts w:ascii="Calibri" w:hAnsi="Calibri" w:cs="Calibri"/>
          <w:sz w:val="21"/>
          <w:szCs w:val="21"/>
        </w:rPr>
        <w:t xml:space="preserve">będącym czynnym  podatnikiem podatku od towarów i usług, o numerach: </w:t>
      </w:r>
    </w:p>
    <w:p w14:paraId="416DF62E" w14:textId="4D0696FD" w:rsidR="001C51B5" w:rsidRDefault="001C51B5" w:rsidP="001C51B5">
      <w:pPr>
        <w:tabs>
          <w:tab w:val="left" w:pos="426"/>
          <w:tab w:val="left" w:pos="2410"/>
        </w:tabs>
        <w:jc w:val="both"/>
        <w:rPr>
          <w:rFonts w:ascii="Calibri" w:hAnsi="Calibri" w:cs="Calibri"/>
          <w:sz w:val="21"/>
          <w:szCs w:val="21"/>
        </w:rPr>
      </w:pPr>
      <w:r>
        <w:rPr>
          <w:rFonts w:ascii="Calibri" w:hAnsi="Calibri" w:cs="Calibri"/>
          <w:sz w:val="21"/>
          <w:szCs w:val="21"/>
        </w:rPr>
        <w:tab/>
        <w:t xml:space="preserve">NIP </w:t>
      </w:r>
      <w:r>
        <w:rPr>
          <w:rFonts w:ascii="Calibri" w:hAnsi="Calibri" w:cs="Calibri"/>
          <w:sz w:val="21"/>
          <w:szCs w:val="21"/>
        </w:rPr>
        <w:tab/>
      </w:r>
      <w:r w:rsidR="00D568EA">
        <w:rPr>
          <w:rFonts w:ascii="Calibri" w:hAnsi="Calibri" w:cs="Calibri"/>
          <w:b/>
          <w:sz w:val="21"/>
          <w:szCs w:val="21"/>
        </w:rPr>
        <w:t>_________________________</w:t>
      </w:r>
    </w:p>
    <w:p w14:paraId="328A11D7" w14:textId="06E3D2E6" w:rsidR="001C51B5" w:rsidRDefault="001C51B5" w:rsidP="001C51B5">
      <w:pPr>
        <w:tabs>
          <w:tab w:val="left" w:pos="426"/>
          <w:tab w:val="left" w:pos="2410"/>
        </w:tabs>
        <w:jc w:val="both"/>
        <w:rPr>
          <w:rFonts w:ascii="Calibri" w:hAnsi="Calibri" w:cs="Calibri"/>
          <w:sz w:val="21"/>
          <w:szCs w:val="21"/>
        </w:rPr>
      </w:pPr>
      <w:r>
        <w:rPr>
          <w:rFonts w:ascii="Calibri" w:hAnsi="Calibri" w:cs="Calibri"/>
          <w:sz w:val="21"/>
          <w:szCs w:val="21"/>
        </w:rPr>
        <w:tab/>
        <w:t>REGON</w:t>
      </w:r>
      <w:r>
        <w:rPr>
          <w:rFonts w:ascii="Calibri" w:hAnsi="Calibri" w:cs="Calibri"/>
          <w:sz w:val="21"/>
          <w:szCs w:val="21"/>
        </w:rPr>
        <w:tab/>
      </w:r>
      <w:r w:rsidR="00D568EA">
        <w:rPr>
          <w:rFonts w:ascii="Calibri" w:hAnsi="Calibri" w:cs="Calibri"/>
          <w:b/>
          <w:sz w:val="21"/>
          <w:szCs w:val="21"/>
        </w:rPr>
        <w:t>_________________________</w:t>
      </w:r>
    </w:p>
    <w:p w14:paraId="75DB2863" w14:textId="4337B431" w:rsidR="001C51B5" w:rsidRDefault="001C51B5" w:rsidP="001C51B5">
      <w:pPr>
        <w:tabs>
          <w:tab w:val="left" w:pos="426"/>
          <w:tab w:val="left" w:pos="2410"/>
        </w:tabs>
        <w:jc w:val="both"/>
        <w:rPr>
          <w:rFonts w:ascii="Calibri" w:hAnsi="Calibri" w:cs="Calibri"/>
          <w:sz w:val="21"/>
          <w:szCs w:val="21"/>
        </w:rPr>
      </w:pPr>
      <w:r>
        <w:rPr>
          <w:rFonts w:ascii="Calibri" w:hAnsi="Calibri" w:cs="Calibri"/>
          <w:sz w:val="21"/>
          <w:szCs w:val="21"/>
        </w:rPr>
        <w:tab/>
        <w:t>kapitał zakładowy</w:t>
      </w:r>
      <w:r>
        <w:rPr>
          <w:rFonts w:ascii="Calibri" w:hAnsi="Calibri" w:cs="Calibri"/>
          <w:sz w:val="21"/>
          <w:szCs w:val="21"/>
        </w:rPr>
        <w:tab/>
      </w:r>
      <w:r w:rsidR="00D568EA">
        <w:rPr>
          <w:rFonts w:ascii="Calibri" w:hAnsi="Calibri" w:cs="Calibri"/>
          <w:b/>
          <w:sz w:val="21"/>
          <w:szCs w:val="21"/>
        </w:rPr>
        <w:t>_________________________</w:t>
      </w:r>
    </w:p>
    <w:p w14:paraId="73A96283" w14:textId="241F3DB7" w:rsidR="001C51B5" w:rsidRDefault="001C51B5" w:rsidP="001C51B5">
      <w:pPr>
        <w:tabs>
          <w:tab w:val="left" w:pos="426"/>
          <w:tab w:val="left" w:pos="2410"/>
        </w:tabs>
        <w:jc w:val="both"/>
        <w:rPr>
          <w:rFonts w:ascii="Calibri" w:hAnsi="Calibri" w:cs="Calibri"/>
          <w:sz w:val="21"/>
          <w:szCs w:val="21"/>
        </w:rPr>
      </w:pPr>
      <w:r>
        <w:rPr>
          <w:rFonts w:ascii="Calibri" w:hAnsi="Calibri" w:cs="Calibri"/>
          <w:sz w:val="21"/>
          <w:szCs w:val="21"/>
        </w:rPr>
        <w:tab/>
        <w:t xml:space="preserve">kapitał wpłacony </w:t>
      </w:r>
      <w:r>
        <w:rPr>
          <w:rFonts w:ascii="Calibri" w:hAnsi="Calibri" w:cs="Calibri"/>
          <w:sz w:val="21"/>
          <w:szCs w:val="21"/>
        </w:rPr>
        <w:tab/>
      </w:r>
      <w:r w:rsidR="00D568EA">
        <w:rPr>
          <w:rFonts w:ascii="Calibri" w:hAnsi="Calibri" w:cs="Calibri"/>
          <w:b/>
          <w:sz w:val="21"/>
          <w:szCs w:val="21"/>
        </w:rPr>
        <w:t>_________________________</w:t>
      </w:r>
    </w:p>
    <w:p w14:paraId="443521DE" w14:textId="77777777" w:rsidR="001C51B5" w:rsidRDefault="001C51B5" w:rsidP="001C51B5">
      <w:pPr>
        <w:jc w:val="both"/>
        <w:rPr>
          <w:rFonts w:ascii="Calibri" w:hAnsi="Calibri" w:cs="Calibri"/>
          <w:sz w:val="21"/>
          <w:szCs w:val="21"/>
        </w:rPr>
      </w:pPr>
      <w:r>
        <w:rPr>
          <w:rFonts w:ascii="Calibri" w:hAnsi="Calibri" w:cs="Calibri"/>
          <w:sz w:val="21"/>
          <w:szCs w:val="21"/>
        </w:rPr>
        <w:t>zwanym dalej „</w:t>
      </w:r>
      <w:r>
        <w:rPr>
          <w:rFonts w:ascii="Calibri" w:hAnsi="Calibri" w:cs="Calibri"/>
          <w:b/>
          <w:sz w:val="21"/>
          <w:szCs w:val="21"/>
        </w:rPr>
        <w:t>Użyczającym</w:t>
      </w:r>
      <w:r>
        <w:rPr>
          <w:rFonts w:ascii="Calibri" w:hAnsi="Calibri" w:cs="Calibri"/>
          <w:sz w:val="21"/>
          <w:szCs w:val="21"/>
        </w:rPr>
        <w:t>”</w:t>
      </w:r>
    </w:p>
    <w:p w14:paraId="4561193D" w14:textId="77777777" w:rsidR="001C51B5" w:rsidRDefault="001C51B5" w:rsidP="001C51B5">
      <w:pPr>
        <w:jc w:val="both"/>
        <w:rPr>
          <w:rFonts w:ascii="Calibri" w:hAnsi="Calibri" w:cs="Calibri"/>
          <w:sz w:val="21"/>
          <w:szCs w:val="21"/>
        </w:rPr>
      </w:pPr>
    </w:p>
    <w:p w14:paraId="39121FF6" w14:textId="77777777" w:rsidR="001C51B5" w:rsidRDefault="001C51B5" w:rsidP="001C51B5">
      <w:pPr>
        <w:jc w:val="both"/>
        <w:rPr>
          <w:rFonts w:ascii="Calibri" w:hAnsi="Calibri" w:cs="Calibri"/>
          <w:b/>
          <w:bCs/>
          <w:sz w:val="21"/>
          <w:szCs w:val="21"/>
        </w:rPr>
      </w:pPr>
      <w:r>
        <w:rPr>
          <w:rFonts w:ascii="Calibri" w:hAnsi="Calibri" w:cs="Calibri"/>
          <w:b/>
          <w:sz w:val="21"/>
          <w:szCs w:val="21"/>
        </w:rPr>
        <w:t>oraz</w:t>
      </w:r>
    </w:p>
    <w:p w14:paraId="0761024D" w14:textId="77777777" w:rsidR="001C51B5" w:rsidRDefault="001C51B5" w:rsidP="001C51B5">
      <w:pPr>
        <w:jc w:val="both"/>
        <w:rPr>
          <w:rFonts w:ascii="Calibri" w:hAnsi="Calibri" w:cs="Calibri"/>
          <w:b/>
          <w:bCs/>
          <w:sz w:val="21"/>
          <w:szCs w:val="21"/>
        </w:rPr>
      </w:pPr>
      <w:r>
        <w:rPr>
          <w:rFonts w:ascii="Calibri" w:hAnsi="Calibri" w:cs="Calibri"/>
          <w:b/>
          <w:bCs/>
          <w:sz w:val="21"/>
          <w:szCs w:val="21"/>
        </w:rPr>
        <w:t xml:space="preserve">Sosnowieckimi Wodociągami Spółka Akcyjna </w:t>
      </w:r>
      <w:r>
        <w:rPr>
          <w:rFonts w:ascii="Calibri" w:hAnsi="Calibri" w:cs="Calibri"/>
          <w:bCs/>
          <w:sz w:val="21"/>
          <w:szCs w:val="21"/>
        </w:rPr>
        <w:t>z siedzibą w Sosnowcu</w:t>
      </w:r>
      <w:r>
        <w:rPr>
          <w:rFonts w:ascii="Calibri" w:hAnsi="Calibri" w:cs="Calibri"/>
          <w:b/>
          <w:bCs/>
          <w:sz w:val="21"/>
          <w:szCs w:val="21"/>
        </w:rPr>
        <w:t xml:space="preserve"> </w:t>
      </w:r>
      <w:r>
        <w:rPr>
          <w:rFonts w:ascii="Calibri" w:hAnsi="Calibri" w:cs="Calibri"/>
          <w:bCs/>
          <w:sz w:val="21"/>
          <w:szCs w:val="21"/>
        </w:rPr>
        <w:t>przy</w:t>
      </w:r>
      <w:r>
        <w:rPr>
          <w:rFonts w:ascii="Calibri" w:hAnsi="Calibri" w:cs="Calibri"/>
          <w:b/>
          <w:bCs/>
          <w:sz w:val="21"/>
          <w:szCs w:val="21"/>
        </w:rPr>
        <w:t xml:space="preserve"> </w:t>
      </w:r>
      <w:r>
        <w:rPr>
          <w:rFonts w:ascii="Calibri" w:hAnsi="Calibri" w:cs="Calibri"/>
          <w:sz w:val="21"/>
          <w:szCs w:val="21"/>
        </w:rPr>
        <w:t xml:space="preserve">ul. Ostrogórskiej 43, zarejestrowaną </w:t>
      </w:r>
      <w:r>
        <w:rPr>
          <w:rFonts w:ascii="Calibri" w:hAnsi="Calibri" w:cs="Calibri"/>
          <w:sz w:val="21"/>
          <w:szCs w:val="21"/>
        </w:rPr>
        <w:br/>
        <w:t xml:space="preserve">w Sądzie Rejonowym Katowice-Wschód w Katowicach Wydział VIII Gospodarczy Krajowego Rejestru Sądowego </w:t>
      </w:r>
      <w:r>
        <w:rPr>
          <w:rFonts w:ascii="Calibri" w:hAnsi="Calibri" w:cs="Calibri"/>
          <w:sz w:val="21"/>
          <w:szCs w:val="21"/>
        </w:rPr>
        <w:br/>
        <w:t>pod numerem: KRS 0000216608, czynnym podatnikiem podatku od towarów i usług NIP: 6440011382, REGON: 270544618, kapitał zakładowy: 230 522 130,00 zł</w:t>
      </w:r>
      <w:r>
        <w:rPr>
          <w:rFonts w:ascii="Calibri" w:hAnsi="Calibri" w:cs="Calibri"/>
          <w:b/>
          <w:sz w:val="21"/>
          <w:szCs w:val="21"/>
        </w:rPr>
        <w:t>,</w:t>
      </w:r>
      <w:r>
        <w:rPr>
          <w:rFonts w:ascii="Calibri" w:hAnsi="Calibri" w:cs="Calibri"/>
          <w:sz w:val="21"/>
          <w:szCs w:val="21"/>
        </w:rPr>
        <w:t xml:space="preserve"> kapitał wpłacony: 230 522 130,00 zł, reprezentowaną przez:</w:t>
      </w:r>
    </w:p>
    <w:p w14:paraId="2FA206F6" w14:textId="52433E87" w:rsidR="001C51B5" w:rsidRDefault="00D568EA" w:rsidP="001C51B5">
      <w:pPr>
        <w:pStyle w:val="Tekstpodstawowy"/>
        <w:spacing w:line="240" w:lineRule="auto"/>
        <w:rPr>
          <w:rFonts w:ascii="Calibri" w:hAnsi="Calibri" w:cs="Calibri"/>
          <w:b/>
          <w:bCs/>
          <w:sz w:val="21"/>
          <w:szCs w:val="21"/>
        </w:rPr>
      </w:pPr>
      <w:r>
        <w:rPr>
          <w:rFonts w:ascii="Calibri" w:hAnsi="Calibri" w:cs="Calibri"/>
          <w:b/>
          <w:bCs/>
          <w:sz w:val="21"/>
          <w:szCs w:val="21"/>
        </w:rPr>
        <w:t>____________________</w:t>
      </w:r>
      <w:r w:rsidR="001C51B5">
        <w:rPr>
          <w:rFonts w:ascii="Calibri" w:hAnsi="Calibri" w:cs="Calibri"/>
          <w:b/>
          <w:bCs/>
          <w:sz w:val="21"/>
          <w:szCs w:val="21"/>
        </w:rPr>
        <w:tab/>
      </w:r>
      <w:r w:rsidR="001C51B5">
        <w:rPr>
          <w:rFonts w:ascii="Calibri" w:hAnsi="Calibri" w:cs="Calibri"/>
          <w:b/>
          <w:bCs/>
          <w:sz w:val="21"/>
          <w:szCs w:val="21"/>
        </w:rPr>
        <w:tab/>
        <w:t xml:space="preserve">- </w:t>
      </w:r>
      <w:r w:rsidR="00E1700E">
        <w:rPr>
          <w:rFonts w:ascii="Calibri" w:hAnsi="Calibri" w:cs="Calibri"/>
          <w:b/>
          <w:bCs/>
          <w:sz w:val="21"/>
          <w:szCs w:val="21"/>
        </w:rPr>
        <w:t>____________________</w:t>
      </w:r>
      <w:r w:rsidR="00E1700E">
        <w:rPr>
          <w:rFonts w:ascii="Calibri" w:hAnsi="Calibri" w:cs="Calibri"/>
          <w:b/>
          <w:bCs/>
          <w:sz w:val="21"/>
          <w:szCs w:val="21"/>
        </w:rPr>
        <w:tab/>
      </w:r>
    </w:p>
    <w:p w14:paraId="75F1CDAD" w14:textId="3A236DA5" w:rsidR="001C51B5" w:rsidRDefault="00E1700E" w:rsidP="001C51B5">
      <w:pPr>
        <w:pStyle w:val="Tekstpodstawowy"/>
        <w:spacing w:line="240" w:lineRule="auto"/>
        <w:rPr>
          <w:rFonts w:ascii="Calibri" w:hAnsi="Calibri" w:cs="Calibri"/>
          <w:sz w:val="21"/>
          <w:szCs w:val="21"/>
        </w:rPr>
      </w:pPr>
      <w:r>
        <w:rPr>
          <w:rFonts w:ascii="Calibri" w:hAnsi="Calibri" w:cs="Calibri"/>
          <w:b/>
          <w:bCs/>
          <w:sz w:val="21"/>
          <w:szCs w:val="21"/>
        </w:rPr>
        <w:t>____________________</w:t>
      </w:r>
      <w:r>
        <w:rPr>
          <w:rFonts w:ascii="Calibri" w:hAnsi="Calibri" w:cs="Calibri"/>
          <w:b/>
          <w:bCs/>
          <w:sz w:val="21"/>
          <w:szCs w:val="21"/>
        </w:rPr>
        <w:tab/>
      </w:r>
      <w:r w:rsidR="001C51B5">
        <w:rPr>
          <w:rFonts w:ascii="Calibri" w:hAnsi="Calibri" w:cs="Calibri"/>
          <w:b/>
          <w:bCs/>
          <w:sz w:val="21"/>
          <w:szCs w:val="21"/>
        </w:rPr>
        <w:tab/>
        <w:t xml:space="preserve">- </w:t>
      </w:r>
      <w:r>
        <w:rPr>
          <w:rFonts w:ascii="Calibri" w:hAnsi="Calibri" w:cs="Calibri"/>
          <w:b/>
          <w:bCs/>
          <w:sz w:val="21"/>
          <w:szCs w:val="21"/>
        </w:rPr>
        <w:t>____________________</w:t>
      </w:r>
      <w:r>
        <w:rPr>
          <w:rFonts w:ascii="Calibri" w:hAnsi="Calibri" w:cs="Calibri"/>
          <w:b/>
          <w:bCs/>
          <w:sz w:val="21"/>
          <w:szCs w:val="21"/>
        </w:rPr>
        <w:tab/>
      </w:r>
    </w:p>
    <w:p w14:paraId="586C5C88" w14:textId="77777777" w:rsidR="001C51B5" w:rsidRDefault="001C51B5" w:rsidP="001C51B5">
      <w:pPr>
        <w:jc w:val="both"/>
        <w:rPr>
          <w:rFonts w:ascii="Calibri" w:hAnsi="Calibri" w:cs="Calibri"/>
          <w:b/>
          <w:sz w:val="21"/>
          <w:szCs w:val="21"/>
        </w:rPr>
      </w:pPr>
      <w:r>
        <w:rPr>
          <w:rFonts w:ascii="Calibri" w:hAnsi="Calibri" w:cs="Calibri"/>
          <w:sz w:val="21"/>
          <w:szCs w:val="21"/>
        </w:rPr>
        <w:t>zwaną dalej „</w:t>
      </w:r>
      <w:r>
        <w:rPr>
          <w:rFonts w:ascii="Calibri" w:hAnsi="Calibri" w:cs="Calibri"/>
          <w:b/>
          <w:sz w:val="21"/>
          <w:szCs w:val="21"/>
        </w:rPr>
        <w:t>Biorącym</w:t>
      </w:r>
      <w:r>
        <w:rPr>
          <w:rFonts w:ascii="Calibri" w:hAnsi="Calibri" w:cs="Calibri"/>
          <w:sz w:val="21"/>
          <w:szCs w:val="21"/>
        </w:rPr>
        <w:t>”</w:t>
      </w:r>
      <w:r>
        <w:rPr>
          <w:rFonts w:ascii="Calibri" w:hAnsi="Calibri" w:cs="Calibri"/>
          <w:b/>
          <w:sz w:val="21"/>
          <w:szCs w:val="21"/>
        </w:rPr>
        <w:t xml:space="preserve"> </w:t>
      </w:r>
    </w:p>
    <w:p w14:paraId="5026C2D1" w14:textId="77777777" w:rsidR="001C51B5" w:rsidRDefault="001C51B5" w:rsidP="001C51B5">
      <w:pPr>
        <w:rPr>
          <w:rFonts w:ascii="Calibri" w:hAnsi="Calibri" w:cs="Calibri"/>
          <w:b/>
          <w:sz w:val="21"/>
          <w:szCs w:val="21"/>
        </w:rPr>
      </w:pPr>
    </w:p>
    <w:p w14:paraId="7A0CBDF7" w14:textId="77777777" w:rsidR="001C51B5" w:rsidRDefault="001C51B5" w:rsidP="001C51B5">
      <w:pPr>
        <w:jc w:val="center"/>
        <w:rPr>
          <w:rFonts w:ascii="Calibri" w:hAnsi="Calibri" w:cs="Calibri"/>
          <w:sz w:val="21"/>
          <w:szCs w:val="21"/>
        </w:rPr>
      </w:pPr>
      <w:r>
        <w:rPr>
          <w:rFonts w:ascii="Calibri" w:hAnsi="Calibri" w:cs="Calibri"/>
          <w:b/>
          <w:sz w:val="21"/>
          <w:szCs w:val="21"/>
        </w:rPr>
        <w:t>§ 1</w:t>
      </w:r>
    </w:p>
    <w:p w14:paraId="55E0981A" w14:textId="16160F44" w:rsidR="001C51B5" w:rsidRDefault="001C51B5" w:rsidP="001C51B5">
      <w:pPr>
        <w:jc w:val="both"/>
        <w:rPr>
          <w:rFonts w:ascii="Calibri" w:hAnsi="Calibri" w:cs="Calibri"/>
          <w:b/>
          <w:sz w:val="21"/>
          <w:szCs w:val="21"/>
        </w:rPr>
      </w:pPr>
      <w:r>
        <w:rPr>
          <w:rFonts w:ascii="Calibri" w:hAnsi="Calibri" w:cs="Calibri"/>
          <w:sz w:val="21"/>
          <w:szCs w:val="21"/>
        </w:rPr>
        <w:t xml:space="preserve">Użyczający oświadcza, że jest właścicielem* / użytkownikiem wieczystym* / zarządcą* nieruchomości oznaczonej geodezyjnie jako działka* / działki* nr </w:t>
      </w:r>
      <w:r w:rsidR="00E1700E">
        <w:rPr>
          <w:rFonts w:ascii="Calibri" w:hAnsi="Calibri" w:cs="Calibri"/>
          <w:b/>
          <w:bCs/>
          <w:sz w:val="21"/>
          <w:szCs w:val="21"/>
        </w:rPr>
        <w:t>____________________</w:t>
      </w:r>
      <w:r>
        <w:rPr>
          <w:rFonts w:ascii="Calibri" w:hAnsi="Calibri" w:cs="Calibri"/>
          <w:sz w:val="21"/>
          <w:szCs w:val="21"/>
        </w:rPr>
        <w:t xml:space="preserve">, ob. </w:t>
      </w:r>
      <w:r w:rsidR="00E1700E">
        <w:rPr>
          <w:rFonts w:ascii="Calibri" w:hAnsi="Calibri" w:cs="Calibri"/>
          <w:b/>
          <w:bCs/>
          <w:sz w:val="21"/>
          <w:szCs w:val="21"/>
        </w:rPr>
        <w:t>____________________</w:t>
      </w:r>
      <w:r>
        <w:rPr>
          <w:rFonts w:ascii="Calibri" w:hAnsi="Calibri" w:cs="Calibri"/>
          <w:sz w:val="21"/>
          <w:szCs w:val="21"/>
        </w:rPr>
        <w:t xml:space="preserve">, dla której urządzona jest  księga wieczysta </w:t>
      </w:r>
      <w:r w:rsidR="00E1700E">
        <w:rPr>
          <w:rFonts w:ascii="Calibri" w:hAnsi="Calibri" w:cs="Calibri"/>
          <w:b/>
          <w:bCs/>
          <w:sz w:val="21"/>
          <w:szCs w:val="21"/>
        </w:rPr>
        <w:t>____________________________________.</w:t>
      </w:r>
      <w:r w:rsidR="00E1700E">
        <w:rPr>
          <w:rFonts w:ascii="Calibri" w:hAnsi="Calibri" w:cs="Calibri"/>
          <w:b/>
          <w:bCs/>
          <w:sz w:val="21"/>
          <w:szCs w:val="21"/>
        </w:rPr>
        <w:tab/>
      </w:r>
    </w:p>
    <w:p w14:paraId="24380287" w14:textId="77777777" w:rsidR="001C51B5" w:rsidRDefault="001C51B5" w:rsidP="001C51B5">
      <w:pPr>
        <w:jc w:val="center"/>
        <w:rPr>
          <w:rFonts w:ascii="Calibri" w:hAnsi="Calibri" w:cs="Calibri"/>
          <w:b/>
          <w:sz w:val="21"/>
          <w:szCs w:val="21"/>
        </w:rPr>
      </w:pPr>
    </w:p>
    <w:p w14:paraId="13C5A9CC" w14:textId="77777777" w:rsidR="001C51B5" w:rsidRDefault="001C51B5" w:rsidP="001C51B5">
      <w:pPr>
        <w:jc w:val="center"/>
        <w:rPr>
          <w:rFonts w:ascii="Calibri" w:hAnsi="Calibri" w:cs="Calibri"/>
          <w:sz w:val="21"/>
          <w:szCs w:val="21"/>
        </w:rPr>
      </w:pPr>
      <w:r>
        <w:rPr>
          <w:rFonts w:ascii="Calibri" w:hAnsi="Calibri" w:cs="Calibri"/>
          <w:b/>
          <w:sz w:val="21"/>
          <w:szCs w:val="21"/>
        </w:rPr>
        <w:t>§ 2</w:t>
      </w:r>
    </w:p>
    <w:p w14:paraId="210FA5CB" w14:textId="77777777" w:rsidR="001C51B5" w:rsidRDefault="001C51B5" w:rsidP="001C51B5">
      <w:pPr>
        <w:jc w:val="both"/>
        <w:rPr>
          <w:rFonts w:ascii="Calibri" w:hAnsi="Calibri" w:cs="Calibri"/>
          <w:sz w:val="21"/>
          <w:szCs w:val="21"/>
        </w:rPr>
      </w:pPr>
      <w:r>
        <w:rPr>
          <w:rFonts w:ascii="Calibri" w:hAnsi="Calibri" w:cs="Calibri"/>
          <w:sz w:val="21"/>
          <w:szCs w:val="21"/>
        </w:rPr>
        <w:t>Biorący oświadcza, że dla realizacji inwestycji celu publicznego pn.</w:t>
      </w:r>
    </w:p>
    <w:p w14:paraId="7E61C1A4" w14:textId="5D7DEDF0" w:rsidR="001C51B5" w:rsidRDefault="00252FE1" w:rsidP="001C51B5">
      <w:pPr>
        <w:jc w:val="both"/>
        <w:rPr>
          <w:rFonts w:ascii="Calibri" w:hAnsi="Calibri" w:cs="Calibri"/>
          <w:b/>
          <w:sz w:val="21"/>
          <w:szCs w:val="21"/>
        </w:rPr>
      </w:pPr>
      <w:r>
        <w:rPr>
          <w:rFonts w:ascii="Calibri" w:hAnsi="Calibri" w:cs="Calibri"/>
          <w:sz w:val="21"/>
          <w:szCs w:val="21"/>
        </w:rPr>
        <w:t>__________________________________________________________________________________________________________________________________________________________________________________________________</w:t>
      </w:r>
      <w:r w:rsidR="001C51B5">
        <w:rPr>
          <w:rFonts w:ascii="Calibri" w:hAnsi="Calibri" w:cs="Calibri"/>
          <w:sz w:val="21"/>
          <w:szCs w:val="21"/>
        </w:rPr>
        <w:t xml:space="preserve">konieczne jest dokonanie wycinki drzew zlokalizowanych na nieruchomości określonej w § 1. </w:t>
      </w:r>
    </w:p>
    <w:p w14:paraId="074EB3A2" w14:textId="77777777" w:rsidR="001C51B5" w:rsidRDefault="001C51B5" w:rsidP="001C51B5">
      <w:pPr>
        <w:jc w:val="center"/>
        <w:rPr>
          <w:rFonts w:ascii="Calibri" w:hAnsi="Calibri" w:cs="Calibri"/>
          <w:b/>
          <w:sz w:val="21"/>
          <w:szCs w:val="21"/>
        </w:rPr>
      </w:pPr>
    </w:p>
    <w:p w14:paraId="714DF57C" w14:textId="77777777" w:rsidR="001C51B5" w:rsidRDefault="001C51B5" w:rsidP="001C51B5">
      <w:pPr>
        <w:jc w:val="center"/>
        <w:rPr>
          <w:rFonts w:ascii="Calibri" w:hAnsi="Calibri" w:cs="Calibri"/>
          <w:sz w:val="21"/>
          <w:szCs w:val="21"/>
        </w:rPr>
      </w:pPr>
      <w:r>
        <w:rPr>
          <w:rFonts w:ascii="Calibri" w:hAnsi="Calibri" w:cs="Calibri"/>
          <w:b/>
          <w:sz w:val="21"/>
          <w:szCs w:val="21"/>
        </w:rPr>
        <w:t>§ 3</w:t>
      </w:r>
    </w:p>
    <w:p w14:paraId="56CF999F" w14:textId="77777777" w:rsidR="001C51B5" w:rsidRDefault="001C51B5" w:rsidP="001C51B5">
      <w:pPr>
        <w:numPr>
          <w:ilvl w:val="0"/>
          <w:numId w:val="48"/>
        </w:numPr>
        <w:ind w:left="426" w:hanging="426"/>
        <w:jc w:val="both"/>
        <w:rPr>
          <w:rFonts w:ascii="Calibri" w:hAnsi="Calibri" w:cs="Calibri"/>
          <w:sz w:val="21"/>
          <w:szCs w:val="21"/>
        </w:rPr>
      </w:pPr>
      <w:r>
        <w:rPr>
          <w:rFonts w:ascii="Calibri" w:hAnsi="Calibri" w:cs="Calibri"/>
          <w:sz w:val="21"/>
          <w:szCs w:val="21"/>
        </w:rPr>
        <w:t xml:space="preserve">Użyczający oddaje Biorącemu do używania nieruchomość oznaczoną w § 1 w celu przeprowadzenia prac związanych z wycinką drzew, o której mowa w § 2. </w:t>
      </w:r>
    </w:p>
    <w:p w14:paraId="75454119" w14:textId="77777777" w:rsidR="001C51B5" w:rsidRDefault="001C51B5" w:rsidP="001C51B5">
      <w:pPr>
        <w:numPr>
          <w:ilvl w:val="0"/>
          <w:numId w:val="48"/>
        </w:numPr>
        <w:ind w:left="426" w:hanging="426"/>
        <w:jc w:val="both"/>
        <w:rPr>
          <w:rFonts w:ascii="Calibri" w:hAnsi="Calibri" w:cs="Calibri"/>
          <w:sz w:val="21"/>
          <w:szCs w:val="21"/>
        </w:rPr>
      </w:pPr>
      <w:r>
        <w:rPr>
          <w:rFonts w:ascii="Calibri" w:hAnsi="Calibri" w:cs="Calibri"/>
          <w:sz w:val="21"/>
          <w:szCs w:val="21"/>
        </w:rPr>
        <w:t>Wycinka drzew przeprowadzona zostanie w całości przez Biorącego bądź inną osobę działającą na jego zlecenie, oraz na jego koszt.</w:t>
      </w:r>
    </w:p>
    <w:p w14:paraId="7CDF6233" w14:textId="77777777" w:rsidR="001C51B5" w:rsidRDefault="001C51B5" w:rsidP="001C51B5">
      <w:pPr>
        <w:numPr>
          <w:ilvl w:val="0"/>
          <w:numId w:val="48"/>
        </w:numPr>
        <w:ind w:left="426" w:hanging="426"/>
        <w:jc w:val="both"/>
        <w:rPr>
          <w:rFonts w:ascii="Calibri" w:hAnsi="Calibri" w:cs="Calibri"/>
          <w:sz w:val="21"/>
          <w:szCs w:val="21"/>
        </w:rPr>
      </w:pPr>
      <w:r>
        <w:rPr>
          <w:rFonts w:ascii="Calibri" w:hAnsi="Calibri" w:cs="Calibri"/>
          <w:sz w:val="21"/>
          <w:szCs w:val="21"/>
        </w:rPr>
        <w:t xml:space="preserve">Wszelkie prace związane z ewentualną koniecznością dokonania </w:t>
      </w:r>
      <w:proofErr w:type="spellStart"/>
      <w:r>
        <w:rPr>
          <w:rFonts w:ascii="Calibri" w:hAnsi="Calibri" w:cs="Calibri"/>
          <w:sz w:val="21"/>
          <w:szCs w:val="21"/>
        </w:rPr>
        <w:t>nasadzeń</w:t>
      </w:r>
      <w:proofErr w:type="spellEnd"/>
      <w:r>
        <w:rPr>
          <w:rFonts w:ascii="Calibri" w:hAnsi="Calibri" w:cs="Calibri"/>
          <w:sz w:val="21"/>
          <w:szCs w:val="21"/>
        </w:rPr>
        <w:t xml:space="preserve"> zastępczych wykona na swój koszt </w:t>
      </w:r>
      <w:r>
        <w:rPr>
          <w:rFonts w:ascii="Calibri" w:hAnsi="Calibri" w:cs="Calibri"/>
          <w:sz w:val="21"/>
          <w:szCs w:val="21"/>
        </w:rPr>
        <w:br/>
        <w:t xml:space="preserve">i we własnym zakresie Biorący. </w:t>
      </w:r>
    </w:p>
    <w:p w14:paraId="20C74420" w14:textId="77777777" w:rsidR="001C51B5" w:rsidRDefault="001C51B5" w:rsidP="001C51B5">
      <w:pPr>
        <w:numPr>
          <w:ilvl w:val="0"/>
          <w:numId w:val="48"/>
        </w:numPr>
        <w:ind w:left="426" w:hanging="426"/>
        <w:jc w:val="both"/>
        <w:rPr>
          <w:rFonts w:ascii="Calibri" w:hAnsi="Calibri" w:cs="Calibri"/>
          <w:sz w:val="21"/>
          <w:szCs w:val="21"/>
        </w:rPr>
      </w:pPr>
      <w:r>
        <w:rPr>
          <w:rFonts w:ascii="Calibri" w:hAnsi="Calibri" w:cs="Calibri"/>
          <w:sz w:val="21"/>
          <w:szCs w:val="21"/>
        </w:rPr>
        <w:t xml:space="preserve">Po zakończeniu prac związanych z wycinką drzew, Biorący przywróci teren nieruchomości oznaczonej w § 1 </w:t>
      </w:r>
      <w:r>
        <w:rPr>
          <w:rFonts w:ascii="Calibri" w:hAnsi="Calibri" w:cs="Calibri"/>
          <w:sz w:val="21"/>
          <w:szCs w:val="21"/>
        </w:rPr>
        <w:br/>
        <w:t>do stanu pierwotnego.</w:t>
      </w:r>
    </w:p>
    <w:p w14:paraId="178D545F" w14:textId="77777777" w:rsidR="001C51B5" w:rsidRDefault="001C51B5" w:rsidP="001C51B5">
      <w:pPr>
        <w:jc w:val="center"/>
        <w:rPr>
          <w:rFonts w:ascii="Calibri" w:hAnsi="Calibri" w:cs="Calibri"/>
          <w:sz w:val="21"/>
          <w:szCs w:val="21"/>
        </w:rPr>
      </w:pPr>
      <w:r>
        <w:rPr>
          <w:rFonts w:ascii="Calibri" w:hAnsi="Calibri" w:cs="Calibri"/>
          <w:b/>
          <w:sz w:val="21"/>
          <w:szCs w:val="21"/>
        </w:rPr>
        <w:lastRenderedPageBreak/>
        <w:t>§ 4</w:t>
      </w:r>
    </w:p>
    <w:p w14:paraId="23EA84B3" w14:textId="2DC617BD" w:rsidR="001C51B5" w:rsidRDefault="001C51B5" w:rsidP="001C51B5">
      <w:pPr>
        <w:jc w:val="both"/>
        <w:rPr>
          <w:rFonts w:ascii="Calibri" w:hAnsi="Calibri" w:cs="Calibri"/>
          <w:sz w:val="21"/>
          <w:szCs w:val="21"/>
        </w:rPr>
      </w:pPr>
      <w:r>
        <w:rPr>
          <w:rFonts w:ascii="Calibri" w:hAnsi="Calibri" w:cs="Calibri"/>
          <w:sz w:val="21"/>
          <w:szCs w:val="21"/>
        </w:rPr>
        <w:t xml:space="preserve">Użyczający wyraża zgodę na dokonanie na terenie działek wskazanych w § 1 wycinki następujących drzew </w:t>
      </w:r>
      <w:r w:rsidR="00252FE1">
        <w:rPr>
          <w:rFonts w:ascii="Calibri" w:hAnsi="Calibri" w:cs="Calibri"/>
          <w:sz w:val="21"/>
          <w:szCs w:val="21"/>
        </w:rPr>
        <w:t>___________</w:t>
      </w:r>
    </w:p>
    <w:p w14:paraId="2AA4A523" w14:textId="6FB8C86B" w:rsidR="001C51B5" w:rsidRDefault="00252FE1" w:rsidP="001C51B5">
      <w:pPr>
        <w:jc w:val="center"/>
        <w:rPr>
          <w:rFonts w:ascii="Calibri" w:hAnsi="Calibri" w:cs="Calibri"/>
          <w:b/>
          <w:sz w:val="21"/>
          <w:szCs w:val="21"/>
        </w:rPr>
      </w:pPr>
      <w:r>
        <w:rPr>
          <w:rFonts w:ascii="Calibri" w:hAnsi="Calibri" w:cs="Calibri"/>
          <w:sz w:val="21"/>
          <w:szCs w:val="21"/>
        </w:rPr>
        <w:t>_________________________________________________________________________________________________.</w:t>
      </w:r>
    </w:p>
    <w:p w14:paraId="49F7676C" w14:textId="77777777" w:rsidR="00DE0DB6" w:rsidRDefault="00DE0DB6" w:rsidP="001C51B5">
      <w:pPr>
        <w:jc w:val="center"/>
        <w:rPr>
          <w:rFonts w:ascii="Calibri" w:hAnsi="Calibri" w:cs="Calibri"/>
          <w:b/>
          <w:sz w:val="21"/>
          <w:szCs w:val="21"/>
        </w:rPr>
      </w:pPr>
    </w:p>
    <w:p w14:paraId="096004C3" w14:textId="586F8969" w:rsidR="001C51B5" w:rsidRDefault="001C51B5" w:rsidP="001C51B5">
      <w:pPr>
        <w:jc w:val="center"/>
        <w:rPr>
          <w:rFonts w:ascii="Calibri" w:hAnsi="Calibri" w:cs="Calibri"/>
          <w:sz w:val="21"/>
          <w:szCs w:val="21"/>
        </w:rPr>
      </w:pPr>
      <w:r>
        <w:rPr>
          <w:rFonts w:ascii="Calibri" w:hAnsi="Calibri" w:cs="Calibri"/>
          <w:b/>
          <w:sz w:val="21"/>
          <w:szCs w:val="21"/>
        </w:rPr>
        <w:t>§ 5</w:t>
      </w:r>
    </w:p>
    <w:p w14:paraId="43A36689" w14:textId="26BF1F6B" w:rsidR="001C51B5" w:rsidRDefault="001C51B5" w:rsidP="001C51B5">
      <w:pPr>
        <w:jc w:val="both"/>
        <w:rPr>
          <w:rFonts w:ascii="Calibri" w:hAnsi="Calibri" w:cs="Calibri"/>
          <w:b/>
          <w:sz w:val="21"/>
          <w:szCs w:val="21"/>
        </w:rPr>
      </w:pPr>
      <w:r>
        <w:rPr>
          <w:rFonts w:ascii="Calibri" w:hAnsi="Calibri" w:cs="Calibri"/>
          <w:sz w:val="21"/>
          <w:szCs w:val="21"/>
        </w:rPr>
        <w:t xml:space="preserve">Umowa zostaje zawarta na czas realizacji prac związanych z wycinką drzew, nie dłuższy niż okres </w:t>
      </w:r>
      <w:r w:rsidR="00DE0DB6">
        <w:rPr>
          <w:rFonts w:ascii="Calibri" w:hAnsi="Calibri" w:cs="Calibri"/>
          <w:sz w:val="21"/>
          <w:szCs w:val="21"/>
        </w:rPr>
        <w:t>__________________ _________________________________________________________________________________________________.</w:t>
      </w:r>
    </w:p>
    <w:p w14:paraId="6EA16A5C" w14:textId="77777777" w:rsidR="001C51B5" w:rsidRDefault="001C51B5" w:rsidP="001C51B5">
      <w:pPr>
        <w:jc w:val="center"/>
        <w:rPr>
          <w:rFonts w:ascii="Calibri" w:hAnsi="Calibri" w:cs="Calibri"/>
          <w:b/>
          <w:sz w:val="21"/>
          <w:szCs w:val="21"/>
        </w:rPr>
      </w:pPr>
    </w:p>
    <w:p w14:paraId="417A4E66" w14:textId="77777777" w:rsidR="001C51B5" w:rsidRDefault="001C51B5" w:rsidP="001C51B5">
      <w:pPr>
        <w:jc w:val="center"/>
        <w:rPr>
          <w:rFonts w:ascii="Calibri" w:hAnsi="Calibri" w:cs="Calibri"/>
          <w:sz w:val="21"/>
          <w:szCs w:val="21"/>
        </w:rPr>
      </w:pPr>
      <w:r>
        <w:rPr>
          <w:rFonts w:ascii="Calibri" w:hAnsi="Calibri" w:cs="Calibri"/>
          <w:b/>
          <w:sz w:val="21"/>
          <w:szCs w:val="21"/>
        </w:rPr>
        <w:t>§ 6</w:t>
      </w:r>
    </w:p>
    <w:p w14:paraId="0C1E6604" w14:textId="77777777" w:rsidR="001C51B5" w:rsidRDefault="001C51B5" w:rsidP="001C51B5">
      <w:pPr>
        <w:numPr>
          <w:ilvl w:val="0"/>
          <w:numId w:val="49"/>
        </w:numPr>
        <w:tabs>
          <w:tab w:val="clear" w:pos="720"/>
          <w:tab w:val="num" w:pos="426"/>
        </w:tabs>
        <w:ind w:left="426" w:hanging="426"/>
        <w:jc w:val="both"/>
        <w:rPr>
          <w:rFonts w:ascii="Calibri" w:hAnsi="Calibri" w:cs="Calibri"/>
          <w:sz w:val="21"/>
          <w:szCs w:val="21"/>
        </w:rPr>
      </w:pPr>
      <w:r>
        <w:rPr>
          <w:rFonts w:ascii="Calibri" w:hAnsi="Calibri" w:cs="Calibri"/>
          <w:sz w:val="21"/>
          <w:szCs w:val="21"/>
        </w:rPr>
        <w:t>W sprawach nie uregulowanych w niniejszej umowie będą miały zastosowanie przepisy Kodeksu Cywilnego.</w:t>
      </w:r>
    </w:p>
    <w:p w14:paraId="053C5B75" w14:textId="77777777" w:rsidR="001C51B5" w:rsidRDefault="001C51B5" w:rsidP="001C51B5">
      <w:pPr>
        <w:numPr>
          <w:ilvl w:val="0"/>
          <w:numId w:val="49"/>
        </w:numPr>
        <w:tabs>
          <w:tab w:val="left" w:pos="426"/>
        </w:tabs>
        <w:ind w:left="426" w:hanging="426"/>
        <w:jc w:val="both"/>
        <w:rPr>
          <w:rFonts w:ascii="Calibri" w:hAnsi="Calibri" w:cs="Calibri"/>
          <w:sz w:val="21"/>
          <w:szCs w:val="21"/>
        </w:rPr>
      </w:pPr>
      <w:r>
        <w:rPr>
          <w:rFonts w:ascii="Calibri" w:hAnsi="Calibri" w:cs="Calibri"/>
          <w:sz w:val="21"/>
          <w:szCs w:val="21"/>
        </w:rPr>
        <w:t>Zmiana lub uzupełnienie postanowień niniejszej umowy może nastąpić wyłącznie w drodze aneksu podpisanego przez strony umowy, pod rygorem nieważności.</w:t>
      </w:r>
    </w:p>
    <w:p w14:paraId="778D4D39" w14:textId="77777777" w:rsidR="001C51B5" w:rsidRDefault="001C51B5" w:rsidP="001C51B5">
      <w:pPr>
        <w:numPr>
          <w:ilvl w:val="0"/>
          <w:numId w:val="49"/>
        </w:numPr>
        <w:tabs>
          <w:tab w:val="left" w:pos="426"/>
        </w:tabs>
        <w:ind w:left="426" w:hanging="426"/>
        <w:jc w:val="both"/>
        <w:rPr>
          <w:rFonts w:ascii="Calibri" w:hAnsi="Calibri" w:cs="Calibri"/>
          <w:sz w:val="21"/>
          <w:szCs w:val="21"/>
        </w:rPr>
      </w:pPr>
      <w:r>
        <w:rPr>
          <w:rFonts w:ascii="Calibri" w:hAnsi="Calibri" w:cs="Calibri"/>
          <w:sz w:val="21"/>
          <w:szCs w:val="21"/>
        </w:rPr>
        <w:t>Spory wynikające z niniejszej umowy rozstrzygać będzie sąd właściwy dla miejsca położenia działki/działek będących przedmiotem umowy.</w:t>
      </w:r>
    </w:p>
    <w:p w14:paraId="02D88CFB" w14:textId="77777777" w:rsidR="001C51B5" w:rsidRDefault="001C51B5" w:rsidP="001C51B5">
      <w:pPr>
        <w:numPr>
          <w:ilvl w:val="0"/>
          <w:numId w:val="49"/>
        </w:numPr>
        <w:tabs>
          <w:tab w:val="left" w:pos="426"/>
        </w:tabs>
        <w:ind w:left="426" w:hanging="426"/>
        <w:jc w:val="both"/>
        <w:rPr>
          <w:rFonts w:ascii="Calibri" w:hAnsi="Calibri" w:cs="Calibri"/>
          <w:b/>
          <w:sz w:val="21"/>
          <w:szCs w:val="21"/>
        </w:rPr>
      </w:pPr>
      <w:r>
        <w:rPr>
          <w:rFonts w:ascii="Calibri" w:hAnsi="Calibri" w:cs="Calibri"/>
          <w:sz w:val="21"/>
          <w:szCs w:val="21"/>
        </w:rPr>
        <w:t>Umowa zostaje sporządzona w dwóch jednakowych egzemplarzach, po jednym dla każdej ze Stron.</w:t>
      </w:r>
    </w:p>
    <w:p w14:paraId="48A523AB" w14:textId="77777777" w:rsidR="001C51B5" w:rsidRDefault="001C51B5" w:rsidP="001C51B5">
      <w:pPr>
        <w:jc w:val="both"/>
        <w:rPr>
          <w:rFonts w:ascii="Calibri" w:hAnsi="Calibri" w:cs="Calibri"/>
          <w:b/>
          <w:sz w:val="21"/>
          <w:szCs w:val="21"/>
        </w:rPr>
      </w:pPr>
    </w:p>
    <w:p w14:paraId="02563098" w14:textId="77777777" w:rsidR="001C51B5" w:rsidRDefault="001C51B5" w:rsidP="001C51B5">
      <w:pPr>
        <w:jc w:val="center"/>
        <w:rPr>
          <w:rFonts w:ascii="Calibri" w:hAnsi="Calibri" w:cs="Calibri"/>
          <w:b/>
          <w:sz w:val="21"/>
          <w:szCs w:val="21"/>
        </w:rPr>
      </w:pPr>
      <w:r>
        <w:rPr>
          <w:rFonts w:ascii="Calibri" w:hAnsi="Calibri" w:cs="Calibri"/>
          <w:b/>
          <w:sz w:val="21"/>
          <w:szCs w:val="21"/>
        </w:rPr>
        <w:t>Użyczający:</w:t>
      </w:r>
      <w:r>
        <w:rPr>
          <w:rFonts w:ascii="Calibri" w:hAnsi="Calibri" w:cs="Calibri"/>
          <w:b/>
          <w:sz w:val="21"/>
          <w:szCs w:val="21"/>
        </w:rPr>
        <w:tab/>
      </w:r>
      <w:r>
        <w:rPr>
          <w:rFonts w:ascii="Calibri" w:hAnsi="Calibri" w:cs="Calibri"/>
          <w:b/>
          <w:sz w:val="21"/>
          <w:szCs w:val="21"/>
        </w:rPr>
        <w:tab/>
      </w:r>
      <w:r>
        <w:rPr>
          <w:rFonts w:ascii="Calibri" w:hAnsi="Calibri" w:cs="Calibri"/>
          <w:b/>
          <w:sz w:val="21"/>
          <w:szCs w:val="21"/>
        </w:rPr>
        <w:tab/>
      </w:r>
      <w:r>
        <w:rPr>
          <w:rFonts w:ascii="Calibri" w:hAnsi="Calibri" w:cs="Calibri"/>
          <w:b/>
          <w:sz w:val="21"/>
          <w:szCs w:val="21"/>
        </w:rPr>
        <w:tab/>
      </w:r>
      <w:r>
        <w:rPr>
          <w:rFonts w:ascii="Calibri" w:hAnsi="Calibri" w:cs="Calibri"/>
          <w:b/>
          <w:sz w:val="21"/>
          <w:szCs w:val="21"/>
        </w:rPr>
        <w:tab/>
      </w:r>
      <w:r>
        <w:rPr>
          <w:rFonts w:ascii="Calibri" w:hAnsi="Calibri" w:cs="Calibri"/>
          <w:b/>
          <w:sz w:val="21"/>
          <w:szCs w:val="21"/>
        </w:rPr>
        <w:tab/>
        <w:t xml:space="preserve">               Biorący:</w:t>
      </w:r>
    </w:p>
    <w:p w14:paraId="3F92D6B0" w14:textId="77777777" w:rsidR="001C51B5" w:rsidRDefault="001C51B5" w:rsidP="001C51B5">
      <w:pPr>
        <w:jc w:val="both"/>
        <w:rPr>
          <w:rFonts w:ascii="Calibri" w:hAnsi="Calibri" w:cs="Calibri"/>
          <w:b/>
          <w:sz w:val="21"/>
          <w:szCs w:val="21"/>
        </w:rPr>
      </w:pPr>
    </w:p>
    <w:p w14:paraId="7F4302DD" w14:textId="77777777" w:rsidR="001C51B5" w:rsidRDefault="001C51B5" w:rsidP="001C51B5">
      <w:pPr>
        <w:jc w:val="both"/>
        <w:rPr>
          <w:rFonts w:ascii="Calibri" w:hAnsi="Calibri" w:cs="Calibri"/>
          <w:b/>
          <w:sz w:val="21"/>
          <w:szCs w:val="21"/>
        </w:rPr>
      </w:pPr>
    </w:p>
    <w:p w14:paraId="48D1E2D4" w14:textId="77777777" w:rsidR="001C51B5" w:rsidRDefault="001C51B5" w:rsidP="001C51B5">
      <w:pPr>
        <w:jc w:val="both"/>
        <w:rPr>
          <w:rFonts w:ascii="Calibri" w:hAnsi="Calibri" w:cs="Calibri"/>
          <w:b/>
          <w:sz w:val="21"/>
          <w:szCs w:val="21"/>
        </w:rPr>
      </w:pPr>
    </w:p>
    <w:p w14:paraId="36F7B350" w14:textId="77777777" w:rsidR="001C51B5" w:rsidRDefault="001C51B5" w:rsidP="001C51B5">
      <w:pPr>
        <w:jc w:val="both"/>
        <w:rPr>
          <w:rFonts w:ascii="Calibri" w:hAnsi="Calibri" w:cs="Calibri"/>
          <w:b/>
          <w:sz w:val="21"/>
          <w:szCs w:val="21"/>
        </w:rPr>
      </w:pPr>
    </w:p>
    <w:p w14:paraId="57A6C4CD" w14:textId="77777777" w:rsidR="001C51B5" w:rsidRDefault="001C51B5" w:rsidP="001C51B5">
      <w:pPr>
        <w:jc w:val="both"/>
        <w:rPr>
          <w:rFonts w:ascii="Calibri" w:hAnsi="Calibri" w:cs="Calibri"/>
          <w:b/>
          <w:sz w:val="18"/>
          <w:szCs w:val="18"/>
        </w:rPr>
      </w:pPr>
      <w:r>
        <w:rPr>
          <w:rFonts w:ascii="Calibri" w:hAnsi="Calibri" w:cs="Arial"/>
          <w:b/>
          <w:sz w:val="18"/>
          <w:szCs w:val="18"/>
        </w:rPr>
        <w:t xml:space="preserve"> </w:t>
      </w:r>
      <w:r>
        <w:rPr>
          <w:rFonts w:ascii="Calibri" w:hAnsi="Calibri" w:cs="Arial"/>
          <w:sz w:val="18"/>
          <w:szCs w:val="18"/>
        </w:rPr>
        <w:t>__________________________</w:t>
      </w:r>
    </w:p>
    <w:p w14:paraId="33D8C3EA" w14:textId="77777777" w:rsidR="001C51B5" w:rsidRDefault="001C51B5" w:rsidP="001C51B5">
      <w:pPr>
        <w:ind w:left="360"/>
        <w:rPr>
          <w:rFonts w:ascii="Calibri" w:hAnsi="Calibri" w:cs="Tahoma"/>
          <w:b/>
          <w:sz w:val="21"/>
          <w:szCs w:val="21"/>
        </w:rPr>
      </w:pPr>
      <w:r>
        <w:rPr>
          <w:rFonts w:ascii="Calibri" w:hAnsi="Calibri" w:cs="Calibri"/>
          <w:b/>
          <w:sz w:val="18"/>
          <w:szCs w:val="18"/>
        </w:rPr>
        <w:t>*</w:t>
      </w:r>
      <w:r>
        <w:rPr>
          <w:rFonts w:ascii="Calibri" w:hAnsi="Calibri" w:cs="Calibri"/>
          <w:i/>
          <w:sz w:val="18"/>
          <w:szCs w:val="18"/>
        </w:rPr>
        <w:t>niepotrzebne skreślić</w:t>
      </w:r>
    </w:p>
    <w:p w14:paraId="1DE0C0E0" w14:textId="77777777" w:rsidR="001C51B5" w:rsidRDefault="001C51B5" w:rsidP="001C51B5">
      <w:pPr>
        <w:pStyle w:val="Tekstpodstawowy"/>
        <w:spacing w:line="240" w:lineRule="auto"/>
        <w:jc w:val="right"/>
        <w:rPr>
          <w:rFonts w:ascii="Calibri" w:hAnsi="Calibri" w:cs="Tahoma"/>
          <w:b/>
          <w:sz w:val="21"/>
          <w:szCs w:val="21"/>
        </w:rPr>
      </w:pPr>
    </w:p>
    <w:p w14:paraId="5254152F" w14:textId="77777777" w:rsidR="001C51B5" w:rsidRDefault="001C51B5" w:rsidP="001C51B5">
      <w:pPr>
        <w:pStyle w:val="Tekstpodstawowy"/>
        <w:spacing w:line="240" w:lineRule="auto"/>
        <w:jc w:val="right"/>
        <w:rPr>
          <w:rFonts w:ascii="Calibri" w:hAnsi="Calibri" w:cs="Tahoma"/>
          <w:b/>
          <w:sz w:val="21"/>
          <w:szCs w:val="21"/>
        </w:rPr>
      </w:pPr>
    </w:p>
    <w:p w14:paraId="7EBD94AC" w14:textId="77777777" w:rsidR="001C51B5" w:rsidRDefault="001C51B5" w:rsidP="001C51B5">
      <w:pPr>
        <w:pStyle w:val="Tekstpodstawowy"/>
        <w:spacing w:line="240" w:lineRule="auto"/>
        <w:jc w:val="right"/>
        <w:rPr>
          <w:rFonts w:ascii="Calibri" w:hAnsi="Calibri" w:cs="Tahoma"/>
          <w:b/>
          <w:sz w:val="21"/>
          <w:szCs w:val="21"/>
        </w:rPr>
      </w:pPr>
    </w:p>
    <w:p w14:paraId="49FD7A34" w14:textId="77777777" w:rsidR="001C51B5" w:rsidRDefault="001C51B5" w:rsidP="001C51B5">
      <w:pPr>
        <w:pStyle w:val="Tekstpodstawowy"/>
        <w:spacing w:line="240" w:lineRule="auto"/>
        <w:jc w:val="right"/>
        <w:rPr>
          <w:rFonts w:ascii="Calibri" w:hAnsi="Calibri" w:cs="Tahoma"/>
          <w:b/>
          <w:sz w:val="21"/>
          <w:szCs w:val="21"/>
        </w:rPr>
      </w:pPr>
    </w:p>
    <w:p w14:paraId="1C45F023" w14:textId="77777777" w:rsidR="001C51B5" w:rsidRDefault="001C51B5" w:rsidP="001C51B5">
      <w:pPr>
        <w:pStyle w:val="Tekstpodstawowy"/>
        <w:spacing w:line="240" w:lineRule="auto"/>
        <w:jc w:val="right"/>
        <w:rPr>
          <w:rFonts w:ascii="Calibri" w:hAnsi="Calibri" w:cs="Tahoma"/>
          <w:b/>
          <w:sz w:val="21"/>
          <w:szCs w:val="21"/>
        </w:rPr>
      </w:pPr>
    </w:p>
    <w:p w14:paraId="421A40FC" w14:textId="77777777" w:rsidR="001C51B5" w:rsidRDefault="001C51B5" w:rsidP="001C51B5">
      <w:pPr>
        <w:pStyle w:val="Tekstpodstawowy"/>
        <w:spacing w:line="240" w:lineRule="auto"/>
        <w:jc w:val="right"/>
        <w:rPr>
          <w:rFonts w:ascii="Calibri" w:hAnsi="Calibri" w:cs="Tahoma"/>
          <w:b/>
          <w:sz w:val="21"/>
          <w:szCs w:val="21"/>
        </w:rPr>
      </w:pPr>
    </w:p>
    <w:p w14:paraId="043BEE53" w14:textId="77777777" w:rsidR="001C51B5" w:rsidRDefault="001C51B5" w:rsidP="001C51B5">
      <w:pPr>
        <w:pStyle w:val="Tekstpodstawowy"/>
        <w:spacing w:line="240" w:lineRule="auto"/>
        <w:jc w:val="right"/>
        <w:rPr>
          <w:rFonts w:ascii="Calibri" w:hAnsi="Calibri" w:cs="Tahoma"/>
          <w:b/>
          <w:sz w:val="21"/>
          <w:szCs w:val="21"/>
        </w:rPr>
      </w:pPr>
    </w:p>
    <w:p w14:paraId="0A32936A" w14:textId="77777777" w:rsidR="001C51B5" w:rsidRDefault="001C51B5" w:rsidP="001C51B5">
      <w:pPr>
        <w:pStyle w:val="Tekstpodstawowy"/>
        <w:spacing w:line="240" w:lineRule="auto"/>
        <w:jc w:val="right"/>
        <w:rPr>
          <w:rFonts w:ascii="Calibri" w:hAnsi="Calibri" w:cs="Tahoma"/>
          <w:b/>
          <w:sz w:val="21"/>
          <w:szCs w:val="21"/>
        </w:rPr>
      </w:pPr>
    </w:p>
    <w:p w14:paraId="514DF1E5" w14:textId="77777777" w:rsidR="001C51B5" w:rsidRDefault="001C51B5" w:rsidP="001C51B5">
      <w:pPr>
        <w:pStyle w:val="Tekstpodstawowy"/>
        <w:spacing w:line="240" w:lineRule="auto"/>
        <w:jc w:val="right"/>
        <w:rPr>
          <w:rFonts w:ascii="Calibri" w:hAnsi="Calibri" w:cs="Tahoma"/>
          <w:b/>
          <w:sz w:val="21"/>
          <w:szCs w:val="21"/>
        </w:rPr>
      </w:pPr>
    </w:p>
    <w:p w14:paraId="3645B45C" w14:textId="77777777" w:rsidR="001C51B5" w:rsidRDefault="001C51B5" w:rsidP="001C51B5">
      <w:pPr>
        <w:pStyle w:val="Tekstpodstawowy"/>
        <w:spacing w:line="240" w:lineRule="auto"/>
        <w:jc w:val="right"/>
        <w:rPr>
          <w:rFonts w:ascii="Calibri" w:hAnsi="Calibri" w:cs="Tahoma"/>
          <w:b/>
          <w:sz w:val="21"/>
          <w:szCs w:val="21"/>
        </w:rPr>
      </w:pPr>
    </w:p>
    <w:p w14:paraId="2B2502EB" w14:textId="77777777" w:rsidR="001C51B5" w:rsidRDefault="001C51B5" w:rsidP="001C51B5">
      <w:pPr>
        <w:pStyle w:val="Tekstpodstawowy"/>
        <w:spacing w:line="240" w:lineRule="auto"/>
        <w:jc w:val="right"/>
        <w:rPr>
          <w:rFonts w:ascii="Calibri" w:hAnsi="Calibri" w:cs="Tahoma"/>
          <w:b/>
          <w:sz w:val="21"/>
          <w:szCs w:val="21"/>
        </w:rPr>
      </w:pPr>
    </w:p>
    <w:p w14:paraId="45EDAE83" w14:textId="77777777" w:rsidR="001C51B5" w:rsidRDefault="001C51B5" w:rsidP="001C51B5">
      <w:pPr>
        <w:pStyle w:val="Tekstpodstawowy"/>
        <w:spacing w:line="240" w:lineRule="auto"/>
        <w:jc w:val="right"/>
        <w:rPr>
          <w:rFonts w:ascii="Calibri" w:hAnsi="Calibri" w:cs="Tahoma"/>
          <w:b/>
          <w:sz w:val="21"/>
          <w:szCs w:val="21"/>
        </w:rPr>
      </w:pPr>
    </w:p>
    <w:p w14:paraId="4A4CB9D2" w14:textId="77777777" w:rsidR="001C51B5" w:rsidRDefault="001C51B5" w:rsidP="001C51B5">
      <w:pPr>
        <w:pStyle w:val="Tekstpodstawowy"/>
        <w:spacing w:line="240" w:lineRule="auto"/>
        <w:jc w:val="right"/>
        <w:rPr>
          <w:rFonts w:ascii="Calibri" w:hAnsi="Calibri" w:cs="Tahoma"/>
          <w:b/>
          <w:sz w:val="21"/>
          <w:szCs w:val="21"/>
        </w:rPr>
      </w:pPr>
    </w:p>
    <w:p w14:paraId="7C818C25" w14:textId="77777777" w:rsidR="001C51B5" w:rsidRDefault="001C51B5" w:rsidP="001C51B5">
      <w:pPr>
        <w:pStyle w:val="Tekstpodstawowy"/>
        <w:spacing w:line="240" w:lineRule="auto"/>
        <w:jc w:val="right"/>
        <w:rPr>
          <w:rFonts w:ascii="Calibri" w:hAnsi="Calibri" w:cs="Tahoma"/>
          <w:b/>
          <w:sz w:val="21"/>
          <w:szCs w:val="21"/>
        </w:rPr>
      </w:pPr>
    </w:p>
    <w:p w14:paraId="10EA6600" w14:textId="77777777" w:rsidR="001C51B5" w:rsidRDefault="001C51B5" w:rsidP="001C51B5">
      <w:pPr>
        <w:pStyle w:val="Tekstpodstawowy"/>
        <w:spacing w:line="240" w:lineRule="auto"/>
        <w:jc w:val="right"/>
        <w:rPr>
          <w:rFonts w:ascii="Calibri" w:hAnsi="Calibri" w:cs="Tahoma"/>
          <w:b/>
          <w:sz w:val="21"/>
          <w:szCs w:val="21"/>
        </w:rPr>
      </w:pPr>
    </w:p>
    <w:p w14:paraId="0B57B989" w14:textId="77777777" w:rsidR="001C51B5" w:rsidRDefault="001C51B5" w:rsidP="001C51B5">
      <w:pPr>
        <w:pStyle w:val="Tekstpodstawowy"/>
        <w:spacing w:line="240" w:lineRule="auto"/>
        <w:jc w:val="right"/>
        <w:rPr>
          <w:rFonts w:ascii="Calibri" w:hAnsi="Calibri" w:cs="Tahoma"/>
          <w:b/>
          <w:sz w:val="21"/>
          <w:szCs w:val="21"/>
        </w:rPr>
      </w:pPr>
    </w:p>
    <w:p w14:paraId="3F7584B3" w14:textId="77777777" w:rsidR="001C51B5" w:rsidRDefault="001C51B5" w:rsidP="001C51B5">
      <w:pPr>
        <w:pStyle w:val="Tekstpodstawowy"/>
        <w:spacing w:line="240" w:lineRule="auto"/>
        <w:jc w:val="right"/>
        <w:rPr>
          <w:rFonts w:ascii="Calibri" w:hAnsi="Calibri" w:cs="Tahoma"/>
          <w:b/>
          <w:sz w:val="21"/>
          <w:szCs w:val="21"/>
        </w:rPr>
      </w:pPr>
    </w:p>
    <w:p w14:paraId="1A70AF41" w14:textId="77777777" w:rsidR="001C51B5" w:rsidRDefault="001C51B5" w:rsidP="001C51B5">
      <w:pPr>
        <w:pStyle w:val="Tekstpodstawowy"/>
        <w:spacing w:line="240" w:lineRule="auto"/>
        <w:jc w:val="right"/>
        <w:rPr>
          <w:rFonts w:ascii="Calibri" w:hAnsi="Calibri" w:cs="Tahoma"/>
          <w:b/>
          <w:sz w:val="21"/>
          <w:szCs w:val="21"/>
        </w:rPr>
      </w:pPr>
    </w:p>
    <w:p w14:paraId="70001D7D" w14:textId="77777777" w:rsidR="001C51B5" w:rsidRDefault="001C51B5" w:rsidP="001C51B5">
      <w:pPr>
        <w:pStyle w:val="Tekstpodstawowy"/>
        <w:spacing w:line="240" w:lineRule="auto"/>
        <w:jc w:val="right"/>
        <w:rPr>
          <w:rFonts w:ascii="Calibri" w:hAnsi="Calibri" w:cs="Tahoma"/>
          <w:b/>
          <w:sz w:val="21"/>
          <w:szCs w:val="21"/>
        </w:rPr>
      </w:pPr>
    </w:p>
    <w:p w14:paraId="4F782C2F" w14:textId="77777777" w:rsidR="001C51B5" w:rsidRDefault="001C51B5" w:rsidP="001C51B5">
      <w:pPr>
        <w:pStyle w:val="Tekstpodstawowy"/>
        <w:spacing w:line="240" w:lineRule="auto"/>
        <w:jc w:val="right"/>
        <w:rPr>
          <w:rFonts w:ascii="Calibri" w:hAnsi="Calibri" w:cs="Tahoma"/>
          <w:b/>
          <w:sz w:val="21"/>
          <w:szCs w:val="21"/>
        </w:rPr>
      </w:pPr>
    </w:p>
    <w:p w14:paraId="5043F6F1" w14:textId="77777777" w:rsidR="001C51B5" w:rsidRDefault="001C51B5" w:rsidP="001C51B5">
      <w:pPr>
        <w:pStyle w:val="Tekstpodstawowy"/>
        <w:spacing w:line="240" w:lineRule="auto"/>
        <w:jc w:val="right"/>
        <w:rPr>
          <w:rFonts w:ascii="Calibri" w:hAnsi="Calibri" w:cs="Tahoma"/>
          <w:b/>
          <w:sz w:val="21"/>
          <w:szCs w:val="21"/>
        </w:rPr>
      </w:pPr>
    </w:p>
    <w:p w14:paraId="5A655CA8" w14:textId="77777777" w:rsidR="001C51B5" w:rsidRDefault="001C51B5" w:rsidP="001C51B5">
      <w:pPr>
        <w:pStyle w:val="Tekstpodstawowy"/>
        <w:spacing w:line="240" w:lineRule="auto"/>
        <w:jc w:val="right"/>
        <w:rPr>
          <w:rFonts w:ascii="Calibri" w:hAnsi="Calibri" w:cs="Tahoma"/>
          <w:b/>
          <w:sz w:val="21"/>
          <w:szCs w:val="21"/>
        </w:rPr>
      </w:pPr>
    </w:p>
    <w:p w14:paraId="7DA08274" w14:textId="77777777" w:rsidR="001C51B5" w:rsidRDefault="001C51B5" w:rsidP="001C51B5">
      <w:pPr>
        <w:pStyle w:val="Tekstpodstawowy"/>
        <w:spacing w:line="240" w:lineRule="auto"/>
        <w:jc w:val="right"/>
        <w:rPr>
          <w:rFonts w:ascii="Calibri" w:hAnsi="Calibri" w:cs="Tahoma"/>
          <w:b/>
          <w:sz w:val="21"/>
          <w:szCs w:val="21"/>
        </w:rPr>
      </w:pPr>
    </w:p>
    <w:p w14:paraId="11B98BC9" w14:textId="77777777" w:rsidR="001C51B5" w:rsidRDefault="001C51B5" w:rsidP="001C51B5">
      <w:pPr>
        <w:pStyle w:val="Tekstpodstawowy"/>
        <w:spacing w:line="240" w:lineRule="auto"/>
        <w:jc w:val="right"/>
        <w:rPr>
          <w:rFonts w:ascii="Calibri" w:hAnsi="Calibri" w:cs="Tahoma"/>
          <w:b/>
          <w:sz w:val="21"/>
          <w:szCs w:val="21"/>
        </w:rPr>
      </w:pPr>
    </w:p>
    <w:p w14:paraId="16346A60" w14:textId="77777777" w:rsidR="001C51B5" w:rsidRDefault="001C51B5" w:rsidP="001C51B5">
      <w:pPr>
        <w:pStyle w:val="Tekstpodstawowy"/>
        <w:spacing w:line="240" w:lineRule="auto"/>
        <w:jc w:val="right"/>
        <w:rPr>
          <w:rFonts w:ascii="Calibri" w:hAnsi="Calibri" w:cs="Tahoma"/>
          <w:b/>
          <w:sz w:val="21"/>
          <w:szCs w:val="21"/>
        </w:rPr>
      </w:pPr>
    </w:p>
    <w:p w14:paraId="73E19BDF" w14:textId="77777777" w:rsidR="001C51B5" w:rsidRDefault="001C51B5" w:rsidP="001C51B5">
      <w:pPr>
        <w:pStyle w:val="Tekstpodstawowy"/>
        <w:spacing w:line="240" w:lineRule="auto"/>
        <w:jc w:val="right"/>
        <w:rPr>
          <w:rFonts w:ascii="Calibri" w:hAnsi="Calibri" w:cs="Tahoma"/>
          <w:b/>
          <w:sz w:val="21"/>
          <w:szCs w:val="21"/>
        </w:rPr>
      </w:pPr>
    </w:p>
    <w:p w14:paraId="3125A04A" w14:textId="77777777" w:rsidR="001C51B5" w:rsidRDefault="001C51B5" w:rsidP="001C51B5">
      <w:pPr>
        <w:pStyle w:val="Tekstpodstawowy"/>
        <w:spacing w:line="240" w:lineRule="auto"/>
        <w:jc w:val="right"/>
        <w:rPr>
          <w:rFonts w:ascii="Calibri" w:hAnsi="Calibri" w:cs="Tahoma"/>
          <w:b/>
          <w:sz w:val="21"/>
          <w:szCs w:val="21"/>
        </w:rPr>
      </w:pPr>
    </w:p>
    <w:p w14:paraId="0B830E7A" w14:textId="77777777" w:rsidR="001C51B5" w:rsidRDefault="001C51B5" w:rsidP="001C51B5">
      <w:pPr>
        <w:pStyle w:val="Tekstpodstawowy"/>
        <w:spacing w:line="240" w:lineRule="auto"/>
        <w:jc w:val="right"/>
        <w:rPr>
          <w:rFonts w:ascii="Calibri" w:hAnsi="Calibri" w:cs="Tahoma"/>
          <w:b/>
          <w:sz w:val="21"/>
          <w:szCs w:val="21"/>
        </w:rPr>
      </w:pPr>
    </w:p>
    <w:p w14:paraId="3DCF1EC2" w14:textId="77777777" w:rsidR="001C51B5" w:rsidRDefault="001C51B5" w:rsidP="001C51B5">
      <w:pPr>
        <w:pStyle w:val="Tekstpodstawowy"/>
        <w:spacing w:line="240" w:lineRule="auto"/>
        <w:jc w:val="right"/>
        <w:rPr>
          <w:rFonts w:ascii="Calibri" w:hAnsi="Calibri" w:cs="Tahoma"/>
          <w:b/>
          <w:sz w:val="21"/>
          <w:szCs w:val="21"/>
        </w:rPr>
      </w:pPr>
    </w:p>
    <w:p w14:paraId="4DDBDA68" w14:textId="77777777" w:rsidR="001C51B5" w:rsidRDefault="001C51B5" w:rsidP="001C51B5">
      <w:pPr>
        <w:pStyle w:val="Tekstpodstawowy"/>
        <w:spacing w:line="240" w:lineRule="auto"/>
        <w:jc w:val="right"/>
        <w:rPr>
          <w:rFonts w:ascii="Calibri" w:hAnsi="Calibri" w:cs="Tahoma"/>
          <w:b/>
          <w:sz w:val="21"/>
          <w:szCs w:val="21"/>
        </w:rPr>
      </w:pPr>
    </w:p>
    <w:p w14:paraId="0656B122" w14:textId="77777777" w:rsidR="001C51B5" w:rsidRDefault="001C51B5" w:rsidP="001C51B5">
      <w:pPr>
        <w:pStyle w:val="Tekstpodstawowy"/>
        <w:spacing w:line="240" w:lineRule="auto"/>
        <w:jc w:val="right"/>
        <w:rPr>
          <w:rFonts w:ascii="Calibri" w:hAnsi="Calibri" w:cs="Tahoma"/>
          <w:b/>
          <w:sz w:val="21"/>
          <w:szCs w:val="21"/>
        </w:rPr>
      </w:pPr>
    </w:p>
    <w:p w14:paraId="46D627AA" w14:textId="77777777" w:rsidR="001C51B5" w:rsidRDefault="001C51B5" w:rsidP="001C51B5">
      <w:pPr>
        <w:pStyle w:val="Tekstpodstawowy"/>
        <w:spacing w:line="240" w:lineRule="auto"/>
        <w:jc w:val="right"/>
        <w:rPr>
          <w:rFonts w:ascii="Calibri" w:hAnsi="Calibri" w:cs="Tahoma"/>
          <w:b/>
          <w:sz w:val="21"/>
          <w:szCs w:val="21"/>
        </w:rPr>
      </w:pPr>
    </w:p>
    <w:p w14:paraId="20BC7515" w14:textId="77777777" w:rsidR="001C51B5" w:rsidRDefault="001C51B5" w:rsidP="001C51B5">
      <w:pPr>
        <w:pStyle w:val="Tekstpodstawowy"/>
        <w:spacing w:line="240" w:lineRule="auto"/>
        <w:jc w:val="right"/>
        <w:rPr>
          <w:rFonts w:ascii="Calibri" w:hAnsi="Calibri" w:cs="Tahoma"/>
          <w:b/>
          <w:sz w:val="21"/>
          <w:szCs w:val="21"/>
        </w:rPr>
      </w:pPr>
    </w:p>
    <w:p w14:paraId="78E475AD" w14:textId="77777777" w:rsidR="001C51B5" w:rsidRDefault="001C51B5" w:rsidP="001C51B5">
      <w:pPr>
        <w:pStyle w:val="Tekstpodstawowy"/>
        <w:spacing w:line="240" w:lineRule="auto"/>
        <w:jc w:val="right"/>
        <w:rPr>
          <w:rFonts w:ascii="Calibri" w:hAnsi="Calibri" w:cs="Tahoma"/>
          <w:b/>
          <w:sz w:val="21"/>
          <w:szCs w:val="21"/>
        </w:rPr>
      </w:pPr>
    </w:p>
    <w:p w14:paraId="6F835FE3" w14:textId="77777777" w:rsidR="001C51B5" w:rsidRDefault="001C51B5" w:rsidP="001C51B5">
      <w:pPr>
        <w:pStyle w:val="Tekstpodstawowy"/>
        <w:spacing w:line="240" w:lineRule="auto"/>
        <w:jc w:val="right"/>
        <w:rPr>
          <w:rFonts w:ascii="Calibri" w:hAnsi="Calibri" w:cs="Tahoma"/>
          <w:b/>
          <w:sz w:val="21"/>
          <w:szCs w:val="21"/>
        </w:rPr>
      </w:pPr>
    </w:p>
    <w:p w14:paraId="1E0272FD" w14:textId="77777777" w:rsidR="001C51B5" w:rsidRDefault="001C51B5" w:rsidP="001C51B5">
      <w:pPr>
        <w:pStyle w:val="Tekstpodstawowy"/>
        <w:spacing w:line="240" w:lineRule="auto"/>
        <w:jc w:val="right"/>
        <w:rPr>
          <w:rFonts w:ascii="Calibri" w:hAnsi="Calibri" w:cs="Tahoma"/>
          <w:b/>
          <w:sz w:val="21"/>
          <w:szCs w:val="21"/>
        </w:rPr>
      </w:pPr>
    </w:p>
    <w:p w14:paraId="5F02208F" w14:textId="77777777" w:rsidR="001C51B5" w:rsidRDefault="001C51B5" w:rsidP="001C51B5">
      <w:pPr>
        <w:pStyle w:val="Tekstpodstawowy"/>
        <w:spacing w:line="240" w:lineRule="auto"/>
        <w:jc w:val="right"/>
        <w:rPr>
          <w:rFonts w:ascii="Calibri" w:hAnsi="Calibri" w:cs="Tahoma"/>
          <w:b/>
          <w:sz w:val="21"/>
          <w:szCs w:val="21"/>
        </w:rPr>
      </w:pPr>
      <w:r>
        <w:rPr>
          <w:rFonts w:ascii="Calibri" w:hAnsi="Calibri" w:cs="Tahoma"/>
          <w:b/>
          <w:sz w:val="21"/>
          <w:szCs w:val="21"/>
        </w:rPr>
        <w:lastRenderedPageBreak/>
        <w:t xml:space="preserve">Załącznik nr </w:t>
      </w:r>
      <w:r>
        <w:rPr>
          <w:rFonts w:ascii="Calibri" w:hAnsi="Calibri" w:cs="Tahoma"/>
          <w:b/>
          <w:sz w:val="21"/>
          <w:szCs w:val="21"/>
          <w:lang w:val="pl-PL"/>
        </w:rPr>
        <w:t>4</w:t>
      </w:r>
      <w:r>
        <w:rPr>
          <w:rFonts w:ascii="Calibri" w:hAnsi="Calibri" w:cs="Tahoma"/>
          <w:b/>
          <w:sz w:val="21"/>
          <w:szCs w:val="21"/>
        </w:rPr>
        <w:t xml:space="preserve"> do umowy </w:t>
      </w:r>
    </w:p>
    <w:p w14:paraId="6FA8072E" w14:textId="4B89CD6F" w:rsidR="001C51B5" w:rsidRPr="00816727" w:rsidRDefault="001C51B5" w:rsidP="001C51B5">
      <w:pPr>
        <w:pStyle w:val="Tekstpodstawowy"/>
        <w:spacing w:line="240" w:lineRule="auto"/>
        <w:jc w:val="right"/>
        <w:rPr>
          <w:rFonts w:ascii="Calibri" w:hAnsi="Calibri" w:cs="Calibri"/>
          <w:sz w:val="21"/>
          <w:szCs w:val="21"/>
          <w:lang w:val="pl-PL"/>
        </w:rPr>
      </w:pPr>
      <w:r>
        <w:rPr>
          <w:rFonts w:ascii="Calibri" w:hAnsi="Calibri" w:cs="Tahoma"/>
          <w:b/>
          <w:sz w:val="21"/>
          <w:szCs w:val="21"/>
        </w:rPr>
        <w:t xml:space="preserve">Nr – </w:t>
      </w:r>
      <w:r>
        <w:rPr>
          <w:rFonts w:ascii="Calibri" w:hAnsi="Calibri" w:cs="Tahoma"/>
          <w:b/>
          <w:sz w:val="21"/>
          <w:szCs w:val="21"/>
          <w:lang w:val="pl-PL"/>
        </w:rPr>
        <w:t>___</w:t>
      </w:r>
      <w:r>
        <w:rPr>
          <w:rFonts w:ascii="Calibri" w:hAnsi="Calibri" w:cs="Tahoma"/>
          <w:b/>
          <w:sz w:val="21"/>
          <w:szCs w:val="21"/>
        </w:rPr>
        <w:t>/</w:t>
      </w:r>
      <w:r>
        <w:rPr>
          <w:rFonts w:ascii="Calibri" w:hAnsi="Calibri" w:cs="Tahoma"/>
          <w:b/>
          <w:sz w:val="21"/>
          <w:szCs w:val="21"/>
          <w:lang w:val="pl-PL"/>
        </w:rPr>
        <w:t>D</w:t>
      </w:r>
      <w:r>
        <w:rPr>
          <w:rFonts w:ascii="Calibri" w:hAnsi="Calibri" w:cs="Tahoma"/>
          <w:b/>
          <w:sz w:val="21"/>
          <w:szCs w:val="21"/>
        </w:rPr>
        <w:t>TT/2</w:t>
      </w:r>
      <w:r>
        <w:rPr>
          <w:rFonts w:ascii="Calibri" w:hAnsi="Calibri" w:cs="Tahoma"/>
          <w:b/>
          <w:sz w:val="21"/>
          <w:szCs w:val="21"/>
          <w:lang w:val="pl-PL"/>
        </w:rPr>
        <w:t>02</w:t>
      </w:r>
      <w:r w:rsidR="00D131F1">
        <w:rPr>
          <w:rFonts w:ascii="Calibri" w:hAnsi="Calibri" w:cs="Tahoma"/>
          <w:b/>
          <w:sz w:val="21"/>
          <w:szCs w:val="21"/>
          <w:lang w:val="pl-PL"/>
        </w:rPr>
        <w:t>6</w:t>
      </w:r>
    </w:p>
    <w:p w14:paraId="1C286BDF" w14:textId="77777777" w:rsidR="001C51B5" w:rsidRDefault="001C51B5" w:rsidP="001C51B5">
      <w:pPr>
        <w:rPr>
          <w:rFonts w:ascii="Calibri" w:hAnsi="Calibri" w:cs="Calibri"/>
          <w:sz w:val="21"/>
          <w:szCs w:val="21"/>
        </w:rPr>
      </w:pPr>
    </w:p>
    <w:p w14:paraId="55BEFCBD" w14:textId="77777777" w:rsidR="001C51B5" w:rsidRDefault="001C51B5" w:rsidP="001C51B5">
      <w:pPr>
        <w:rPr>
          <w:rFonts w:ascii="Calibri" w:hAnsi="Calibri" w:cs="Calibri"/>
          <w:sz w:val="21"/>
          <w:szCs w:val="21"/>
        </w:rPr>
      </w:pPr>
    </w:p>
    <w:p w14:paraId="1AF2B761" w14:textId="77777777" w:rsidR="001C51B5" w:rsidRDefault="001C51B5" w:rsidP="001C51B5">
      <w:pPr>
        <w:autoSpaceDE w:val="0"/>
        <w:jc w:val="center"/>
        <w:rPr>
          <w:rFonts w:ascii="Calibri" w:hAnsi="Calibri" w:cs="TimesNewRomanPS-BoldMT"/>
          <w:b/>
          <w:bCs/>
          <w:sz w:val="21"/>
          <w:szCs w:val="21"/>
        </w:rPr>
      </w:pPr>
    </w:p>
    <w:p w14:paraId="6C71BA1C" w14:textId="77777777" w:rsidR="001C51B5" w:rsidRDefault="001C51B5" w:rsidP="001C51B5">
      <w:pPr>
        <w:autoSpaceDE w:val="0"/>
        <w:jc w:val="center"/>
        <w:rPr>
          <w:rFonts w:ascii="Calibri" w:hAnsi="Calibri" w:cs="TimesNewRomanPS-BoldMT"/>
          <w:b/>
          <w:bCs/>
          <w:sz w:val="21"/>
          <w:szCs w:val="21"/>
        </w:rPr>
      </w:pPr>
      <w:r>
        <w:rPr>
          <w:rFonts w:ascii="Calibri" w:hAnsi="Calibri" w:cs="TimesNewRomanPS-BoldMT"/>
          <w:b/>
          <w:bCs/>
          <w:sz w:val="21"/>
          <w:szCs w:val="21"/>
        </w:rPr>
        <w:t xml:space="preserve">ZESTAWIENIE RODZAJU I ZAKRESU PODSTAWOWYCH ROBÓT BUDOWLANYCH </w:t>
      </w:r>
      <w:r>
        <w:rPr>
          <w:rFonts w:ascii="Calibri" w:hAnsi="Calibri" w:cs="TimesNewRomanPS-BoldMT"/>
          <w:b/>
          <w:bCs/>
          <w:sz w:val="21"/>
          <w:szCs w:val="21"/>
        </w:rPr>
        <w:br/>
        <w:t>WYNIKAJĄCE Z OPRACOWANEJ DOKUMENTACJI</w:t>
      </w:r>
    </w:p>
    <w:p w14:paraId="61FDB503" w14:textId="77777777" w:rsidR="001C51B5" w:rsidRDefault="001C51B5" w:rsidP="001C51B5">
      <w:pPr>
        <w:autoSpaceDE w:val="0"/>
        <w:jc w:val="center"/>
        <w:rPr>
          <w:rFonts w:ascii="Calibri" w:hAnsi="Calibri" w:cs="TimesNewRomanPS-BoldMT"/>
          <w:b/>
          <w:bCs/>
          <w:sz w:val="21"/>
          <w:szCs w:val="21"/>
        </w:rPr>
      </w:pPr>
    </w:p>
    <w:p w14:paraId="5D162335" w14:textId="77777777" w:rsidR="001C51B5" w:rsidRDefault="001C51B5" w:rsidP="001C51B5">
      <w:pPr>
        <w:autoSpaceDE w:val="0"/>
        <w:rPr>
          <w:rFonts w:ascii="Calibri" w:hAnsi="Calibri" w:cs="TimesNewRomanPS-BoldMT"/>
          <w:b/>
          <w:bCs/>
          <w:sz w:val="21"/>
          <w:szCs w:val="21"/>
        </w:rPr>
      </w:pPr>
    </w:p>
    <w:p w14:paraId="35519068" w14:textId="77777777" w:rsidR="001C51B5" w:rsidRDefault="001C51B5" w:rsidP="001C51B5">
      <w:pPr>
        <w:autoSpaceDE w:val="0"/>
        <w:rPr>
          <w:rFonts w:ascii="Calibri" w:hAnsi="Calibri" w:cs="TimesNewRomanPS-BoldMT"/>
          <w:b/>
          <w:bCs/>
          <w:sz w:val="21"/>
          <w:szCs w:val="21"/>
        </w:rPr>
      </w:pPr>
    </w:p>
    <w:p w14:paraId="151DABB1" w14:textId="130D9D8B" w:rsidR="001C51B5" w:rsidRDefault="001C51B5" w:rsidP="001C51B5">
      <w:pPr>
        <w:autoSpaceDE w:val="0"/>
        <w:rPr>
          <w:rFonts w:ascii="Calibri" w:hAnsi="Calibri" w:cs="Arial"/>
          <w:sz w:val="21"/>
          <w:szCs w:val="21"/>
        </w:rPr>
      </w:pPr>
      <w:r>
        <w:rPr>
          <w:rFonts w:ascii="Calibri" w:hAnsi="Calibri" w:cs="TimesNewRomanPS-BoldMT"/>
          <w:b/>
          <w:bCs/>
          <w:sz w:val="21"/>
          <w:szCs w:val="21"/>
        </w:rPr>
        <w:t>Zakres rzeczowy obejmuje przebudowę</w:t>
      </w:r>
      <w:r w:rsidR="00DE0DB6">
        <w:rPr>
          <w:rFonts w:ascii="Calibri" w:hAnsi="Calibri" w:cs="TimesNewRomanPS-BoldMT"/>
          <w:b/>
          <w:bCs/>
          <w:sz w:val="21"/>
          <w:szCs w:val="21"/>
        </w:rPr>
        <w:t xml:space="preserve"> / renowację</w:t>
      </w:r>
      <w:r>
        <w:rPr>
          <w:rFonts w:ascii="Calibri" w:hAnsi="Calibri" w:cs="TimesNewRomanPS-BoldMT"/>
          <w:b/>
          <w:bCs/>
          <w:sz w:val="21"/>
          <w:szCs w:val="21"/>
        </w:rPr>
        <w:t>:</w:t>
      </w:r>
    </w:p>
    <w:p w14:paraId="2E506AD6" w14:textId="77777777" w:rsidR="001C51B5" w:rsidRDefault="001C51B5" w:rsidP="001C51B5">
      <w:pPr>
        <w:pStyle w:val="Tekstpodstawowy"/>
        <w:spacing w:line="240" w:lineRule="auto"/>
        <w:jc w:val="both"/>
        <w:rPr>
          <w:rFonts w:ascii="Calibri" w:hAnsi="Calibri" w:cs="Arial"/>
          <w:sz w:val="21"/>
          <w:szCs w:val="21"/>
        </w:rPr>
      </w:pPr>
    </w:p>
    <w:p w14:paraId="5E1F5CCC" w14:textId="641CD849" w:rsidR="001C51B5" w:rsidRDefault="001C51B5" w:rsidP="001C51B5">
      <w:pPr>
        <w:widowControl w:val="0"/>
        <w:numPr>
          <w:ilvl w:val="0"/>
          <w:numId w:val="46"/>
        </w:numPr>
        <w:tabs>
          <w:tab w:val="left" w:pos="567"/>
        </w:tabs>
        <w:autoSpaceDE w:val="0"/>
        <w:ind w:left="567" w:hanging="567"/>
        <w:jc w:val="both"/>
        <w:rPr>
          <w:rFonts w:ascii="Calibri" w:hAnsi="Calibri" w:cs="Calibri"/>
          <w:sz w:val="21"/>
          <w:szCs w:val="21"/>
        </w:rPr>
      </w:pPr>
      <w:r>
        <w:rPr>
          <w:rFonts w:ascii="Calibri" w:hAnsi="Calibri" w:cs="Calibri"/>
          <w:sz w:val="21"/>
          <w:szCs w:val="21"/>
        </w:rPr>
        <w:t xml:space="preserve">Sieci wodociągowej </w:t>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sidR="00DE0DB6">
        <w:rPr>
          <w:rFonts w:ascii="Calibri" w:hAnsi="Calibri" w:cs="Calibri"/>
          <w:sz w:val="21"/>
          <w:szCs w:val="21"/>
        </w:rPr>
        <w:t>____________________________________________</w:t>
      </w:r>
    </w:p>
    <w:p w14:paraId="7437DBC4" w14:textId="77777777" w:rsidR="001C51B5" w:rsidRDefault="001C51B5" w:rsidP="001C51B5">
      <w:pPr>
        <w:widowControl w:val="0"/>
        <w:tabs>
          <w:tab w:val="left" w:pos="567"/>
        </w:tabs>
        <w:autoSpaceDE w:val="0"/>
        <w:ind w:left="567" w:hanging="567"/>
        <w:jc w:val="both"/>
        <w:rPr>
          <w:rFonts w:ascii="Calibri" w:hAnsi="Calibri" w:cs="Tahoma"/>
          <w:sz w:val="21"/>
          <w:szCs w:val="21"/>
        </w:rPr>
      </w:pP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vertAlign w:val="superscript"/>
        </w:rPr>
        <w:t xml:space="preserve">/materiał, średnica, długość/ </w:t>
      </w:r>
    </w:p>
    <w:p w14:paraId="1DF6F05B" w14:textId="0235D398" w:rsidR="001C51B5" w:rsidRDefault="001C51B5" w:rsidP="001C51B5">
      <w:pPr>
        <w:widowControl w:val="0"/>
        <w:numPr>
          <w:ilvl w:val="0"/>
          <w:numId w:val="46"/>
        </w:numPr>
        <w:tabs>
          <w:tab w:val="left" w:pos="567"/>
        </w:tabs>
        <w:autoSpaceDE w:val="0"/>
        <w:ind w:left="567" w:hanging="567"/>
        <w:jc w:val="both"/>
        <w:rPr>
          <w:rFonts w:ascii="Calibri" w:hAnsi="Calibri" w:cs="Calibri"/>
          <w:sz w:val="21"/>
          <w:szCs w:val="21"/>
        </w:rPr>
      </w:pPr>
      <w:r>
        <w:rPr>
          <w:rFonts w:ascii="Calibri" w:hAnsi="Calibri" w:cs="Calibri"/>
          <w:sz w:val="21"/>
          <w:szCs w:val="21"/>
        </w:rPr>
        <w:t>Przyłączy wodociągowych</w:t>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sidR="000067B7">
        <w:rPr>
          <w:rFonts w:ascii="Calibri" w:hAnsi="Calibri" w:cs="Calibri"/>
          <w:sz w:val="21"/>
          <w:szCs w:val="21"/>
        </w:rPr>
        <w:t>____________________________________________</w:t>
      </w:r>
    </w:p>
    <w:p w14:paraId="256F9A2B" w14:textId="77777777" w:rsidR="001C51B5" w:rsidRDefault="001C51B5" w:rsidP="001C51B5">
      <w:pPr>
        <w:widowControl w:val="0"/>
        <w:tabs>
          <w:tab w:val="left" w:pos="567"/>
        </w:tabs>
        <w:autoSpaceDE w:val="0"/>
        <w:ind w:left="567" w:hanging="567"/>
        <w:jc w:val="both"/>
        <w:rPr>
          <w:rFonts w:ascii="Calibri" w:hAnsi="Calibri" w:cs="Calibri"/>
          <w:sz w:val="21"/>
          <w:szCs w:val="21"/>
        </w:rPr>
      </w:pP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vertAlign w:val="superscript"/>
        </w:rPr>
        <w:t xml:space="preserve">/materiał, średnica, długość, ilość sztuk/ </w:t>
      </w:r>
    </w:p>
    <w:p w14:paraId="457A258F" w14:textId="1F72EF63" w:rsidR="001C51B5" w:rsidRDefault="001C51B5" w:rsidP="001C51B5">
      <w:pPr>
        <w:widowControl w:val="0"/>
        <w:numPr>
          <w:ilvl w:val="0"/>
          <w:numId w:val="46"/>
        </w:numPr>
        <w:tabs>
          <w:tab w:val="left" w:pos="567"/>
        </w:tabs>
        <w:autoSpaceDE w:val="0"/>
        <w:ind w:left="567" w:hanging="567"/>
        <w:rPr>
          <w:rFonts w:ascii="Calibri" w:hAnsi="Calibri" w:cs="Calibri"/>
          <w:sz w:val="21"/>
          <w:szCs w:val="21"/>
        </w:rPr>
      </w:pPr>
      <w:r>
        <w:rPr>
          <w:rFonts w:ascii="Calibri" w:hAnsi="Calibri" w:cs="Calibri"/>
          <w:sz w:val="21"/>
          <w:szCs w:val="21"/>
        </w:rPr>
        <w:t>Studni wodomierzowych</w:t>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sidR="000067B7">
        <w:rPr>
          <w:rFonts w:ascii="Calibri" w:hAnsi="Calibri" w:cs="Calibri"/>
          <w:sz w:val="21"/>
          <w:szCs w:val="21"/>
        </w:rPr>
        <w:t>____________________________________________</w:t>
      </w:r>
    </w:p>
    <w:p w14:paraId="79FFB2CA" w14:textId="77777777" w:rsidR="001C51B5" w:rsidRDefault="001C51B5" w:rsidP="001C51B5">
      <w:pPr>
        <w:widowControl w:val="0"/>
        <w:tabs>
          <w:tab w:val="left" w:pos="567"/>
        </w:tabs>
        <w:autoSpaceDE w:val="0"/>
        <w:jc w:val="both"/>
        <w:rPr>
          <w:rFonts w:ascii="Calibri" w:hAnsi="Calibri" w:cs="Calibri"/>
          <w:sz w:val="21"/>
          <w:szCs w:val="21"/>
        </w:rPr>
      </w:pP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vertAlign w:val="superscript"/>
        </w:rPr>
        <w:t xml:space="preserve">/materiał, średnica, ilość sztuk/ </w:t>
      </w:r>
    </w:p>
    <w:p w14:paraId="20D727F1" w14:textId="01850A4C" w:rsidR="001C51B5" w:rsidRDefault="001C51B5" w:rsidP="001C51B5">
      <w:pPr>
        <w:widowControl w:val="0"/>
        <w:numPr>
          <w:ilvl w:val="0"/>
          <w:numId w:val="46"/>
        </w:numPr>
        <w:tabs>
          <w:tab w:val="left" w:pos="567"/>
        </w:tabs>
        <w:autoSpaceDE w:val="0"/>
        <w:ind w:left="567" w:hanging="567"/>
        <w:rPr>
          <w:rFonts w:ascii="Calibri" w:hAnsi="Calibri" w:cs="Calibri"/>
          <w:sz w:val="21"/>
          <w:szCs w:val="21"/>
        </w:rPr>
      </w:pPr>
      <w:r>
        <w:rPr>
          <w:rFonts w:ascii="Calibri" w:hAnsi="Calibri" w:cs="Calibri"/>
          <w:sz w:val="21"/>
          <w:szCs w:val="21"/>
        </w:rPr>
        <w:t xml:space="preserve">Wykonanie przewiertów </w:t>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sidR="000067B7">
        <w:rPr>
          <w:rFonts w:ascii="Calibri" w:hAnsi="Calibri" w:cs="Calibri"/>
          <w:sz w:val="21"/>
          <w:szCs w:val="21"/>
        </w:rPr>
        <w:t>____________________________________________</w:t>
      </w:r>
    </w:p>
    <w:p w14:paraId="79241C18" w14:textId="77777777" w:rsidR="001C51B5" w:rsidRDefault="001C51B5" w:rsidP="001C51B5">
      <w:pPr>
        <w:widowControl w:val="0"/>
        <w:tabs>
          <w:tab w:val="left" w:pos="567"/>
        </w:tabs>
        <w:autoSpaceDE w:val="0"/>
        <w:jc w:val="both"/>
        <w:rPr>
          <w:rFonts w:ascii="Calibri" w:hAnsi="Calibri" w:cs="Calibri"/>
          <w:sz w:val="21"/>
          <w:szCs w:val="21"/>
        </w:rPr>
      </w:pP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vertAlign w:val="superscript"/>
        </w:rPr>
        <w:t xml:space="preserve">/materiał, średnice, łączna długość, ilość sztuk/ </w:t>
      </w:r>
    </w:p>
    <w:p w14:paraId="7956B2DC" w14:textId="678701DA" w:rsidR="001C51B5" w:rsidRDefault="001C51B5" w:rsidP="001C51B5">
      <w:pPr>
        <w:widowControl w:val="0"/>
        <w:numPr>
          <w:ilvl w:val="0"/>
          <w:numId w:val="46"/>
        </w:numPr>
        <w:tabs>
          <w:tab w:val="left" w:pos="567"/>
        </w:tabs>
        <w:autoSpaceDE w:val="0"/>
        <w:ind w:left="567" w:hanging="567"/>
        <w:jc w:val="both"/>
        <w:rPr>
          <w:rFonts w:ascii="Calibri" w:hAnsi="Calibri" w:cs="Calibri"/>
          <w:sz w:val="21"/>
          <w:szCs w:val="21"/>
        </w:rPr>
      </w:pPr>
      <w:r>
        <w:rPr>
          <w:rFonts w:ascii="Calibri" w:hAnsi="Calibri" w:cs="Calibri"/>
          <w:sz w:val="21"/>
          <w:szCs w:val="21"/>
        </w:rPr>
        <w:t xml:space="preserve">Odtworzenie nawierzchni chodnika </w:t>
      </w:r>
      <w:r>
        <w:rPr>
          <w:rFonts w:ascii="Calibri" w:hAnsi="Calibri" w:cs="Calibri"/>
          <w:sz w:val="21"/>
          <w:szCs w:val="21"/>
        </w:rPr>
        <w:tab/>
      </w:r>
      <w:r w:rsidR="000067B7">
        <w:rPr>
          <w:rFonts w:ascii="Calibri" w:hAnsi="Calibri" w:cs="Calibri"/>
          <w:sz w:val="21"/>
          <w:szCs w:val="21"/>
        </w:rPr>
        <w:t>____________________________________________</w:t>
      </w:r>
    </w:p>
    <w:p w14:paraId="0E18A2BA" w14:textId="77777777" w:rsidR="001C51B5" w:rsidRDefault="001C51B5" w:rsidP="001C51B5">
      <w:pPr>
        <w:widowControl w:val="0"/>
        <w:tabs>
          <w:tab w:val="left" w:pos="567"/>
        </w:tabs>
        <w:autoSpaceDE w:val="0"/>
        <w:jc w:val="both"/>
        <w:rPr>
          <w:rFonts w:ascii="Calibri" w:hAnsi="Calibri" w:cs="Tahoma"/>
          <w:sz w:val="21"/>
          <w:szCs w:val="21"/>
          <w:vertAlign w:val="superscript"/>
        </w:rPr>
      </w:pP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vertAlign w:val="superscript"/>
        </w:rPr>
        <w:t xml:space="preserve">/materiał, powierzchnia/ </w:t>
      </w:r>
    </w:p>
    <w:p w14:paraId="62277656" w14:textId="71EC8F9A" w:rsidR="001C51B5" w:rsidRDefault="001C51B5" w:rsidP="001C51B5">
      <w:pPr>
        <w:widowControl w:val="0"/>
        <w:numPr>
          <w:ilvl w:val="0"/>
          <w:numId w:val="46"/>
        </w:numPr>
        <w:tabs>
          <w:tab w:val="left" w:pos="567"/>
        </w:tabs>
        <w:autoSpaceDE w:val="0"/>
        <w:ind w:left="567" w:hanging="567"/>
        <w:jc w:val="both"/>
        <w:rPr>
          <w:rFonts w:ascii="Calibri" w:hAnsi="Calibri" w:cs="Calibri"/>
          <w:sz w:val="21"/>
          <w:szCs w:val="21"/>
        </w:rPr>
      </w:pPr>
      <w:r>
        <w:rPr>
          <w:rFonts w:ascii="Calibri" w:hAnsi="Calibri" w:cs="Calibri"/>
          <w:sz w:val="21"/>
          <w:szCs w:val="21"/>
        </w:rPr>
        <w:t>Odtworzenie nawierzchni jezdni</w:t>
      </w:r>
      <w:r>
        <w:rPr>
          <w:rFonts w:ascii="Calibri" w:hAnsi="Calibri" w:cs="Calibri"/>
          <w:sz w:val="21"/>
          <w:szCs w:val="21"/>
        </w:rPr>
        <w:tab/>
      </w:r>
      <w:r>
        <w:rPr>
          <w:rFonts w:ascii="Calibri" w:hAnsi="Calibri" w:cs="Calibri"/>
          <w:sz w:val="21"/>
          <w:szCs w:val="21"/>
        </w:rPr>
        <w:tab/>
      </w:r>
      <w:r w:rsidR="000067B7">
        <w:rPr>
          <w:rFonts w:ascii="Calibri" w:hAnsi="Calibri" w:cs="Calibri"/>
          <w:sz w:val="21"/>
          <w:szCs w:val="21"/>
        </w:rPr>
        <w:t>____________________________________________</w:t>
      </w:r>
    </w:p>
    <w:p w14:paraId="1EF3A6FF" w14:textId="77777777" w:rsidR="001C51B5" w:rsidRDefault="001C51B5" w:rsidP="001C51B5">
      <w:pPr>
        <w:widowControl w:val="0"/>
        <w:tabs>
          <w:tab w:val="left" w:pos="567"/>
        </w:tabs>
        <w:autoSpaceDE w:val="0"/>
        <w:jc w:val="both"/>
        <w:rPr>
          <w:rFonts w:ascii="Calibri" w:hAnsi="Calibri" w:cs="Tahoma"/>
          <w:sz w:val="21"/>
          <w:szCs w:val="21"/>
          <w:vertAlign w:val="superscript"/>
        </w:rPr>
      </w:pP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rPr>
        <w:tab/>
      </w:r>
      <w:r>
        <w:rPr>
          <w:rFonts w:ascii="Calibri" w:hAnsi="Calibri" w:cs="Calibri"/>
          <w:sz w:val="21"/>
          <w:szCs w:val="21"/>
          <w:vertAlign w:val="superscript"/>
        </w:rPr>
        <w:t xml:space="preserve">/materiał, powierzchnia/ </w:t>
      </w:r>
    </w:p>
    <w:p w14:paraId="045A51BE" w14:textId="77777777" w:rsidR="001C51B5" w:rsidRDefault="001C51B5" w:rsidP="001C51B5">
      <w:pPr>
        <w:widowControl w:val="0"/>
        <w:tabs>
          <w:tab w:val="left" w:pos="567"/>
        </w:tabs>
        <w:autoSpaceDE w:val="0"/>
        <w:jc w:val="both"/>
        <w:rPr>
          <w:rFonts w:ascii="Calibri" w:hAnsi="Calibri" w:cs="Tahoma"/>
          <w:sz w:val="21"/>
          <w:szCs w:val="21"/>
          <w:vertAlign w:val="superscript"/>
        </w:rPr>
      </w:pPr>
    </w:p>
    <w:p w14:paraId="17FE95FB" w14:textId="77777777" w:rsidR="001C51B5" w:rsidRDefault="001C51B5" w:rsidP="001C51B5">
      <w:pPr>
        <w:tabs>
          <w:tab w:val="left" w:pos="851"/>
        </w:tabs>
        <w:ind w:left="851"/>
        <w:jc w:val="both"/>
        <w:rPr>
          <w:rFonts w:ascii="Calibri" w:hAnsi="Calibri" w:cs="Tahoma"/>
          <w:sz w:val="21"/>
          <w:szCs w:val="21"/>
        </w:rPr>
      </w:pPr>
    </w:p>
    <w:p w14:paraId="1CCC7B41" w14:textId="77777777" w:rsidR="001C51B5" w:rsidRDefault="001C51B5" w:rsidP="001C51B5">
      <w:pPr>
        <w:rPr>
          <w:rFonts w:ascii="Calibri" w:hAnsi="Calibri" w:cs="Calibri"/>
          <w:sz w:val="21"/>
          <w:szCs w:val="21"/>
        </w:rPr>
      </w:pPr>
    </w:p>
    <w:p w14:paraId="6BA12183" w14:textId="77777777" w:rsidR="001C51B5" w:rsidRDefault="001C51B5" w:rsidP="001C51B5">
      <w:pPr>
        <w:rPr>
          <w:rFonts w:ascii="Calibri" w:hAnsi="Calibri" w:cs="Calibri"/>
          <w:sz w:val="21"/>
          <w:szCs w:val="21"/>
        </w:rPr>
      </w:pPr>
    </w:p>
    <w:p w14:paraId="1F8F8193" w14:textId="77777777" w:rsidR="001C51B5" w:rsidRDefault="001C51B5" w:rsidP="001C51B5">
      <w:pPr>
        <w:rPr>
          <w:rFonts w:ascii="Calibri" w:hAnsi="Calibri" w:cs="Calibri"/>
          <w:sz w:val="21"/>
          <w:szCs w:val="21"/>
        </w:rPr>
      </w:pPr>
    </w:p>
    <w:p w14:paraId="5F6A95EE" w14:textId="77777777" w:rsidR="001C51B5" w:rsidRDefault="001C51B5" w:rsidP="001C51B5">
      <w:pPr>
        <w:pStyle w:val="Tekstpodstawowy"/>
        <w:spacing w:line="240" w:lineRule="auto"/>
        <w:rPr>
          <w:rFonts w:ascii="Calibri" w:hAnsi="Calibri" w:cs="Tahoma"/>
          <w:b/>
          <w:color w:val="FF0000"/>
          <w:sz w:val="21"/>
          <w:szCs w:val="21"/>
        </w:rPr>
      </w:pPr>
    </w:p>
    <w:p w14:paraId="1706A7C7" w14:textId="77777777" w:rsidR="001C51B5" w:rsidRDefault="001C51B5" w:rsidP="001C51B5">
      <w:pPr>
        <w:rPr>
          <w:rFonts w:ascii="Calibri" w:hAnsi="Calibri" w:cs="Calibri"/>
          <w:sz w:val="21"/>
          <w:szCs w:val="21"/>
        </w:rPr>
      </w:pPr>
    </w:p>
    <w:p w14:paraId="755F2860" w14:textId="77777777" w:rsidR="001C51B5" w:rsidRDefault="001C51B5" w:rsidP="001C51B5">
      <w:pPr>
        <w:jc w:val="both"/>
        <w:rPr>
          <w:rFonts w:ascii="Calibri" w:hAnsi="Calibri" w:cs="Tahoma"/>
          <w:b/>
          <w:sz w:val="21"/>
          <w:szCs w:val="21"/>
        </w:rPr>
      </w:pPr>
    </w:p>
    <w:p w14:paraId="5E9CD5B9" w14:textId="77777777" w:rsidR="001C51B5" w:rsidRDefault="001C51B5" w:rsidP="001C51B5">
      <w:pPr>
        <w:jc w:val="both"/>
      </w:pPr>
    </w:p>
    <w:p w14:paraId="41BFF4F2" w14:textId="77777777" w:rsidR="001C51B5" w:rsidRPr="002F7CAE" w:rsidRDefault="001C51B5" w:rsidP="001C51B5">
      <w:pPr>
        <w:jc w:val="center"/>
        <w:rPr>
          <w:rFonts w:ascii="Calibri" w:hAnsi="Calibri"/>
          <w:b/>
          <w:sz w:val="21"/>
          <w:szCs w:val="21"/>
        </w:rPr>
      </w:pPr>
    </w:p>
    <w:p w14:paraId="0989B156" w14:textId="77777777" w:rsidR="001C51B5" w:rsidRPr="001A7028" w:rsidRDefault="001C51B5" w:rsidP="00100DBD">
      <w:pPr>
        <w:pStyle w:val="Bezodstpw"/>
        <w:jc w:val="both"/>
        <w:rPr>
          <w:rFonts w:ascii="Calibri" w:hAnsi="Calibri" w:cs="Calibri"/>
          <w:b/>
          <w:spacing w:val="42"/>
          <w:sz w:val="21"/>
          <w:szCs w:val="21"/>
        </w:rPr>
      </w:pPr>
    </w:p>
    <w:sectPr w:rsidR="001C51B5" w:rsidRPr="001A7028" w:rsidSect="005A01EF">
      <w:headerReference w:type="even" r:id="rId10"/>
      <w:headerReference w:type="default" r:id="rId11"/>
      <w:footerReference w:type="even" r:id="rId12"/>
      <w:footerReference w:type="default" r:id="rId13"/>
      <w:headerReference w:type="first" r:id="rId14"/>
      <w:pgSz w:w="11906" w:h="16838"/>
      <w:pgMar w:top="567" w:right="566" w:bottom="567" w:left="567" w:header="284"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E14DA" w14:textId="77777777" w:rsidR="00B1429D" w:rsidRDefault="00B1429D">
      <w:r>
        <w:separator/>
      </w:r>
    </w:p>
  </w:endnote>
  <w:endnote w:type="continuationSeparator" w:id="0">
    <w:p w14:paraId="40F4D6DA" w14:textId="77777777" w:rsidR="00B1429D" w:rsidRDefault="00B14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FEB07" w14:textId="77777777" w:rsidR="00B1429D" w:rsidRDefault="00B1429D" w:rsidP="00C2663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EE80FBC" w14:textId="77777777" w:rsidR="00B1429D" w:rsidRDefault="00B1429D" w:rsidP="00C2663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34DA1" w14:textId="77777777" w:rsidR="00B1429D" w:rsidRDefault="00B1429D" w:rsidP="00C26630">
    <w:pPr>
      <w:pStyle w:val="Stopka"/>
      <w:jc w:val="right"/>
      <w:rPr>
        <w:rFonts w:asciiTheme="minorHAnsi" w:hAnsiTheme="minorHAnsi"/>
        <w:b/>
        <w:sz w:val="16"/>
      </w:rPr>
    </w:pPr>
  </w:p>
  <w:p w14:paraId="21B601F1" w14:textId="77777777" w:rsidR="00B1429D" w:rsidRPr="00DB6974" w:rsidRDefault="00B1429D" w:rsidP="00C26630">
    <w:pPr>
      <w:pStyle w:val="Stopka"/>
      <w:jc w:val="right"/>
      <w:rPr>
        <w:rFonts w:asciiTheme="minorHAnsi" w:hAnsiTheme="minorHAnsi"/>
        <w:b/>
        <w:sz w:val="16"/>
      </w:rPr>
    </w:pPr>
    <w:r w:rsidRPr="00DB6974">
      <w:rPr>
        <w:rFonts w:asciiTheme="minorHAnsi" w:hAnsiTheme="minorHAnsi"/>
        <w:b/>
        <w:sz w:val="16"/>
      </w:rPr>
      <w:fldChar w:fldCharType="begin"/>
    </w:r>
    <w:r w:rsidRPr="00DB6974">
      <w:rPr>
        <w:rFonts w:asciiTheme="minorHAnsi" w:hAnsiTheme="minorHAnsi"/>
        <w:b/>
        <w:sz w:val="16"/>
      </w:rPr>
      <w:instrText>PAGE   \* MERGEFORMAT</w:instrText>
    </w:r>
    <w:r w:rsidRPr="00DB6974">
      <w:rPr>
        <w:rFonts w:asciiTheme="minorHAnsi" w:hAnsiTheme="minorHAnsi"/>
        <w:b/>
        <w:sz w:val="16"/>
      </w:rPr>
      <w:fldChar w:fldCharType="separate"/>
    </w:r>
    <w:r w:rsidR="00301164">
      <w:rPr>
        <w:rFonts w:asciiTheme="minorHAnsi" w:hAnsiTheme="minorHAnsi"/>
        <w:b/>
        <w:noProof/>
        <w:sz w:val="16"/>
      </w:rPr>
      <w:t>4</w:t>
    </w:r>
    <w:r w:rsidRPr="00DB6974">
      <w:rPr>
        <w:rFonts w:asciiTheme="minorHAnsi" w:hAnsiTheme="minorHAnsi"/>
        <w:b/>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5B767" w14:textId="77777777" w:rsidR="00B1429D" w:rsidRDefault="00B1429D">
      <w:r>
        <w:separator/>
      </w:r>
    </w:p>
  </w:footnote>
  <w:footnote w:type="continuationSeparator" w:id="0">
    <w:p w14:paraId="4FE409E4" w14:textId="77777777" w:rsidR="00B1429D" w:rsidRDefault="00B14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6E344" w14:textId="53585F1D" w:rsidR="00B1429D" w:rsidRDefault="00E73F70">
    <w:pPr>
      <w:pStyle w:val="Nagwek"/>
    </w:pPr>
    <w:r>
      <w:rPr>
        <w:noProof/>
      </w:rPr>
      <w:pict w14:anchorId="39D59F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38782" o:spid="_x0000_s2060" type="#_x0000_t136" style="position:absolute;margin-left:0;margin-top:0;width:643.6pt;height:75.7pt;rotation:315;z-index:-251655168;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32DFC" w14:textId="492B90E2" w:rsidR="00B1429D" w:rsidRPr="000F287A" w:rsidRDefault="00E73F70" w:rsidP="000F287A">
    <w:pPr>
      <w:pBdr>
        <w:bottom w:val="single" w:sz="6" w:space="1" w:color="auto"/>
      </w:pBdr>
      <w:rPr>
        <w:rFonts w:asciiTheme="minorHAnsi" w:hAnsiTheme="minorHAnsi" w:cstheme="minorHAnsi"/>
        <w:b/>
        <w:sz w:val="20"/>
        <w:szCs w:val="20"/>
      </w:rPr>
    </w:pPr>
    <w:r>
      <w:rPr>
        <w:noProof/>
      </w:rPr>
      <w:pict w14:anchorId="0AFEA3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38783" o:spid="_x0000_s2061" type="#_x0000_t136" style="position:absolute;margin-left:0;margin-top:0;width:643.6pt;height:75.7pt;rotation:315;z-index:-251653120;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r w:rsidR="00B1429D" w:rsidRPr="00F40F4A">
      <w:rPr>
        <w:rFonts w:ascii="Calibri" w:hAnsi="Calibri"/>
        <w:b/>
        <w:spacing w:val="42"/>
        <w:sz w:val="20"/>
        <w:szCs w:val="20"/>
      </w:rPr>
      <w:t xml:space="preserve">Oznaczenie zamówienia: </w:t>
    </w:r>
    <w:r>
      <w:rPr>
        <w:rFonts w:ascii="Calibri" w:hAnsi="Calibri"/>
        <w:b/>
        <w:spacing w:val="42"/>
        <w:sz w:val="20"/>
        <w:szCs w:val="20"/>
      </w:rPr>
      <w:t>4</w:t>
    </w:r>
    <w:r w:rsidR="00B1429D">
      <w:rPr>
        <w:rFonts w:ascii="Calibri" w:hAnsi="Calibri"/>
        <w:b/>
        <w:spacing w:val="42"/>
        <w:sz w:val="20"/>
        <w:szCs w:val="20"/>
      </w:rPr>
      <w:t>/202</w:t>
    </w:r>
    <w:r w:rsidR="00942BD2">
      <w:rPr>
        <w:rFonts w:ascii="Calibri" w:hAnsi="Calibri"/>
        <w:b/>
        <w:spacing w:val="42"/>
        <w:sz w:val="20"/>
        <w:szCs w:val="20"/>
      </w:rPr>
      <w:t>6</w:t>
    </w:r>
    <w:r w:rsidR="00B1429D">
      <w:rPr>
        <w:rFonts w:ascii="Calibri" w:hAnsi="Calibri"/>
        <w:b/>
        <w:spacing w:val="42"/>
        <w:sz w:val="20"/>
        <w:szCs w:val="20"/>
      </w:rPr>
      <w:t>/DTT/KP</w:t>
    </w:r>
  </w:p>
  <w:p w14:paraId="514FC8C6" w14:textId="4DC712C7" w:rsidR="00B1429D" w:rsidRDefault="00B1429D" w:rsidP="00F31DC4">
    <w:pPr>
      <w:pStyle w:val="Nagwek"/>
      <w:rPr>
        <w:rFonts w:asciiTheme="minorHAnsi" w:hAnsiTheme="minorHAnsi"/>
      </w:rPr>
    </w:pPr>
  </w:p>
  <w:p w14:paraId="69282ABE" w14:textId="77777777" w:rsidR="00B1429D" w:rsidRPr="00DB6974" w:rsidRDefault="00B1429D" w:rsidP="00F31DC4">
    <w:pPr>
      <w:pStyle w:val="Nagwek"/>
      <w:rPr>
        <w:rFonts w:asciiTheme="minorHAnsi" w:hAnsi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BE5AE" w14:textId="5970ED80" w:rsidR="00B1429D" w:rsidRPr="00A531A3" w:rsidRDefault="00E73F70" w:rsidP="006D3B6E">
    <w:pPr>
      <w:jc w:val="right"/>
      <w:rPr>
        <w:rFonts w:asciiTheme="minorHAnsi" w:hAnsiTheme="minorHAnsi" w:cstheme="minorHAnsi"/>
        <w:b/>
        <w:sz w:val="20"/>
        <w:szCs w:val="20"/>
      </w:rPr>
    </w:pPr>
    <w:r>
      <w:rPr>
        <w:noProof/>
      </w:rPr>
      <w:pict w14:anchorId="45B7C0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38781" o:spid="_x0000_s2059" type="#_x0000_t136" style="position:absolute;left:0;text-align:left;margin-left:0;margin-top:0;width:643.6pt;height:75.7pt;rotation:315;z-index:-251657216;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r w:rsidR="00B1429D" w:rsidRPr="00A531A3">
      <w:rPr>
        <w:rFonts w:asciiTheme="minorHAnsi" w:hAnsiTheme="minorHAnsi" w:cstheme="minorHAnsi"/>
        <w:b/>
        <w:sz w:val="20"/>
        <w:szCs w:val="20"/>
      </w:rPr>
      <w:t xml:space="preserve">Załącznik nr </w:t>
    </w:r>
    <w:r w:rsidR="00B1429D">
      <w:rPr>
        <w:rFonts w:asciiTheme="minorHAnsi" w:hAnsiTheme="minorHAnsi" w:cstheme="minorHAnsi"/>
        <w:b/>
        <w:sz w:val="20"/>
        <w:szCs w:val="20"/>
      </w:rPr>
      <w:t xml:space="preserve">2 </w:t>
    </w:r>
    <w:r w:rsidR="00B1429D" w:rsidRPr="00A531A3">
      <w:rPr>
        <w:rFonts w:asciiTheme="minorHAnsi" w:hAnsiTheme="minorHAnsi" w:cstheme="minorHAnsi"/>
        <w:b/>
        <w:sz w:val="20"/>
        <w:szCs w:val="20"/>
      </w:rPr>
      <w:t xml:space="preserve">do </w:t>
    </w:r>
    <w:r w:rsidR="00B1429D">
      <w:rPr>
        <w:rFonts w:asciiTheme="minorHAnsi" w:hAnsiTheme="minorHAnsi" w:cstheme="minorHAnsi"/>
        <w:b/>
        <w:sz w:val="20"/>
        <w:szCs w:val="20"/>
      </w:rPr>
      <w:t>SWZ</w:t>
    </w:r>
  </w:p>
  <w:p w14:paraId="76145751" w14:textId="4A151502" w:rsidR="00B1429D" w:rsidRPr="000F287A" w:rsidRDefault="00B1429D" w:rsidP="00A531A3">
    <w:pPr>
      <w:pBdr>
        <w:bottom w:val="single" w:sz="6" w:space="1" w:color="auto"/>
      </w:pBdr>
      <w:rPr>
        <w:rFonts w:asciiTheme="minorHAnsi" w:hAnsiTheme="minorHAnsi" w:cstheme="minorHAnsi"/>
        <w:b/>
        <w:sz w:val="20"/>
        <w:szCs w:val="20"/>
      </w:rPr>
    </w:pPr>
    <w:r w:rsidRPr="00F40F4A">
      <w:rPr>
        <w:rFonts w:ascii="Calibri" w:hAnsi="Calibri"/>
        <w:b/>
        <w:spacing w:val="42"/>
        <w:sz w:val="20"/>
        <w:szCs w:val="20"/>
      </w:rPr>
      <w:t xml:space="preserve">Oznaczenie zamówienia: </w:t>
    </w:r>
    <w:r w:rsidR="00E73F70">
      <w:rPr>
        <w:rFonts w:ascii="Calibri" w:hAnsi="Calibri"/>
        <w:b/>
        <w:spacing w:val="42"/>
        <w:sz w:val="20"/>
        <w:szCs w:val="20"/>
      </w:rPr>
      <w:t>4</w:t>
    </w:r>
    <w:r>
      <w:rPr>
        <w:rFonts w:ascii="Calibri" w:hAnsi="Calibri"/>
        <w:b/>
        <w:spacing w:val="42"/>
        <w:sz w:val="20"/>
        <w:szCs w:val="20"/>
      </w:rPr>
      <w:t>/202</w:t>
    </w:r>
    <w:r w:rsidR="00942BD2">
      <w:rPr>
        <w:rFonts w:ascii="Calibri" w:hAnsi="Calibri"/>
        <w:b/>
        <w:spacing w:val="42"/>
        <w:sz w:val="20"/>
        <w:szCs w:val="20"/>
      </w:rPr>
      <w:t>6</w:t>
    </w:r>
    <w:r>
      <w:rPr>
        <w:rFonts w:ascii="Calibri" w:hAnsi="Calibri"/>
        <w:b/>
        <w:spacing w:val="42"/>
        <w:sz w:val="20"/>
        <w:szCs w:val="20"/>
      </w:rPr>
      <w:t>/DTT/KP</w:t>
    </w:r>
  </w:p>
  <w:p w14:paraId="2631B3C8" w14:textId="77777777" w:rsidR="00B1429D" w:rsidRPr="00A531A3" w:rsidRDefault="00B1429D" w:rsidP="00C26630">
    <w:pPr>
      <w:pStyle w:val="Nagwek"/>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E1647A40"/>
    <w:lvl w:ilvl="0">
      <w:start w:val="1"/>
      <w:numFmt w:val="decimal"/>
      <w:pStyle w:val="Listanumerowana2"/>
      <w:lvlText w:val="%1."/>
      <w:lvlJc w:val="left"/>
      <w:pPr>
        <w:tabs>
          <w:tab w:val="num" w:pos="643"/>
        </w:tabs>
        <w:ind w:left="643" w:hanging="360"/>
      </w:pPr>
    </w:lvl>
  </w:abstractNum>
  <w:abstractNum w:abstractNumId="1" w15:restartNumberingAfterBreak="0">
    <w:nsid w:val="FFFFFF89"/>
    <w:multiLevelType w:val="singleLevel"/>
    <w:tmpl w:val="75BA0532"/>
    <w:lvl w:ilvl="0">
      <w:start w:val="1"/>
      <w:numFmt w:val="bullet"/>
      <w:pStyle w:val="Nagwek2"/>
      <w:lvlText w:val=""/>
      <w:lvlJc w:val="left"/>
      <w:pPr>
        <w:tabs>
          <w:tab w:val="num" w:pos="360"/>
        </w:tabs>
        <w:ind w:left="360" w:hanging="360"/>
      </w:pPr>
      <w:rPr>
        <w:rFonts w:ascii="Symbol" w:hAnsi="Symbol" w:hint="default"/>
      </w:rPr>
    </w:lvl>
  </w:abstractNum>
  <w:abstractNum w:abstractNumId="2" w15:restartNumberingAfterBreak="0">
    <w:nsid w:val="00000003"/>
    <w:multiLevelType w:val="singleLevel"/>
    <w:tmpl w:val="90F0E418"/>
    <w:name w:val="WW8Num2"/>
    <w:lvl w:ilvl="0">
      <w:start w:val="1"/>
      <w:numFmt w:val="decimal"/>
      <w:lvlText w:val="%1."/>
      <w:lvlJc w:val="left"/>
      <w:pPr>
        <w:tabs>
          <w:tab w:val="num" w:pos="0"/>
        </w:tabs>
        <w:ind w:left="720" w:hanging="360"/>
      </w:pPr>
      <w:rPr>
        <w:rFonts w:ascii="Calibri" w:hAnsi="Calibri" w:cs="Calibri"/>
        <w:b w:val="0"/>
        <w:bCs/>
        <w:sz w:val="21"/>
        <w:szCs w:val="21"/>
      </w:rPr>
    </w:lvl>
  </w:abstractNum>
  <w:abstractNum w:abstractNumId="3" w15:restartNumberingAfterBreak="0">
    <w:nsid w:val="00000004"/>
    <w:multiLevelType w:val="singleLevel"/>
    <w:tmpl w:val="00000004"/>
    <w:name w:val="WW8Num3"/>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singleLevel"/>
    <w:tmpl w:val="00000005"/>
    <w:name w:val="WW8Num4"/>
    <w:lvl w:ilvl="0">
      <w:start w:val="3"/>
      <w:numFmt w:val="decimal"/>
      <w:lvlText w:val="%1."/>
      <w:lvlJc w:val="left"/>
      <w:pPr>
        <w:tabs>
          <w:tab w:val="num" w:pos="1152"/>
        </w:tabs>
        <w:ind w:left="1152" w:hanging="432"/>
      </w:pPr>
      <w:rPr>
        <w:rFonts w:ascii="Calibri" w:hAnsi="Calibri" w:cs="Tahoma"/>
        <w:b w:val="0"/>
        <w:i w:val="0"/>
        <w:color w:val="auto"/>
        <w:sz w:val="21"/>
        <w:szCs w:val="21"/>
      </w:rPr>
    </w:lvl>
  </w:abstractNum>
  <w:abstractNum w:abstractNumId="5" w15:restartNumberingAfterBreak="0">
    <w:nsid w:val="00000006"/>
    <w:multiLevelType w:val="singleLevel"/>
    <w:tmpl w:val="82DCAC88"/>
    <w:name w:val="WW8Num5"/>
    <w:lvl w:ilvl="0">
      <w:start w:val="1"/>
      <w:numFmt w:val="decimal"/>
      <w:lvlText w:val="%1."/>
      <w:lvlJc w:val="right"/>
      <w:pPr>
        <w:tabs>
          <w:tab w:val="num" w:pos="0"/>
        </w:tabs>
        <w:ind w:left="720" w:hanging="360"/>
      </w:pPr>
      <w:rPr>
        <w:rFonts w:ascii="Calibri" w:hAnsi="Calibri" w:cs="Calibri" w:hint="default"/>
        <w:b w:val="0"/>
        <w:bCs/>
        <w:sz w:val="21"/>
        <w:szCs w:val="21"/>
      </w:rPr>
    </w:lvl>
  </w:abstractNum>
  <w:abstractNum w:abstractNumId="6" w15:restartNumberingAfterBreak="0">
    <w:nsid w:val="00000007"/>
    <w:multiLevelType w:val="multilevel"/>
    <w:tmpl w:val="00000007"/>
    <w:name w:val="WW8Num6"/>
    <w:lvl w:ilvl="0">
      <w:start w:val="1"/>
      <w:numFmt w:val="decimal"/>
      <w:lvlText w:val="%1."/>
      <w:lvlJc w:val="left"/>
      <w:pPr>
        <w:tabs>
          <w:tab w:val="num" w:pos="3621"/>
        </w:tabs>
        <w:ind w:left="3621" w:hanging="360"/>
      </w:pPr>
      <w:rPr>
        <w:rFonts w:ascii="Calibri" w:hAnsi="Calibri" w:cs="Calibri"/>
        <w:bCs/>
        <w:i w:val="0"/>
        <w:sz w:val="21"/>
        <w:szCs w:val="21"/>
        <w:lang w:val="pl-PL"/>
      </w:rPr>
    </w:lvl>
    <w:lvl w:ilvl="1">
      <w:start w:val="1"/>
      <w:numFmt w:val="decimal"/>
      <w:lvlText w:val="%2)"/>
      <w:lvlJc w:val="left"/>
      <w:pPr>
        <w:tabs>
          <w:tab w:val="num" w:pos="2181"/>
        </w:tabs>
        <w:ind w:left="2181" w:hanging="360"/>
      </w:pPr>
      <w:rPr>
        <w:rFonts w:ascii="Calibri" w:hAnsi="Calibri" w:cs="Calibri"/>
        <w:bCs/>
        <w:i w:val="0"/>
        <w:sz w:val="21"/>
        <w:szCs w:val="21"/>
        <w:lang w:val="pl-PL"/>
      </w:rPr>
    </w:lvl>
    <w:lvl w:ilvl="2">
      <w:start w:val="1"/>
      <w:numFmt w:val="lowerRoman"/>
      <w:lvlText w:val="%3."/>
      <w:lvlJc w:val="right"/>
      <w:pPr>
        <w:tabs>
          <w:tab w:val="num" w:pos="2901"/>
        </w:tabs>
        <w:ind w:left="2901" w:hanging="180"/>
      </w:pPr>
    </w:lvl>
    <w:lvl w:ilvl="3">
      <w:start w:val="1"/>
      <w:numFmt w:val="decimal"/>
      <w:lvlText w:val="%4."/>
      <w:lvlJc w:val="left"/>
      <w:pPr>
        <w:tabs>
          <w:tab w:val="num" w:pos="3621"/>
        </w:tabs>
        <w:ind w:left="3621" w:hanging="360"/>
      </w:pPr>
    </w:lvl>
    <w:lvl w:ilvl="4">
      <w:start w:val="1"/>
      <w:numFmt w:val="lowerLetter"/>
      <w:lvlText w:val="%5."/>
      <w:lvlJc w:val="left"/>
      <w:pPr>
        <w:tabs>
          <w:tab w:val="num" w:pos="4341"/>
        </w:tabs>
        <w:ind w:left="4341" w:hanging="360"/>
      </w:pPr>
    </w:lvl>
    <w:lvl w:ilvl="5">
      <w:start w:val="1"/>
      <w:numFmt w:val="lowerRoman"/>
      <w:lvlText w:val="%6."/>
      <w:lvlJc w:val="right"/>
      <w:pPr>
        <w:tabs>
          <w:tab w:val="num" w:pos="5061"/>
        </w:tabs>
        <w:ind w:left="5061" w:hanging="180"/>
      </w:pPr>
    </w:lvl>
    <w:lvl w:ilvl="6">
      <w:start w:val="1"/>
      <w:numFmt w:val="decimal"/>
      <w:lvlText w:val="%7."/>
      <w:lvlJc w:val="left"/>
      <w:pPr>
        <w:tabs>
          <w:tab w:val="num" w:pos="5781"/>
        </w:tabs>
        <w:ind w:left="5781" w:hanging="360"/>
      </w:pPr>
    </w:lvl>
    <w:lvl w:ilvl="7">
      <w:start w:val="1"/>
      <w:numFmt w:val="lowerLetter"/>
      <w:lvlText w:val="%8."/>
      <w:lvlJc w:val="left"/>
      <w:pPr>
        <w:tabs>
          <w:tab w:val="num" w:pos="6501"/>
        </w:tabs>
        <w:ind w:left="6501" w:hanging="360"/>
      </w:pPr>
    </w:lvl>
    <w:lvl w:ilvl="8">
      <w:start w:val="1"/>
      <w:numFmt w:val="lowerRoman"/>
      <w:lvlText w:val="%9."/>
      <w:lvlJc w:val="right"/>
      <w:pPr>
        <w:tabs>
          <w:tab w:val="num" w:pos="7221"/>
        </w:tabs>
        <w:ind w:left="7221" w:hanging="180"/>
      </w:pPr>
    </w:lvl>
  </w:abstractNum>
  <w:abstractNum w:abstractNumId="7" w15:restartNumberingAfterBreak="0">
    <w:nsid w:val="00000009"/>
    <w:multiLevelType w:val="singleLevel"/>
    <w:tmpl w:val="00000009"/>
    <w:name w:val="WW8Num9"/>
    <w:lvl w:ilvl="0">
      <w:start w:val="1"/>
      <w:numFmt w:val="decimal"/>
      <w:lvlText w:val="%1)"/>
      <w:lvlJc w:val="left"/>
      <w:pPr>
        <w:tabs>
          <w:tab w:val="num" w:pos="708"/>
        </w:tabs>
        <w:ind w:left="1146" w:hanging="360"/>
      </w:pPr>
      <w:rPr>
        <w:rFonts w:ascii="Calibri" w:hAnsi="Calibri" w:cs="Calibri"/>
        <w:sz w:val="21"/>
        <w:szCs w:val="21"/>
      </w:rPr>
    </w:lvl>
  </w:abstractNum>
  <w:abstractNum w:abstractNumId="8" w15:restartNumberingAfterBreak="0">
    <w:nsid w:val="0000000A"/>
    <w:multiLevelType w:val="singleLevel"/>
    <w:tmpl w:val="631A3168"/>
    <w:name w:val="WW8Num10"/>
    <w:lvl w:ilvl="0">
      <w:start w:val="1"/>
      <w:numFmt w:val="decimal"/>
      <w:lvlText w:val="%1."/>
      <w:lvlJc w:val="left"/>
      <w:pPr>
        <w:tabs>
          <w:tab w:val="num" w:pos="360"/>
        </w:tabs>
        <w:ind w:left="360" w:hanging="360"/>
      </w:pPr>
      <w:rPr>
        <w:b w:val="0"/>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90" w:hanging="360"/>
      </w:pPr>
      <w:rPr>
        <w:rFonts w:ascii="Symbol" w:hAnsi="Symbol" w:cs="Symbol" w:hint="default"/>
        <w:sz w:val="21"/>
        <w:szCs w:val="21"/>
      </w:rPr>
    </w:lvl>
  </w:abstractNum>
  <w:abstractNum w:abstractNumId="10" w15:restartNumberingAfterBreak="0">
    <w:nsid w:val="0000000C"/>
    <w:multiLevelType w:val="singleLevel"/>
    <w:tmpl w:val="0000000C"/>
    <w:name w:val="WW8Num12"/>
    <w:lvl w:ilvl="0">
      <w:start w:val="1"/>
      <w:numFmt w:val="bullet"/>
      <w:lvlText w:val=""/>
      <w:lvlJc w:val="left"/>
      <w:pPr>
        <w:tabs>
          <w:tab w:val="num" w:pos="0"/>
        </w:tabs>
        <w:ind w:left="1854" w:hanging="360"/>
      </w:pPr>
      <w:rPr>
        <w:rFonts w:ascii="Symbol" w:hAnsi="Symbol" w:cs="Symbol" w:hint="default"/>
        <w:sz w:val="21"/>
        <w:szCs w:val="21"/>
      </w:rPr>
    </w:lvl>
  </w:abstractNum>
  <w:abstractNum w:abstractNumId="11" w15:restartNumberingAfterBreak="0">
    <w:nsid w:val="0000000D"/>
    <w:multiLevelType w:val="singleLevel"/>
    <w:tmpl w:val="0000000D"/>
    <w:name w:val="WW8Num13"/>
    <w:lvl w:ilvl="0">
      <w:start w:val="1"/>
      <w:numFmt w:val="decimal"/>
      <w:lvlText w:val="%1)"/>
      <w:lvlJc w:val="left"/>
      <w:pPr>
        <w:tabs>
          <w:tab w:val="num" w:pos="0"/>
        </w:tabs>
        <w:ind w:left="1080" w:hanging="360"/>
      </w:pPr>
      <w:rPr>
        <w:rFonts w:ascii="Calibri" w:hAnsi="Calibri" w:cs="Tahoma"/>
        <w:color w:val="auto"/>
        <w:sz w:val="21"/>
        <w:szCs w:val="21"/>
      </w:rPr>
    </w:lvl>
  </w:abstractNum>
  <w:abstractNum w:abstractNumId="12" w15:restartNumberingAfterBreak="0">
    <w:nsid w:val="0000000E"/>
    <w:multiLevelType w:val="singleLevel"/>
    <w:tmpl w:val="0000000E"/>
    <w:name w:val="WW8Num14"/>
    <w:lvl w:ilvl="0">
      <w:start w:val="1"/>
      <w:numFmt w:val="decimal"/>
      <w:lvlText w:val="%1)"/>
      <w:lvlJc w:val="left"/>
      <w:pPr>
        <w:tabs>
          <w:tab w:val="num" w:pos="720"/>
        </w:tabs>
        <w:ind w:left="720" w:hanging="360"/>
      </w:pPr>
      <w:rPr>
        <w:rFonts w:ascii="Calibri" w:hAnsi="Calibri" w:cs="Tahoma"/>
        <w:b w:val="0"/>
        <w:strike w:val="0"/>
        <w:dstrike w:val="0"/>
        <w:color w:val="auto"/>
        <w:sz w:val="21"/>
        <w:szCs w:val="21"/>
        <w:u w:val="none"/>
      </w:rPr>
    </w:lvl>
  </w:abstractNum>
  <w:abstractNum w:abstractNumId="13" w15:restartNumberingAfterBreak="0">
    <w:nsid w:val="00000010"/>
    <w:multiLevelType w:val="singleLevel"/>
    <w:tmpl w:val="00000010"/>
    <w:name w:val="WW8Num17"/>
    <w:lvl w:ilvl="0">
      <w:start w:val="1"/>
      <w:numFmt w:val="decimal"/>
      <w:lvlText w:val="%1."/>
      <w:lvlJc w:val="left"/>
      <w:pPr>
        <w:tabs>
          <w:tab w:val="num" w:pos="5889"/>
        </w:tabs>
        <w:ind w:left="5889" w:hanging="360"/>
      </w:pPr>
      <w:rPr>
        <w:rFonts w:ascii="Calibri" w:hAnsi="Calibri" w:cs="Arial"/>
        <w:i w:val="0"/>
        <w:color w:val="auto"/>
        <w:sz w:val="21"/>
        <w:szCs w:val="21"/>
      </w:rPr>
    </w:lvl>
  </w:abstractNum>
  <w:abstractNum w:abstractNumId="14" w15:restartNumberingAfterBreak="0">
    <w:nsid w:val="00000011"/>
    <w:multiLevelType w:val="multilevel"/>
    <w:tmpl w:val="F62207E8"/>
    <w:name w:val="WW8Num18"/>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rPr>
        <w:b w:val="0"/>
      </w:rPr>
    </w:lvl>
    <w:lvl w:ilvl="2">
      <w:start w:val="1"/>
      <w:numFmt w:val="decimal"/>
      <w:lvlText w:val="%3)"/>
      <w:lvlJc w:val="left"/>
      <w:pPr>
        <w:tabs>
          <w:tab w:val="num" w:pos="0"/>
        </w:tabs>
        <w:ind w:left="2340" w:hanging="360"/>
      </w:pPr>
      <w:rPr>
        <w:rFonts w:cs="Georgia"/>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2"/>
    <w:multiLevelType w:val="singleLevel"/>
    <w:tmpl w:val="00000012"/>
    <w:name w:val="WW8Num19"/>
    <w:lvl w:ilvl="0">
      <w:start w:val="1"/>
      <w:numFmt w:val="decimal"/>
      <w:lvlText w:val="%1)"/>
      <w:lvlJc w:val="left"/>
      <w:pPr>
        <w:tabs>
          <w:tab w:val="num" w:pos="0"/>
        </w:tabs>
        <w:ind w:left="720" w:hanging="360"/>
      </w:pPr>
      <w:rPr>
        <w:rFonts w:ascii="Calibri" w:hAnsi="Calibri" w:cs="Calibri"/>
        <w:b w:val="0"/>
        <w:sz w:val="21"/>
        <w:szCs w:val="21"/>
      </w:rPr>
    </w:lvl>
  </w:abstractNum>
  <w:abstractNum w:abstractNumId="16" w15:restartNumberingAfterBreak="0">
    <w:nsid w:val="00000014"/>
    <w:multiLevelType w:val="singleLevel"/>
    <w:tmpl w:val="5FF6D85A"/>
    <w:name w:val="WW8Num22"/>
    <w:lvl w:ilvl="0">
      <w:start w:val="1"/>
      <w:numFmt w:val="decimal"/>
      <w:lvlText w:val="%1)"/>
      <w:lvlJc w:val="left"/>
      <w:pPr>
        <w:tabs>
          <w:tab w:val="num" w:pos="0"/>
        </w:tabs>
        <w:ind w:left="1080" w:hanging="360"/>
      </w:pPr>
      <w:rPr>
        <w:rFonts w:ascii="Calibri" w:hAnsi="Calibri" w:cs="Calibri" w:hint="default"/>
        <w:b w:val="0"/>
        <w:bCs/>
        <w:color w:val="auto"/>
        <w:sz w:val="20"/>
        <w:szCs w:val="21"/>
        <w:lang w:val="pl-PL"/>
      </w:rPr>
    </w:lvl>
  </w:abstractNum>
  <w:abstractNum w:abstractNumId="17" w15:restartNumberingAfterBreak="0">
    <w:nsid w:val="00000015"/>
    <w:multiLevelType w:val="multilevel"/>
    <w:tmpl w:val="55CE58D6"/>
    <w:name w:val="WW8Num23"/>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7"/>
      <w:numFmt w:val="bullet"/>
      <w:lvlText w:val="-"/>
      <w:lvlJc w:val="left"/>
      <w:pPr>
        <w:tabs>
          <w:tab w:val="num" w:pos="2832"/>
        </w:tabs>
        <w:ind w:left="2832" w:hanging="852"/>
      </w:pPr>
      <w:rPr>
        <w:rFonts w:ascii="Times New Roman" w:hAnsi="Times New Roman" w:cs="Times New Roman" w:hint="default"/>
      </w:rPr>
    </w:lvl>
    <w:lvl w:ilvl="3">
      <w:start w:val="1"/>
      <w:numFmt w:val="decimal"/>
      <w:lvlText w:val="%4."/>
      <w:lvlJc w:val="left"/>
      <w:pPr>
        <w:tabs>
          <w:tab w:val="num" w:pos="2880"/>
        </w:tabs>
        <w:ind w:left="2880" w:hanging="360"/>
      </w:pPr>
      <w:rPr>
        <w:rFonts w:ascii="Calibri" w:hAnsi="Calibri" w:cs="Tahoma"/>
        <w:b w:val="0"/>
        <w:sz w:val="21"/>
        <w:szCs w:val="21"/>
      </w:rPr>
    </w:lvl>
    <w:lvl w:ilvl="4">
      <w:start w:val="10"/>
      <w:numFmt w:val="decimal"/>
      <w:lvlText w:val="%5)"/>
      <w:lvlJc w:val="left"/>
      <w:pPr>
        <w:tabs>
          <w:tab w:val="num" w:pos="3600"/>
        </w:tabs>
        <w:ind w:left="3600" w:hanging="360"/>
      </w:pPr>
      <w:rPr>
        <w:rFonts w:ascii="Tahoma" w:eastAsia="Times New Roman" w:hAnsi="Tahoma" w:cs="Tahoma" w:hint="default"/>
      </w:rPr>
    </w:lvl>
    <w:lvl w:ilvl="5">
      <w:start w:val="1"/>
      <w:numFmt w:val="decimal"/>
      <w:lvlText w:val="%6)"/>
      <w:lvlJc w:val="left"/>
      <w:pPr>
        <w:tabs>
          <w:tab w:val="num" w:pos="4500"/>
        </w:tabs>
        <w:ind w:left="450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Calibri" w:eastAsia="Times New Roman" w:hAnsi="Calibri" w:cs="Tahoma" w:hint="default"/>
        <w:b w:val="0"/>
        <w:i w:val="0"/>
        <w:sz w:val="21"/>
        <w:szCs w:val="21"/>
      </w:rPr>
    </w:lvl>
  </w:abstractNum>
  <w:abstractNum w:abstractNumId="19" w15:restartNumberingAfterBreak="0">
    <w:nsid w:val="00000017"/>
    <w:multiLevelType w:val="multilevel"/>
    <w:tmpl w:val="00000017"/>
    <w:name w:val="WW8Num26"/>
    <w:lvl w:ilvl="0">
      <w:start w:val="1"/>
      <w:numFmt w:val="decimal"/>
      <w:lvlText w:val="%1."/>
      <w:lvlJc w:val="left"/>
      <w:pPr>
        <w:tabs>
          <w:tab w:val="num" w:pos="502"/>
        </w:tabs>
        <w:ind w:left="502" w:hanging="360"/>
      </w:pPr>
      <w:rPr>
        <w:rFonts w:ascii="Georgia" w:eastAsia="Times New Roman" w:hAnsi="Georgia" w:cs="Tahoma" w:hint="default"/>
      </w:rPr>
    </w:lvl>
    <w:lvl w:ilvl="1">
      <w:start w:val="1"/>
      <w:numFmt w:val="decimal"/>
      <w:lvlText w:val="%2."/>
      <w:lvlJc w:val="left"/>
      <w:pPr>
        <w:tabs>
          <w:tab w:val="num" w:pos="1512"/>
        </w:tabs>
        <w:ind w:left="1512" w:hanging="432"/>
      </w:pPr>
      <w:rPr>
        <w:rFonts w:cs="Calibri"/>
        <w:b w:val="0"/>
        <w:i w:val="0"/>
        <w:color w:val="auto"/>
      </w:r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8"/>
    <w:multiLevelType w:val="singleLevel"/>
    <w:tmpl w:val="00000018"/>
    <w:name w:val="WW8Num27"/>
    <w:lvl w:ilvl="0">
      <w:start w:val="1"/>
      <w:numFmt w:val="decimal"/>
      <w:lvlText w:val="%1)"/>
      <w:lvlJc w:val="left"/>
      <w:pPr>
        <w:tabs>
          <w:tab w:val="num" w:pos="0"/>
        </w:tabs>
        <w:ind w:left="786" w:hanging="360"/>
      </w:pPr>
      <w:rPr>
        <w:rFonts w:ascii="Calibri" w:hAnsi="Calibri" w:cs="Arial"/>
        <w:bCs/>
        <w:iCs/>
        <w:color w:val="auto"/>
        <w:sz w:val="21"/>
        <w:szCs w:val="21"/>
      </w:rPr>
    </w:lvl>
  </w:abstractNum>
  <w:abstractNum w:abstractNumId="21" w15:restartNumberingAfterBreak="0">
    <w:nsid w:val="00000019"/>
    <w:multiLevelType w:val="multilevel"/>
    <w:tmpl w:val="00000019"/>
    <w:name w:val="WW8Num28"/>
    <w:lvl w:ilvl="0">
      <w:start w:val="1"/>
      <w:numFmt w:val="decimal"/>
      <w:lvlText w:val="%1."/>
      <w:lvlJc w:val="left"/>
      <w:pPr>
        <w:tabs>
          <w:tab w:val="num" w:pos="426"/>
        </w:tabs>
        <w:ind w:left="426" w:hanging="360"/>
      </w:pPr>
    </w:lvl>
    <w:lvl w:ilvl="1">
      <w:start w:val="1"/>
      <w:numFmt w:val="decimal"/>
      <w:lvlText w:val="%2."/>
      <w:lvlJc w:val="left"/>
      <w:pPr>
        <w:tabs>
          <w:tab w:val="num" w:pos="1146"/>
        </w:tabs>
        <w:ind w:left="1146" w:hanging="360"/>
      </w:pPr>
    </w:lvl>
    <w:lvl w:ilvl="2">
      <w:start w:val="1"/>
      <w:numFmt w:val="lowerLetter"/>
      <w:lvlText w:val="%3)"/>
      <w:lvlJc w:val="left"/>
      <w:pPr>
        <w:tabs>
          <w:tab w:val="num" w:pos="2046"/>
        </w:tabs>
        <w:ind w:left="2046" w:hanging="360"/>
      </w:pPr>
    </w:lvl>
    <w:lvl w:ilvl="3">
      <w:start w:val="1"/>
      <w:numFmt w:val="decimal"/>
      <w:lvlText w:val="%4."/>
      <w:lvlJc w:val="left"/>
      <w:pPr>
        <w:tabs>
          <w:tab w:val="num" w:pos="2586"/>
        </w:tabs>
        <w:ind w:left="2586" w:hanging="360"/>
      </w:pPr>
    </w:lvl>
    <w:lvl w:ilvl="4">
      <w:start w:val="1"/>
      <w:numFmt w:val="lowerLetter"/>
      <w:lvlText w:val="%5."/>
      <w:lvlJc w:val="left"/>
      <w:pPr>
        <w:tabs>
          <w:tab w:val="num" w:pos="3306"/>
        </w:tabs>
        <w:ind w:left="3306" w:hanging="360"/>
      </w:pPr>
    </w:lvl>
    <w:lvl w:ilvl="5">
      <w:start w:val="1"/>
      <w:numFmt w:val="lowerRoman"/>
      <w:lvlText w:val="%6."/>
      <w:lvlJc w:val="right"/>
      <w:pPr>
        <w:tabs>
          <w:tab w:val="num" w:pos="4026"/>
        </w:tabs>
        <w:ind w:left="4026" w:hanging="180"/>
      </w:pPr>
    </w:lvl>
    <w:lvl w:ilvl="6">
      <w:start w:val="1"/>
      <w:numFmt w:val="decimal"/>
      <w:lvlText w:val="%7."/>
      <w:lvlJc w:val="left"/>
      <w:pPr>
        <w:tabs>
          <w:tab w:val="num" w:pos="4746"/>
        </w:tabs>
        <w:ind w:left="4746" w:hanging="360"/>
      </w:pPr>
    </w:lvl>
    <w:lvl w:ilvl="7">
      <w:start w:val="1"/>
      <w:numFmt w:val="lowerLetter"/>
      <w:lvlText w:val="%8."/>
      <w:lvlJc w:val="left"/>
      <w:pPr>
        <w:tabs>
          <w:tab w:val="num" w:pos="5466"/>
        </w:tabs>
        <w:ind w:left="5466" w:hanging="360"/>
      </w:pPr>
    </w:lvl>
    <w:lvl w:ilvl="8">
      <w:start w:val="1"/>
      <w:numFmt w:val="lowerRoman"/>
      <w:lvlText w:val="%9."/>
      <w:lvlJc w:val="right"/>
      <w:pPr>
        <w:tabs>
          <w:tab w:val="num" w:pos="6186"/>
        </w:tabs>
        <w:ind w:left="6186" w:hanging="180"/>
      </w:pPr>
    </w:lvl>
  </w:abstractNum>
  <w:abstractNum w:abstractNumId="22" w15:restartNumberingAfterBreak="0">
    <w:nsid w:val="0000001A"/>
    <w:multiLevelType w:val="multilevel"/>
    <w:tmpl w:val="852EBC9E"/>
    <w:name w:val="WW8Num29"/>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Calibri" w:hAnsi="Calibri" w:cs="Calibri"/>
        <w:b w:val="0"/>
        <w:i w:val="0"/>
        <w:color w:val="auto"/>
        <w:sz w:val="21"/>
        <w:szCs w:val="21"/>
      </w:r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3" w15:restartNumberingAfterBreak="0">
    <w:nsid w:val="0000001B"/>
    <w:multiLevelType w:val="multilevel"/>
    <w:tmpl w:val="0000001B"/>
    <w:name w:val="WW8Num30"/>
    <w:lvl w:ilvl="0">
      <w:start w:val="4"/>
      <w:numFmt w:val="decimal"/>
      <w:lvlText w:val="%1."/>
      <w:lvlJc w:val="left"/>
      <w:pPr>
        <w:tabs>
          <w:tab w:val="num" w:pos="0"/>
        </w:tabs>
        <w:ind w:left="360" w:hanging="360"/>
      </w:pPr>
      <w:rPr>
        <w:rFonts w:ascii="Calibri" w:eastAsia="Times New Roman" w:hAnsi="Calibri" w:cs="Calibri" w:hint="default"/>
        <w:bCs/>
        <w:sz w:val="21"/>
        <w:szCs w:val="21"/>
      </w:rPr>
    </w:lvl>
    <w:lvl w:ilvl="1">
      <w:start w:val="1"/>
      <w:numFmt w:val="decimal"/>
      <w:lvlText w:val="%1.%2)"/>
      <w:lvlJc w:val="left"/>
      <w:pPr>
        <w:tabs>
          <w:tab w:val="num" w:pos="0"/>
        </w:tabs>
        <w:ind w:left="720" w:hanging="720"/>
      </w:pPr>
      <w:rPr>
        <w:rFonts w:ascii="Calibri" w:eastAsia="Times New Roman" w:hAnsi="Calibri" w:cs="Calibri" w:hint="default"/>
        <w:bCs/>
        <w:sz w:val="21"/>
        <w:szCs w:val="21"/>
      </w:rPr>
    </w:lvl>
    <w:lvl w:ilvl="2">
      <w:start w:val="1"/>
      <w:numFmt w:val="decimal"/>
      <w:lvlText w:val="%1.%2.%3."/>
      <w:lvlJc w:val="left"/>
      <w:pPr>
        <w:tabs>
          <w:tab w:val="num" w:pos="0"/>
        </w:tabs>
        <w:ind w:left="720" w:hanging="720"/>
      </w:pPr>
      <w:rPr>
        <w:rFonts w:ascii="Calibri" w:eastAsia="Times New Roman" w:hAnsi="Calibri" w:cs="Calibri" w:hint="default"/>
        <w:bCs/>
        <w:sz w:val="21"/>
        <w:szCs w:val="21"/>
      </w:rPr>
    </w:lvl>
    <w:lvl w:ilvl="3">
      <w:start w:val="1"/>
      <w:numFmt w:val="decimal"/>
      <w:lvlText w:val="%1.%2.%3.%4."/>
      <w:lvlJc w:val="left"/>
      <w:pPr>
        <w:tabs>
          <w:tab w:val="num" w:pos="0"/>
        </w:tabs>
        <w:ind w:left="1080" w:hanging="1080"/>
      </w:pPr>
      <w:rPr>
        <w:rFonts w:ascii="Calibri" w:eastAsia="Times New Roman" w:hAnsi="Calibri" w:cs="Calibri" w:hint="default"/>
        <w:bCs/>
        <w:sz w:val="21"/>
        <w:szCs w:val="21"/>
      </w:rPr>
    </w:lvl>
    <w:lvl w:ilvl="4">
      <w:start w:val="1"/>
      <w:numFmt w:val="decimal"/>
      <w:lvlText w:val="%1.%2.%3.%4.%5."/>
      <w:lvlJc w:val="left"/>
      <w:pPr>
        <w:tabs>
          <w:tab w:val="num" w:pos="0"/>
        </w:tabs>
        <w:ind w:left="1080" w:hanging="1080"/>
      </w:pPr>
      <w:rPr>
        <w:rFonts w:ascii="Calibri" w:eastAsia="Times New Roman" w:hAnsi="Calibri" w:cs="Calibri" w:hint="default"/>
        <w:bCs/>
        <w:sz w:val="21"/>
        <w:szCs w:val="21"/>
      </w:rPr>
    </w:lvl>
    <w:lvl w:ilvl="5">
      <w:start w:val="1"/>
      <w:numFmt w:val="decimal"/>
      <w:lvlText w:val="%1.%2.%3.%4.%5.%6."/>
      <w:lvlJc w:val="left"/>
      <w:pPr>
        <w:tabs>
          <w:tab w:val="num" w:pos="0"/>
        </w:tabs>
        <w:ind w:left="1440" w:hanging="1440"/>
      </w:pPr>
      <w:rPr>
        <w:rFonts w:ascii="Calibri" w:eastAsia="Times New Roman" w:hAnsi="Calibri" w:cs="Calibri" w:hint="default"/>
        <w:bCs/>
        <w:sz w:val="21"/>
        <w:szCs w:val="21"/>
      </w:rPr>
    </w:lvl>
    <w:lvl w:ilvl="6">
      <w:start w:val="1"/>
      <w:numFmt w:val="decimal"/>
      <w:lvlText w:val="%1.%2.%3.%4.%5.%6.%7."/>
      <w:lvlJc w:val="left"/>
      <w:pPr>
        <w:tabs>
          <w:tab w:val="num" w:pos="0"/>
        </w:tabs>
        <w:ind w:left="1440" w:hanging="1440"/>
      </w:pPr>
      <w:rPr>
        <w:rFonts w:ascii="Calibri" w:eastAsia="Times New Roman" w:hAnsi="Calibri" w:cs="Calibri" w:hint="default"/>
        <w:bCs/>
        <w:sz w:val="21"/>
        <w:szCs w:val="21"/>
      </w:rPr>
    </w:lvl>
    <w:lvl w:ilvl="7">
      <w:start w:val="1"/>
      <w:numFmt w:val="decimal"/>
      <w:lvlText w:val="%1.%2.%3.%4.%5.%6.%7.%8."/>
      <w:lvlJc w:val="left"/>
      <w:pPr>
        <w:tabs>
          <w:tab w:val="num" w:pos="0"/>
        </w:tabs>
        <w:ind w:left="1800" w:hanging="1800"/>
      </w:pPr>
      <w:rPr>
        <w:rFonts w:ascii="Calibri" w:eastAsia="Times New Roman" w:hAnsi="Calibri" w:cs="Calibri" w:hint="default"/>
        <w:bCs/>
        <w:sz w:val="21"/>
        <w:szCs w:val="21"/>
      </w:rPr>
    </w:lvl>
    <w:lvl w:ilvl="8">
      <w:start w:val="1"/>
      <w:numFmt w:val="decimal"/>
      <w:lvlText w:val="%1.%2.%3.%4.%5.%6.%7.%8.%9."/>
      <w:lvlJc w:val="left"/>
      <w:pPr>
        <w:tabs>
          <w:tab w:val="num" w:pos="0"/>
        </w:tabs>
        <w:ind w:left="1800" w:hanging="1800"/>
      </w:pPr>
      <w:rPr>
        <w:rFonts w:ascii="Calibri" w:eastAsia="Times New Roman" w:hAnsi="Calibri" w:cs="Calibri" w:hint="default"/>
        <w:bCs/>
        <w:sz w:val="21"/>
        <w:szCs w:val="21"/>
      </w:rPr>
    </w:lvl>
  </w:abstractNum>
  <w:abstractNum w:abstractNumId="24" w15:restartNumberingAfterBreak="0">
    <w:nsid w:val="0000001D"/>
    <w:multiLevelType w:val="singleLevel"/>
    <w:tmpl w:val="0000001D"/>
    <w:name w:val="WW8Num32"/>
    <w:lvl w:ilvl="0">
      <w:start w:val="1"/>
      <w:numFmt w:val="decimal"/>
      <w:lvlText w:val="%1)"/>
      <w:lvlJc w:val="left"/>
      <w:pPr>
        <w:tabs>
          <w:tab w:val="num" w:pos="0"/>
        </w:tabs>
        <w:ind w:left="1080" w:hanging="360"/>
      </w:pPr>
      <w:rPr>
        <w:rFonts w:ascii="Calibri" w:hAnsi="Calibri" w:cs="Calibri"/>
        <w:bCs/>
        <w:color w:val="auto"/>
        <w:sz w:val="21"/>
        <w:szCs w:val="21"/>
      </w:rPr>
    </w:lvl>
  </w:abstractNum>
  <w:abstractNum w:abstractNumId="25" w15:restartNumberingAfterBreak="0">
    <w:nsid w:val="0000001E"/>
    <w:multiLevelType w:val="singleLevel"/>
    <w:tmpl w:val="66A8BBCA"/>
    <w:name w:val="WW8Num33"/>
    <w:lvl w:ilvl="0">
      <w:start w:val="1"/>
      <w:numFmt w:val="decimal"/>
      <w:lvlText w:val="%1)"/>
      <w:lvlJc w:val="left"/>
      <w:pPr>
        <w:tabs>
          <w:tab w:val="num" w:pos="0"/>
        </w:tabs>
        <w:ind w:left="720" w:hanging="360"/>
      </w:pPr>
      <w:rPr>
        <w:rFonts w:ascii="Calibri" w:hAnsi="Calibri" w:cs="Times New Roman"/>
        <w:b w:val="0"/>
        <w:sz w:val="21"/>
        <w:szCs w:val="21"/>
      </w:rPr>
    </w:lvl>
  </w:abstractNum>
  <w:abstractNum w:abstractNumId="26" w15:restartNumberingAfterBreak="0">
    <w:nsid w:val="0000001F"/>
    <w:multiLevelType w:val="singleLevel"/>
    <w:tmpl w:val="0000001F"/>
    <w:name w:val="WW8Num34"/>
    <w:lvl w:ilvl="0">
      <w:start w:val="1"/>
      <w:numFmt w:val="decimal"/>
      <w:lvlText w:val="%1)"/>
      <w:lvlJc w:val="left"/>
      <w:pPr>
        <w:tabs>
          <w:tab w:val="num" w:pos="0"/>
        </w:tabs>
        <w:ind w:left="1428" w:hanging="360"/>
      </w:pPr>
      <w:rPr>
        <w:rFonts w:ascii="Calibri" w:hAnsi="Calibri" w:cs="Tahoma"/>
        <w:b w:val="0"/>
        <w:bCs/>
        <w:color w:val="auto"/>
        <w:sz w:val="21"/>
        <w:szCs w:val="21"/>
      </w:rPr>
    </w:lvl>
  </w:abstractNum>
  <w:abstractNum w:abstractNumId="27" w15:restartNumberingAfterBreak="0">
    <w:nsid w:val="00000023"/>
    <w:multiLevelType w:val="multilevel"/>
    <w:tmpl w:val="00000023"/>
    <w:name w:val="WW8Num39"/>
    <w:lvl w:ilvl="0">
      <w:start w:val="10"/>
      <w:numFmt w:val="upperRoman"/>
      <w:lvlText w:val="%1."/>
      <w:lvlJc w:val="left"/>
      <w:pPr>
        <w:tabs>
          <w:tab w:val="num" w:pos="709"/>
        </w:tabs>
        <w:ind w:left="709"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rPr>
        <w:rFonts w:ascii="Georgia" w:eastAsia="Times New Roman" w:hAnsi="Georgia" w:cs="Tahoma" w:hint="default"/>
      </w:rPr>
    </w:lvl>
    <w:lvl w:ilvl="3">
      <w:start w:val="1"/>
      <w:numFmt w:val="decimal"/>
      <w:lvlText w:val="%4)"/>
      <w:lvlJc w:val="left"/>
      <w:pPr>
        <w:tabs>
          <w:tab w:val="num" w:pos="2880"/>
        </w:tabs>
        <w:ind w:left="2880" w:hanging="360"/>
      </w:pPr>
      <w:rPr>
        <w:rFonts w:ascii="Calibri" w:hAnsi="Calibri" w:cs="Calibri"/>
        <w:bCs/>
        <w:color w:val="auto"/>
        <w:sz w:val="21"/>
        <w:szCs w:val="21"/>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7"/>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0000024"/>
    <w:multiLevelType w:val="singleLevel"/>
    <w:tmpl w:val="00000024"/>
    <w:name w:val="WW8Num40"/>
    <w:lvl w:ilvl="0">
      <w:start w:val="1"/>
      <w:numFmt w:val="decimal"/>
      <w:lvlText w:val="%1."/>
      <w:lvlJc w:val="left"/>
      <w:pPr>
        <w:tabs>
          <w:tab w:val="num" w:pos="5889"/>
        </w:tabs>
        <w:ind w:left="5889" w:hanging="360"/>
      </w:pPr>
      <w:rPr>
        <w:rFonts w:ascii="Calibri" w:hAnsi="Calibri" w:cs="Times New Roman" w:hint="default"/>
        <w:b w:val="0"/>
        <w:i w:val="0"/>
        <w:iCs/>
        <w:color w:val="auto"/>
        <w:sz w:val="21"/>
        <w:szCs w:val="21"/>
      </w:rPr>
    </w:lvl>
  </w:abstractNum>
  <w:abstractNum w:abstractNumId="29" w15:restartNumberingAfterBreak="0">
    <w:nsid w:val="00000025"/>
    <w:multiLevelType w:val="singleLevel"/>
    <w:tmpl w:val="00000025"/>
    <w:name w:val="WW8Num42"/>
    <w:lvl w:ilvl="0">
      <w:start w:val="1"/>
      <w:numFmt w:val="decimal"/>
      <w:lvlText w:val="%1)"/>
      <w:lvlJc w:val="left"/>
      <w:pPr>
        <w:tabs>
          <w:tab w:val="num" w:pos="0"/>
        </w:tabs>
        <w:ind w:left="720" w:hanging="360"/>
      </w:pPr>
      <w:rPr>
        <w:rFonts w:ascii="Calibri" w:hAnsi="Calibri" w:cs="Times New Roman"/>
        <w:sz w:val="21"/>
        <w:szCs w:val="21"/>
      </w:rPr>
    </w:lvl>
  </w:abstractNum>
  <w:abstractNum w:abstractNumId="30" w15:restartNumberingAfterBreak="0">
    <w:nsid w:val="00000028"/>
    <w:multiLevelType w:val="singleLevel"/>
    <w:tmpl w:val="00000028"/>
    <w:name w:val="WW8Num46"/>
    <w:lvl w:ilvl="0">
      <w:start w:val="1"/>
      <w:numFmt w:val="decimal"/>
      <w:lvlText w:val="%1."/>
      <w:lvlJc w:val="left"/>
      <w:pPr>
        <w:tabs>
          <w:tab w:val="num" w:pos="5889"/>
        </w:tabs>
        <w:ind w:left="5889" w:hanging="360"/>
      </w:pPr>
      <w:rPr>
        <w:rFonts w:ascii="Calibri" w:hAnsi="Calibri" w:cs="Arial"/>
        <w:i w:val="0"/>
        <w:color w:val="auto"/>
        <w:sz w:val="21"/>
        <w:szCs w:val="21"/>
      </w:rPr>
    </w:lvl>
  </w:abstractNum>
  <w:abstractNum w:abstractNumId="31" w15:restartNumberingAfterBreak="0">
    <w:nsid w:val="00000029"/>
    <w:multiLevelType w:val="singleLevel"/>
    <w:tmpl w:val="00000029"/>
    <w:name w:val="WW8Num47"/>
    <w:lvl w:ilvl="0">
      <w:start w:val="1"/>
      <w:numFmt w:val="decimal"/>
      <w:lvlText w:val="%1)"/>
      <w:lvlJc w:val="left"/>
      <w:pPr>
        <w:tabs>
          <w:tab w:val="num" w:pos="708"/>
        </w:tabs>
        <w:ind w:left="720" w:hanging="360"/>
      </w:pPr>
      <w:rPr>
        <w:rFonts w:ascii="Calibri" w:hAnsi="Calibri" w:cs="Calibri"/>
        <w:b w:val="0"/>
        <w:sz w:val="21"/>
        <w:szCs w:val="21"/>
      </w:rPr>
    </w:lvl>
  </w:abstractNum>
  <w:abstractNum w:abstractNumId="32" w15:restartNumberingAfterBreak="0">
    <w:nsid w:val="0000002A"/>
    <w:multiLevelType w:val="multilevel"/>
    <w:tmpl w:val="0000002A"/>
    <w:name w:val="WW8Num48"/>
    <w:lvl w:ilvl="0">
      <w:start w:val="1"/>
      <w:numFmt w:val="decimal"/>
      <w:lvlText w:val="%1."/>
      <w:lvlJc w:val="left"/>
      <w:pPr>
        <w:tabs>
          <w:tab w:val="num" w:pos="0"/>
        </w:tabs>
        <w:ind w:left="720" w:hanging="360"/>
      </w:pPr>
      <w:rPr>
        <w:rFonts w:ascii="Calibri" w:hAnsi="Calibri" w:cs="Calibri"/>
        <w:b w:val="0"/>
        <w:sz w:val="21"/>
        <w:szCs w:val="21"/>
      </w:rPr>
    </w:lvl>
    <w:lvl w:ilvl="1">
      <w:start w:val="1"/>
      <w:numFmt w:val="decimal"/>
      <w:lvlText w:val="%2)"/>
      <w:lvlJc w:val="left"/>
      <w:pPr>
        <w:tabs>
          <w:tab w:val="num" w:pos="0"/>
        </w:tabs>
        <w:ind w:left="1440" w:hanging="360"/>
      </w:pPr>
      <w:rPr>
        <w:rFonts w:ascii="Calibri" w:hAnsi="Calibri" w:cs="Calibri"/>
        <w:sz w:val="21"/>
        <w:szCs w:val="21"/>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B"/>
    <w:multiLevelType w:val="singleLevel"/>
    <w:tmpl w:val="0000002B"/>
    <w:name w:val="WW8Num49"/>
    <w:lvl w:ilvl="0">
      <w:start w:val="1"/>
      <w:numFmt w:val="decimal"/>
      <w:lvlText w:val="%1."/>
      <w:lvlJc w:val="left"/>
      <w:pPr>
        <w:tabs>
          <w:tab w:val="num" w:pos="787"/>
        </w:tabs>
        <w:ind w:left="787" w:hanging="360"/>
      </w:pPr>
      <w:rPr>
        <w:rFonts w:ascii="Calibri" w:hAnsi="Calibri" w:cs="Tahoma"/>
        <w:b w:val="0"/>
        <w:i w:val="0"/>
        <w:sz w:val="21"/>
        <w:szCs w:val="21"/>
      </w:rPr>
    </w:lvl>
  </w:abstractNum>
  <w:abstractNum w:abstractNumId="34" w15:restartNumberingAfterBreak="0">
    <w:nsid w:val="0000002C"/>
    <w:multiLevelType w:val="singleLevel"/>
    <w:tmpl w:val="14C88052"/>
    <w:name w:val="WW8Num51"/>
    <w:lvl w:ilvl="0">
      <w:start w:val="1"/>
      <w:numFmt w:val="decimal"/>
      <w:lvlText w:val="%1)"/>
      <w:lvlJc w:val="left"/>
      <w:pPr>
        <w:tabs>
          <w:tab w:val="num" w:pos="0"/>
        </w:tabs>
        <w:ind w:left="720" w:hanging="360"/>
      </w:pPr>
      <w:rPr>
        <w:rFonts w:ascii="Calibri" w:hAnsi="Calibri" w:cs="Times New Roman"/>
        <w:b w:val="0"/>
        <w:sz w:val="21"/>
        <w:szCs w:val="21"/>
      </w:rPr>
    </w:lvl>
  </w:abstractNum>
  <w:abstractNum w:abstractNumId="35" w15:restartNumberingAfterBreak="0">
    <w:nsid w:val="0000002F"/>
    <w:multiLevelType w:val="singleLevel"/>
    <w:tmpl w:val="0000002F"/>
    <w:lvl w:ilvl="0">
      <w:start w:val="1"/>
      <w:numFmt w:val="decimal"/>
      <w:lvlText w:val="%1)"/>
      <w:lvlJc w:val="left"/>
      <w:pPr>
        <w:tabs>
          <w:tab w:val="num" w:pos="0"/>
        </w:tabs>
        <w:ind w:left="720" w:hanging="360"/>
      </w:pPr>
      <w:rPr>
        <w:rFonts w:ascii="Calibri" w:eastAsia="Times New Roman" w:hAnsi="Calibri" w:cs="Times New Roman" w:hint="default"/>
        <w:sz w:val="21"/>
        <w:szCs w:val="21"/>
      </w:rPr>
    </w:lvl>
  </w:abstractNum>
  <w:abstractNum w:abstractNumId="36" w15:restartNumberingAfterBreak="0">
    <w:nsid w:val="00000031"/>
    <w:multiLevelType w:val="multilevel"/>
    <w:tmpl w:val="A914016E"/>
    <w:lvl w:ilvl="0">
      <w:start w:val="1"/>
      <w:numFmt w:val="decimal"/>
      <w:lvlText w:val="%1."/>
      <w:lvlJc w:val="left"/>
      <w:pPr>
        <w:tabs>
          <w:tab w:val="num" w:pos="360"/>
        </w:tabs>
        <w:ind w:left="360" w:hanging="360"/>
      </w:pPr>
      <w:rPr>
        <w:rFonts w:ascii="Calibri" w:hAnsi="Calibri" w:cs="Calibri" w:hint="default"/>
        <w:b w:val="0"/>
        <w:sz w:val="21"/>
        <w:szCs w:val="21"/>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00000033"/>
    <w:multiLevelType w:val="multilevel"/>
    <w:tmpl w:val="00000033"/>
    <w:lvl w:ilvl="0">
      <w:start w:val="1"/>
      <w:numFmt w:val="decimal"/>
      <w:lvlText w:val="%1)"/>
      <w:lvlJc w:val="left"/>
      <w:pPr>
        <w:tabs>
          <w:tab w:val="num" w:pos="708"/>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34"/>
    <w:multiLevelType w:val="multilevel"/>
    <w:tmpl w:val="00000034"/>
    <w:lvl w:ilvl="0">
      <w:start w:val="1"/>
      <w:numFmt w:val="decimal"/>
      <w:lvlText w:val="%1."/>
      <w:lvlJc w:val="left"/>
      <w:pPr>
        <w:tabs>
          <w:tab w:val="num" w:pos="0"/>
        </w:tabs>
        <w:ind w:left="720" w:hanging="360"/>
      </w:pPr>
      <w:rPr>
        <w:rFonts w:ascii="Calibri" w:hAnsi="Calibri" w:cs="Calibri" w:hint="default"/>
        <w:b w:val="0"/>
        <w:sz w:val="21"/>
        <w:szCs w:val="2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00000035"/>
    <w:multiLevelType w:val="multilevel"/>
    <w:tmpl w:val="B2E8E8A4"/>
    <w:lvl w:ilvl="0">
      <w:start w:val="1"/>
      <w:numFmt w:val="decimal"/>
      <w:lvlText w:val="%1."/>
      <w:lvlJc w:val="left"/>
      <w:pPr>
        <w:tabs>
          <w:tab w:val="num" w:pos="720"/>
        </w:tabs>
        <w:ind w:left="720" w:hanging="360"/>
      </w:pPr>
      <w:rPr>
        <w:rFonts w:ascii="Calibri" w:eastAsia="Times New Roman" w:hAnsi="Calibri" w:cs="Arial" w:hint="default"/>
        <w:b w:val="0"/>
      </w:rPr>
    </w:lvl>
    <w:lvl w:ilvl="1">
      <w:start w:val="1"/>
      <w:numFmt w:val="decimal"/>
      <w:lvlText w:val="%1.%2"/>
      <w:lvlJc w:val="left"/>
      <w:pPr>
        <w:tabs>
          <w:tab w:val="num" w:pos="0"/>
        </w:tabs>
        <w:ind w:left="1494" w:hanging="360"/>
      </w:pPr>
      <w:rPr>
        <w:rFonts w:cs="Times New Roman" w:hint="default"/>
      </w:rPr>
    </w:lvl>
    <w:lvl w:ilvl="2">
      <w:start w:val="1"/>
      <w:numFmt w:val="decimal"/>
      <w:lvlText w:val="%1.%2.%3"/>
      <w:lvlJc w:val="left"/>
      <w:pPr>
        <w:tabs>
          <w:tab w:val="num" w:pos="0"/>
        </w:tabs>
        <w:ind w:left="2628" w:hanging="720"/>
      </w:pPr>
      <w:rPr>
        <w:rFonts w:cs="Times New Roman" w:hint="default"/>
      </w:rPr>
    </w:lvl>
    <w:lvl w:ilvl="3">
      <w:start w:val="1"/>
      <w:numFmt w:val="decimal"/>
      <w:lvlText w:val="%1.%2.%3.%4"/>
      <w:lvlJc w:val="left"/>
      <w:pPr>
        <w:tabs>
          <w:tab w:val="num" w:pos="0"/>
        </w:tabs>
        <w:ind w:left="3762" w:hanging="1080"/>
      </w:pPr>
      <w:rPr>
        <w:rFonts w:cs="Times New Roman" w:hint="default"/>
      </w:rPr>
    </w:lvl>
    <w:lvl w:ilvl="4">
      <w:start w:val="1"/>
      <w:numFmt w:val="decimal"/>
      <w:lvlText w:val="%1.%2.%3.%4.%5"/>
      <w:lvlJc w:val="left"/>
      <w:pPr>
        <w:tabs>
          <w:tab w:val="num" w:pos="0"/>
        </w:tabs>
        <w:ind w:left="4536" w:hanging="1080"/>
      </w:pPr>
      <w:rPr>
        <w:rFonts w:cs="Times New Roman" w:hint="default"/>
      </w:rPr>
    </w:lvl>
    <w:lvl w:ilvl="5">
      <w:start w:val="1"/>
      <w:numFmt w:val="decimal"/>
      <w:lvlText w:val="%1.%2.%3.%4.%5.%6"/>
      <w:lvlJc w:val="left"/>
      <w:pPr>
        <w:tabs>
          <w:tab w:val="num" w:pos="0"/>
        </w:tabs>
        <w:ind w:left="5670" w:hanging="1440"/>
      </w:pPr>
      <w:rPr>
        <w:rFonts w:cs="Times New Roman" w:hint="default"/>
      </w:rPr>
    </w:lvl>
    <w:lvl w:ilvl="6">
      <w:start w:val="1"/>
      <w:numFmt w:val="decimal"/>
      <w:lvlText w:val="%1.%2.%3.%4.%5.%6.%7"/>
      <w:lvlJc w:val="left"/>
      <w:pPr>
        <w:tabs>
          <w:tab w:val="num" w:pos="0"/>
        </w:tabs>
        <w:ind w:left="6444" w:hanging="1440"/>
      </w:pPr>
      <w:rPr>
        <w:rFonts w:cs="Times New Roman" w:hint="default"/>
      </w:rPr>
    </w:lvl>
    <w:lvl w:ilvl="7">
      <w:start w:val="1"/>
      <w:numFmt w:val="decimal"/>
      <w:lvlText w:val="%1.%2.%3.%4.%5.%6.%7.%8"/>
      <w:lvlJc w:val="left"/>
      <w:pPr>
        <w:tabs>
          <w:tab w:val="num" w:pos="0"/>
        </w:tabs>
        <w:ind w:left="7578" w:hanging="1800"/>
      </w:pPr>
      <w:rPr>
        <w:rFonts w:cs="Times New Roman" w:hint="default"/>
      </w:rPr>
    </w:lvl>
    <w:lvl w:ilvl="8">
      <w:start w:val="1"/>
      <w:numFmt w:val="decimal"/>
      <w:lvlText w:val="%1.%2.%3.%4.%5.%6.%7.%8.%9"/>
      <w:lvlJc w:val="left"/>
      <w:pPr>
        <w:tabs>
          <w:tab w:val="num" w:pos="0"/>
        </w:tabs>
        <w:ind w:left="8352" w:hanging="1800"/>
      </w:pPr>
      <w:rPr>
        <w:rFonts w:cs="Times New Roman" w:hint="default"/>
      </w:rPr>
    </w:lvl>
  </w:abstractNum>
  <w:abstractNum w:abstractNumId="40" w15:restartNumberingAfterBreak="0">
    <w:nsid w:val="013C1121"/>
    <w:multiLevelType w:val="singleLevel"/>
    <w:tmpl w:val="D4AEA1E4"/>
    <w:lvl w:ilvl="0">
      <w:start w:val="1"/>
      <w:numFmt w:val="bullet"/>
      <w:pStyle w:val="FSCList"/>
      <w:lvlText w:val=""/>
      <w:lvlJc w:val="left"/>
      <w:pPr>
        <w:tabs>
          <w:tab w:val="num" w:pos="360"/>
        </w:tabs>
        <w:ind w:left="227" w:hanging="227"/>
      </w:pPr>
      <w:rPr>
        <w:rFonts w:ascii="Wingdings" w:hAnsi="Wingdings" w:hint="default"/>
        <w:sz w:val="18"/>
      </w:rPr>
    </w:lvl>
  </w:abstractNum>
  <w:abstractNum w:abstractNumId="41" w15:restartNumberingAfterBreak="0">
    <w:nsid w:val="09A83529"/>
    <w:multiLevelType w:val="hybridMultilevel"/>
    <w:tmpl w:val="34249F4C"/>
    <w:lvl w:ilvl="0" w:tplc="3F3C4A98">
      <w:start w:val="1"/>
      <w:numFmt w:val="lowerLetter"/>
      <w:lvlText w:val="%1)"/>
      <w:lvlJc w:val="left"/>
      <w:pPr>
        <w:ind w:left="1271" w:hanging="4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15:restartNumberingAfterBreak="0">
    <w:nsid w:val="2A5A0118"/>
    <w:multiLevelType w:val="hybridMultilevel"/>
    <w:tmpl w:val="0C465D72"/>
    <w:lvl w:ilvl="0" w:tplc="9A52C098">
      <w:start w:val="1"/>
      <w:numFmt w:val="decimal"/>
      <w:lvlText w:val="%1."/>
      <w:lvlJc w:val="left"/>
      <w:pPr>
        <w:tabs>
          <w:tab w:val="num" w:pos="378"/>
        </w:tabs>
        <w:ind w:left="378" w:hanging="390"/>
      </w:pPr>
      <w:rPr>
        <w:rFonts w:ascii="Georgia" w:hAnsi="Georgia" w:hint="default"/>
        <w:b w:val="0"/>
        <w:sz w:val="22"/>
        <w:szCs w:val="22"/>
      </w:rPr>
    </w:lvl>
    <w:lvl w:ilvl="1" w:tplc="3C561494">
      <w:start w:val="1"/>
      <w:numFmt w:val="decimal"/>
      <w:lvlText w:val="%2)"/>
      <w:lvlJc w:val="left"/>
      <w:pPr>
        <w:tabs>
          <w:tab w:val="num" w:pos="1068"/>
        </w:tabs>
        <w:ind w:left="1068" w:hanging="360"/>
      </w:pPr>
      <w:rPr>
        <w:rFonts w:ascii="Calibri" w:eastAsia="Times New Roman" w:hAnsi="Calibri" w:cs="Tahoma" w:hint="default"/>
      </w:rPr>
    </w:lvl>
    <w:lvl w:ilvl="2" w:tplc="0415001B">
      <w:start w:val="1"/>
      <w:numFmt w:val="bullet"/>
      <w:lvlText w:val=""/>
      <w:lvlJc w:val="left"/>
      <w:pPr>
        <w:tabs>
          <w:tab w:val="num" w:pos="1968"/>
        </w:tabs>
        <w:ind w:left="1968" w:hanging="360"/>
      </w:pPr>
      <w:rPr>
        <w:rFonts w:ascii="Wingdings" w:hAnsi="Wingdings" w:hint="default"/>
        <w:b w:val="0"/>
        <w:sz w:val="24"/>
        <w:szCs w:val="24"/>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30F55587"/>
    <w:multiLevelType w:val="hybridMultilevel"/>
    <w:tmpl w:val="65D6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27730EC"/>
    <w:multiLevelType w:val="multilevel"/>
    <w:tmpl w:val="00000033"/>
    <w:lvl w:ilvl="0">
      <w:start w:val="1"/>
      <w:numFmt w:val="decimal"/>
      <w:lvlText w:val="%1)"/>
      <w:lvlJc w:val="left"/>
      <w:pPr>
        <w:tabs>
          <w:tab w:val="num" w:pos="708"/>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3CAD0909"/>
    <w:multiLevelType w:val="hybridMultilevel"/>
    <w:tmpl w:val="7EEC9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E408D3"/>
    <w:multiLevelType w:val="hybridMultilevel"/>
    <w:tmpl w:val="1858381C"/>
    <w:lvl w:ilvl="0" w:tplc="1E143C7C">
      <w:start w:val="1"/>
      <w:numFmt w:val="decimal"/>
      <w:pStyle w:val="NormalnyTahoma"/>
      <w:lvlText w:val="%1."/>
      <w:lvlJc w:val="left"/>
      <w:pPr>
        <w:tabs>
          <w:tab w:val="num" w:pos="360"/>
        </w:tabs>
        <w:ind w:left="360" w:hanging="360"/>
      </w:pPr>
      <w:rPr>
        <w:rFonts w:hint="default"/>
        <w:b w:val="0"/>
        <w:strike w:val="0"/>
      </w:rPr>
    </w:lvl>
    <w:lvl w:ilvl="1" w:tplc="1338A826">
      <w:start w:val="1"/>
      <w:numFmt w:val="lowerLetter"/>
      <w:lvlText w:val="%2)"/>
      <w:lvlJc w:val="right"/>
      <w:pPr>
        <w:tabs>
          <w:tab w:val="num" w:pos="1080"/>
        </w:tabs>
        <w:ind w:left="1080" w:hanging="360"/>
      </w:pPr>
      <w:rPr>
        <w:rFonts w:ascii="Times New Roman" w:eastAsia="Times New Roman" w:hAnsi="Times New Roman" w:cs="Times New Roman"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67C65B09"/>
    <w:multiLevelType w:val="hybridMultilevel"/>
    <w:tmpl w:val="7ED2BB60"/>
    <w:lvl w:ilvl="0" w:tplc="07B4FB64">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F56686"/>
    <w:multiLevelType w:val="multilevel"/>
    <w:tmpl w:val="BC00EB2C"/>
    <w:lvl w:ilvl="0">
      <w:start w:val="1"/>
      <w:numFmt w:val="decimal"/>
      <w:pStyle w:val="Wypunktowanie2"/>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72770547"/>
    <w:multiLevelType w:val="multilevel"/>
    <w:tmpl w:val="FD320814"/>
    <w:lvl w:ilvl="0">
      <w:start w:val="1"/>
      <w:numFmt w:val="decimal"/>
      <w:pStyle w:val="Listapunktowana2"/>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878810722">
    <w:abstractNumId w:val="1"/>
  </w:num>
  <w:num w:numId="2" w16cid:durableId="172899427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92360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7253237">
    <w:abstractNumId w:val="45"/>
  </w:num>
  <w:num w:numId="5" w16cid:durableId="620037860">
    <w:abstractNumId w:val="43"/>
  </w:num>
  <w:num w:numId="6" w16cid:durableId="1871648677">
    <w:abstractNumId w:val="0"/>
  </w:num>
  <w:num w:numId="7" w16cid:durableId="2139569254">
    <w:abstractNumId w:val="40"/>
  </w:num>
  <w:num w:numId="8" w16cid:durableId="1744981985">
    <w:abstractNumId w:val="46"/>
  </w:num>
  <w:num w:numId="9" w16cid:durableId="1900243189">
    <w:abstractNumId w:val="2"/>
  </w:num>
  <w:num w:numId="10" w16cid:durableId="1464689385">
    <w:abstractNumId w:val="4"/>
  </w:num>
  <w:num w:numId="11" w16cid:durableId="1807310573">
    <w:abstractNumId w:val="5"/>
  </w:num>
  <w:num w:numId="12" w16cid:durableId="2059234561">
    <w:abstractNumId w:val="6"/>
  </w:num>
  <w:num w:numId="13" w16cid:durableId="1410545329">
    <w:abstractNumId w:val="7"/>
  </w:num>
  <w:num w:numId="14" w16cid:durableId="981277361">
    <w:abstractNumId w:val="8"/>
  </w:num>
  <w:num w:numId="15" w16cid:durableId="1496725358">
    <w:abstractNumId w:val="11"/>
  </w:num>
  <w:num w:numId="16" w16cid:durableId="1602646237">
    <w:abstractNumId w:val="12"/>
  </w:num>
  <w:num w:numId="17" w16cid:durableId="1522233487">
    <w:abstractNumId w:val="13"/>
  </w:num>
  <w:num w:numId="18" w16cid:durableId="2014336778">
    <w:abstractNumId w:val="14"/>
  </w:num>
  <w:num w:numId="19" w16cid:durableId="176585450">
    <w:abstractNumId w:val="15"/>
  </w:num>
  <w:num w:numId="20" w16cid:durableId="1667586970">
    <w:abstractNumId w:val="16"/>
  </w:num>
  <w:num w:numId="21" w16cid:durableId="1260604523">
    <w:abstractNumId w:val="17"/>
  </w:num>
  <w:num w:numId="22" w16cid:durableId="545800134">
    <w:abstractNumId w:val="18"/>
  </w:num>
  <w:num w:numId="23" w16cid:durableId="2009556423">
    <w:abstractNumId w:val="19"/>
  </w:num>
  <w:num w:numId="24" w16cid:durableId="1097167475">
    <w:abstractNumId w:val="20"/>
  </w:num>
  <w:num w:numId="25" w16cid:durableId="669410619">
    <w:abstractNumId w:val="21"/>
  </w:num>
  <w:num w:numId="26" w16cid:durableId="895511391">
    <w:abstractNumId w:val="22"/>
  </w:num>
  <w:num w:numId="27" w16cid:durableId="1487546267">
    <w:abstractNumId w:val="24"/>
  </w:num>
  <w:num w:numId="28" w16cid:durableId="242683927">
    <w:abstractNumId w:val="25"/>
  </w:num>
  <w:num w:numId="29" w16cid:durableId="954752887">
    <w:abstractNumId w:val="26"/>
  </w:num>
  <w:num w:numId="30" w16cid:durableId="815562318">
    <w:abstractNumId w:val="27"/>
  </w:num>
  <w:num w:numId="31" w16cid:durableId="2083944775">
    <w:abstractNumId w:val="28"/>
  </w:num>
  <w:num w:numId="32" w16cid:durableId="367529850">
    <w:abstractNumId w:val="29"/>
  </w:num>
  <w:num w:numId="33" w16cid:durableId="2061786181">
    <w:abstractNumId w:val="30"/>
  </w:num>
  <w:num w:numId="34" w16cid:durableId="1953126740">
    <w:abstractNumId w:val="32"/>
  </w:num>
  <w:num w:numId="35" w16cid:durableId="2023703992">
    <w:abstractNumId w:val="33"/>
  </w:num>
  <w:num w:numId="36" w16cid:durableId="97483764">
    <w:abstractNumId w:val="34"/>
  </w:num>
  <w:num w:numId="37" w16cid:durableId="1293828197">
    <w:abstractNumId w:val="36"/>
  </w:num>
  <w:num w:numId="38" w16cid:durableId="1533373084">
    <w:abstractNumId w:val="47"/>
  </w:num>
  <w:num w:numId="39" w16cid:durableId="886183982">
    <w:abstractNumId w:val="42"/>
  </w:num>
  <w:num w:numId="40" w16cid:durableId="2035694099">
    <w:abstractNumId w:val="41"/>
  </w:num>
  <w:num w:numId="41" w16cid:durableId="61954233">
    <w:abstractNumId w:val="3"/>
  </w:num>
  <w:num w:numId="42" w16cid:durableId="181020861">
    <w:abstractNumId w:val="9"/>
  </w:num>
  <w:num w:numId="43" w16cid:durableId="1440762121">
    <w:abstractNumId w:val="10"/>
  </w:num>
  <w:num w:numId="44" w16cid:durableId="375470457">
    <w:abstractNumId w:val="23"/>
  </w:num>
  <w:num w:numId="45" w16cid:durableId="1628853197">
    <w:abstractNumId w:val="31"/>
  </w:num>
  <w:num w:numId="46" w16cid:durableId="1687750567">
    <w:abstractNumId w:val="35"/>
  </w:num>
  <w:num w:numId="47" w16cid:durableId="830145680">
    <w:abstractNumId w:val="37"/>
  </w:num>
  <w:num w:numId="48" w16cid:durableId="1880780480">
    <w:abstractNumId w:val="38"/>
  </w:num>
  <w:num w:numId="49" w16cid:durableId="1899127296">
    <w:abstractNumId w:val="39"/>
  </w:num>
  <w:num w:numId="50" w16cid:durableId="2125876688">
    <w:abstractNumId w:val="4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defaultTabStop w:val="708"/>
  <w:autoHyphenation/>
  <w:hyphenationZone w:val="425"/>
  <w:drawingGridHorizontalSpacing w:val="110"/>
  <w:displayHorizontalDrawingGridEvery w:val="2"/>
  <w:displayVerticalDrawingGridEvery w:val="2"/>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2C87"/>
    <w:rsid w:val="000037A6"/>
    <w:rsid w:val="00004398"/>
    <w:rsid w:val="00004DEE"/>
    <w:rsid w:val="000055D5"/>
    <w:rsid w:val="000067B7"/>
    <w:rsid w:val="00007CEB"/>
    <w:rsid w:val="0001272F"/>
    <w:rsid w:val="00013118"/>
    <w:rsid w:val="00017433"/>
    <w:rsid w:val="000234C3"/>
    <w:rsid w:val="000278E1"/>
    <w:rsid w:val="000334F2"/>
    <w:rsid w:val="00034A7E"/>
    <w:rsid w:val="0003640A"/>
    <w:rsid w:val="000401A1"/>
    <w:rsid w:val="0004049E"/>
    <w:rsid w:val="000428FC"/>
    <w:rsid w:val="000461EC"/>
    <w:rsid w:val="0004701E"/>
    <w:rsid w:val="00047A09"/>
    <w:rsid w:val="00051DB7"/>
    <w:rsid w:val="0005408B"/>
    <w:rsid w:val="00054B46"/>
    <w:rsid w:val="00056274"/>
    <w:rsid w:val="0006021D"/>
    <w:rsid w:val="00060948"/>
    <w:rsid w:val="0006482D"/>
    <w:rsid w:val="00067756"/>
    <w:rsid w:val="00067978"/>
    <w:rsid w:val="00067AC0"/>
    <w:rsid w:val="00073EB6"/>
    <w:rsid w:val="00081A52"/>
    <w:rsid w:val="00094274"/>
    <w:rsid w:val="00094B2D"/>
    <w:rsid w:val="0009648F"/>
    <w:rsid w:val="00096703"/>
    <w:rsid w:val="000A0FFE"/>
    <w:rsid w:val="000A2E2D"/>
    <w:rsid w:val="000A646E"/>
    <w:rsid w:val="000A6C5C"/>
    <w:rsid w:val="000B53C0"/>
    <w:rsid w:val="000B6E4A"/>
    <w:rsid w:val="000B7598"/>
    <w:rsid w:val="000C1BA3"/>
    <w:rsid w:val="000C5DB6"/>
    <w:rsid w:val="000D0185"/>
    <w:rsid w:val="000D2623"/>
    <w:rsid w:val="000D2E80"/>
    <w:rsid w:val="000E126A"/>
    <w:rsid w:val="000E2138"/>
    <w:rsid w:val="000E3D88"/>
    <w:rsid w:val="000E6C75"/>
    <w:rsid w:val="000F287A"/>
    <w:rsid w:val="000F2995"/>
    <w:rsid w:val="000F47FF"/>
    <w:rsid w:val="000F67DD"/>
    <w:rsid w:val="000F6E75"/>
    <w:rsid w:val="0010057B"/>
    <w:rsid w:val="00100DBD"/>
    <w:rsid w:val="00102D5A"/>
    <w:rsid w:val="001031BA"/>
    <w:rsid w:val="001035F3"/>
    <w:rsid w:val="00111799"/>
    <w:rsid w:val="00121609"/>
    <w:rsid w:val="001222D7"/>
    <w:rsid w:val="00126706"/>
    <w:rsid w:val="00136BB1"/>
    <w:rsid w:val="001414CA"/>
    <w:rsid w:val="0014178B"/>
    <w:rsid w:val="0014593A"/>
    <w:rsid w:val="00151A77"/>
    <w:rsid w:val="00153E1C"/>
    <w:rsid w:val="00154FE0"/>
    <w:rsid w:val="0016094D"/>
    <w:rsid w:val="001627DA"/>
    <w:rsid w:val="00165691"/>
    <w:rsid w:val="00170FA6"/>
    <w:rsid w:val="001732CB"/>
    <w:rsid w:val="001755AE"/>
    <w:rsid w:val="0018043F"/>
    <w:rsid w:val="00181AB6"/>
    <w:rsid w:val="0018385B"/>
    <w:rsid w:val="001849C8"/>
    <w:rsid w:val="00190FB0"/>
    <w:rsid w:val="0019726E"/>
    <w:rsid w:val="001A091A"/>
    <w:rsid w:val="001A1601"/>
    <w:rsid w:val="001A1C05"/>
    <w:rsid w:val="001A2CE9"/>
    <w:rsid w:val="001A7028"/>
    <w:rsid w:val="001B6020"/>
    <w:rsid w:val="001B6861"/>
    <w:rsid w:val="001C0AAB"/>
    <w:rsid w:val="001C2010"/>
    <w:rsid w:val="001C20D7"/>
    <w:rsid w:val="001C3546"/>
    <w:rsid w:val="001C51B5"/>
    <w:rsid w:val="001D0C25"/>
    <w:rsid w:val="001D60C5"/>
    <w:rsid w:val="001D67A4"/>
    <w:rsid w:val="001E53EF"/>
    <w:rsid w:val="001E5EFC"/>
    <w:rsid w:val="001E69A7"/>
    <w:rsid w:val="001E7E31"/>
    <w:rsid w:val="001F4540"/>
    <w:rsid w:val="00200F79"/>
    <w:rsid w:val="002021CA"/>
    <w:rsid w:val="00203F72"/>
    <w:rsid w:val="00207342"/>
    <w:rsid w:val="00215C20"/>
    <w:rsid w:val="00220120"/>
    <w:rsid w:val="002206A4"/>
    <w:rsid w:val="00222442"/>
    <w:rsid w:val="002231D4"/>
    <w:rsid w:val="002233E4"/>
    <w:rsid w:val="0022582B"/>
    <w:rsid w:val="00225E30"/>
    <w:rsid w:val="00227EBA"/>
    <w:rsid w:val="002307B0"/>
    <w:rsid w:val="00233331"/>
    <w:rsid w:val="0023599D"/>
    <w:rsid w:val="00237077"/>
    <w:rsid w:val="00237B8F"/>
    <w:rsid w:val="002404FC"/>
    <w:rsid w:val="00244912"/>
    <w:rsid w:val="002450CF"/>
    <w:rsid w:val="0024735F"/>
    <w:rsid w:val="00252FE1"/>
    <w:rsid w:val="00253C54"/>
    <w:rsid w:val="002549AE"/>
    <w:rsid w:val="00255D80"/>
    <w:rsid w:val="0025715E"/>
    <w:rsid w:val="00257A99"/>
    <w:rsid w:val="0026390D"/>
    <w:rsid w:val="00276D72"/>
    <w:rsid w:val="00280F36"/>
    <w:rsid w:val="00285E98"/>
    <w:rsid w:val="00286D41"/>
    <w:rsid w:val="002901BF"/>
    <w:rsid w:val="00295358"/>
    <w:rsid w:val="0029658F"/>
    <w:rsid w:val="002976B2"/>
    <w:rsid w:val="002A0F15"/>
    <w:rsid w:val="002A348F"/>
    <w:rsid w:val="002A53DA"/>
    <w:rsid w:val="002A6003"/>
    <w:rsid w:val="002A69C4"/>
    <w:rsid w:val="002A6F03"/>
    <w:rsid w:val="002A7C3E"/>
    <w:rsid w:val="002B0436"/>
    <w:rsid w:val="002B4066"/>
    <w:rsid w:val="002B6191"/>
    <w:rsid w:val="002C0BC0"/>
    <w:rsid w:val="002C0D5C"/>
    <w:rsid w:val="002C17E8"/>
    <w:rsid w:val="002C331A"/>
    <w:rsid w:val="002C3810"/>
    <w:rsid w:val="002C469E"/>
    <w:rsid w:val="002C5477"/>
    <w:rsid w:val="002C7482"/>
    <w:rsid w:val="002D0D2C"/>
    <w:rsid w:val="002D6463"/>
    <w:rsid w:val="002E0FE7"/>
    <w:rsid w:val="002E13D5"/>
    <w:rsid w:val="002E1FD8"/>
    <w:rsid w:val="002E40ED"/>
    <w:rsid w:val="002E6456"/>
    <w:rsid w:val="002F0335"/>
    <w:rsid w:val="002F2502"/>
    <w:rsid w:val="002F7EF0"/>
    <w:rsid w:val="00301164"/>
    <w:rsid w:val="003012ED"/>
    <w:rsid w:val="003058EE"/>
    <w:rsid w:val="00305F86"/>
    <w:rsid w:val="00306BF7"/>
    <w:rsid w:val="00310403"/>
    <w:rsid w:val="00312DA8"/>
    <w:rsid w:val="0031448F"/>
    <w:rsid w:val="00320F18"/>
    <w:rsid w:val="0032295A"/>
    <w:rsid w:val="003252C0"/>
    <w:rsid w:val="00325E29"/>
    <w:rsid w:val="00327412"/>
    <w:rsid w:val="00330B3A"/>
    <w:rsid w:val="00334C07"/>
    <w:rsid w:val="00335541"/>
    <w:rsid w:val="003363A8"/>
    <w:rsid w:val="003404A2"/>
    <w:rsid w:val="0034151D"/>
    <w:rsid w:val="0034443E"/>
    <w:rsid w:val="00344861"/>
    <w:rsid w:val="0034560F"/>
    <w:rsid w:val="00350BEC"/>
    <w:rsid w:val="0035476D"/>
    <w:rsid w:val="00360B89"/>
    <w:rsid w:val="00361A3A"/>
    <w:rsid w:val="00361E3E"/>
    <w:rsid w:val="003641E5"/>
    <w:rsid w:val="00364656"/>
    <w:rsid w:val="00364BEE"/>
    <w:rsid w:val="00371DFA"/>
    <w:rsid w:val="0037270E"/>
    <w:rsid w:val="00376B0D"/>
    <w:rsid w:val="00377DE0"/>
    <w:rsid w:val="003819A7"/>
    <w:rsid w:val="00383074"/>
    <w:rsid w:val="00384A34"/>
    <w:rsid w:val="0038675E"/>
    <w:rsid w:val="003940E4"/>
    <w:rsid w:val="003A0CD6"/>
    <w:rsid w:val="003A2900"/>
    <w:rsid w:val="003A4C07"/>
    <w:rsid w:val="003B0DF3"/>
    <w:rsid w:val="003B3AED"/>
    <w:rsid w:val="003B4F68"/>
    <w:rsid w:val="003B5EE6"/>
    <w:rsid w:val="003B65FC"/>
    <w:rsid w:val="003E60E6"/>
    <w:rsid w:val="003F1B6E"/>
    <w:rsid w:val="003F6555"/>
    <w:rsid w:val="00403BA8"/>
    <w:rsid w:val="0040618B"/>
    <w:rsid w:val="00406E22"/>
    <w:rsid w:val="00411A14"/>
    <w:rsid w:val="0041529A"/>
    <w:rsid w:val="00416213"/>
    <w:rsid w:val="004175C4"/>
    <w:rsid w:val="00425C97"/>
    <w:rsid w:val="00427B13"/>
    <w:rsid w:val="0043030A"/>
    <w:rsid w:val="00431DFD"/>
    <w:rsid w:val="0043280F"/>
    <w:rsid w:val="004447C2"/>
    <w:rsid w:val="00444E38"/>
    <w:rsid w:val="0044537A"/>
    <w:rsid w:val="00454133"/>
    <w:rsid w:val="00460889"/>
    <w:rsid w:val="0046230B"/>
    <w:rsid w:val="00462647"/>
    <w:rsid w:val="00465AF3"/>
    <w:rsid w:val="0046612A"/>
    <w:rsid w:val="00466E68"/>
    <w:rsid w:val="00466F89"/>
    <w:rsid w:val="00470086"/>
    <w:rsid w:val="00472E97"/>
    <w:rsid w:val="0047345F"/>
    <w:rsid w:val="004747D0"/>
    <w:rsid w:val="00476F44"/>
    <w:rsid w:val="004809BA"/>
    <w:rsid w:val="00483868"/>
    <w:rsid w:val="004845FE"/>
    <w:rsid w:val="00485AA5"/>
    <w:rsid w:val="00492B71"/>
    <w:rsid w:val="00494807"/>
    <w:rsid w:val="00495536"/>
    <w:rsid w:val="00495BEC"/>
    <w:rsid w:val="004A1107"/>
    <w:rsid w:val="004A1150"/>
    <w:rsid w:val="004A64CE"/>
    <w:rsid w:val="004B177A"/>
    <w:rsid w:val="004B2B21"/>
    <w:rsid w:val="004B4947"/>
    <w:rsid w:val="004B53F5"/>
    <w:rsid w:val="004C0637"/>
    <w:rsid w:val="004C2B37"/>
    <w:rsid w:val="004C6988"/>
    <w:rsid w:val="004C6F83"/>
    <w:rsid w:val="004D0AFF"/>
    <w:rsid w:val="004D156E"/>
    <w:rsid w:val="004D21CA"/>
    <w:rsid w:val="004D4FE3"/>
    <w:rsid w:val="004D5938"/>
    <w:rsid w:val="004D6B7F"/>
    <w:rsid w:val="004D6EEF"/>
    <w:rsid w:val="004E0618"/>
    <w:rsid w:val="004E0695"/>
    <w:rsid w:val="004E2CE3"/>
    <w:rsid w:val="004E3BCD"/>
    <w:rsid w:val="004E4DF3"/>
    <w:rsid w:val="004E68C7"/>
    <w:rsid w:val="004F1260"/>
    <w:rsid w:val="004F35BB"/>
    <w:rsid w:val="004F5E5F"/>
    <w:rsid w:val="00501FF9"/>
    <w:rsid w:val="0050767C"/>
    <w:rsid w:val="00515A8F"/>
    <w:rsid w:val="00521D90"/>
    <w:rsid w:val="00522C74"/>
    <w:rsid w:val="005235CE"/>
    <w:rsid w:val="005263AF"/>
    <w:rsid w:val="005363DE"/>
    <w:rsid w:val="005452F6"/>
    <w:rsid w:val="00547FE4"/>
    <w:rsid w:val="005500E9"/>
    <w:rsid w:val="00557A08"/>
    <w:rsid w:val="00564496"/>
    <w:rsid w:val="00565E4E"/>
    <w:rsid w:val="00566CC1"/>
    <w:rsid w:val="00571CAB"/>
    <w:rsid w:val="00573231"/>
    <w:rsid w:val="00574BF0"/>
    <w:rsid w:val="00577A99"/>
    <w:rsid w:val="00580E0D"/>
    <w:rsid w:val="00587259"/>
    <w:rsid w:val="00587D7B"/>
    <w:rsid w:val="00591053"/>
    <w:rsid w:val="0059296D"/>
    <w:rsid w:val="00593555"/>
    <w:rsid w:val="00595CEF"/>
    <w:rsid w:val="00596A60"/>
    <w:rsid w:val="005A01EF"/>
    <w:rsid w:val="005A4EA2"/>
    <w:rsid w:val="005A5BE1"/>
    <w:rsid w:val="005A6382"/>
    <w:rsid w:val="005B50F3"/>
    <w:rsid w:val="005B767B"/>
    <w:rsid w:val="005C3291"/>
    <w:rsid w:val="005C3457"/>
    <w:rsid w:val="005C3A43"/>
    <w:rsid w:val="005C6191"/>
    <w:rsid w:val="005C65E1"/>
    <w:rsid w:val="005C76F2"/>
    <w:rsid w:val="005D0EAD"/>
    <w:rsid w:val="005D31A4"/>
    <w:rsid w:val="005D607E"/>
    <w:rsid w:val="005E2136"/>
    <w:rsid w:val="005E35BF"/>
    <w:rsid w:val="005E5BAC"/>
    <w:rsid w:val="005F4C11"/>
    <w:rsid w:val="005F5EDA"/>
    <w:rsid w:val="00602984"/>
    <w:rsid w:val="00605843"/>
    <w:rsid w:val="00606489"/>
    <w:rsid w:val="00607A9D"/>
    <w:rsid w:val="006100B6"/>
    <w:rsid w:val="00613814"/>
    <w:rsid w:val="00616BB4"/>
    <w:rsid w:val="00620530"/>
    <w:rsid w:val="00620E2C"/>
    <w:rsid w:val="0062126D"/>
    <w:rsid w:val="00623F12"/>
    <w:rsid w:val="00625D00"/>
    <w:rsid w:val="006312D4"/>
    <w:rsid w:val="0063228B"/>
    <w:rsid w:val="00632E68"/>
    <w:rsid w:val="006372A4"/>
    <w:rsid w:val="006404DB"/>
    <w:rsid w:val="00640667"/>
    <w:rsid w:val="006411A7"/>
    <w:rsid w:val="00643620"/>
    <w:rsid w:val="006442B4"/>
    <w:rsid w:val="00650A16"/>
    <w:rsid w:val="006522A5"/>
    <w:rsid w:val="00657B7E"/>
    <w:rsid w:val="006614E0"/>
    <w:rsid w:val="00667D18"/>
    <w:rsid w:val="00672765"/>
    <w:rsid w:val="00672BAA"/>
    <w:rsid w:val="00673A96"/>
    <w:rsid w:val="006741C7"/>
    <w:rsid w:val="00680046"/>
    <w:rsid w:val="00685905"/>
    <w:rsid w:val="006946CD"/>
    <w:rsid w:val="0069688D"/>
    <w:rsid w:val="006A2530"/>
    <w:rsid w:val="006A6D16"/>
    <w:rsid w:val="006A7526"/>
    <w:rsid w:val="006C3BD5"/>
    <w:rsid w:val="006C42AA"/>
    <w:rsid w:val="006C5C57"/>
    <w:rsid w:val="006C7462"/>
    <w:rsid w:val="006D35C6"/>
    <w:rsid w:val="006D3B6E"/>
    <w:rsid w:val="006D77E9"/>
    <w:rsid w:val="006D7C39"/>
    <w:rsid w:val="006E07C8"/>
    <w:rsid w:val="006E1B06"/>
    <w:rsid w:val="006E5C8B"/>
    <w:rsid w:val="006E7DCB"/>
    <w:rsid w:val="006F1BF2"/>
    <w:rsid w:val="006F3F02"/>
    <w:rsid w:val="007015E4"/>
    <w:rsid w:val="007018C2"/>
    <w:rsid w:val="00705A87"/>
    <w:rsid w:val="00711902"/>
    <w:rsid w:val="007134EC"/>
    <w:rsid w:val="0071526E"/>
    <w:rsid w:val="00717A38"/>
    <w:rsid w:val="00717D30"/>
    <w:rsid w:val="007220AF"/>
    <w:rsid w:val="00730194"/>
    <w:rsid w:val="007330AA"/>
    <w:rsid w:val="007419F9"/>
    <w:rsid w:val="00742233"/>
    <w:rsid w:val="00744479"/>
    <w:rsid w:val="00744708"/>
    <w:rsid w:val="00754AAB"/>
    <w:rsid w:val="00757642"/>
    <w:rsid w:val="00757B55"/>
    <w:rsid w:val="00763B29"/>
    <w:rsid w:val="00763FF6"/>
    <w:rsid w:val="00771B82"/>
    <w:rsid w:val="00775BE8"/>
    <w:rsid w:val="00780012"/>
    <w:rsid w:val="00784741"/>
    <w:rsid w:val="00785EA2"/>
    <w:rsid w:val="00787A8C"/>
    <w:rsid w:val="00787EB2"/>
    <w:rsid w:val="00793B71"/>
    <w:rsid w:val="00795050"/>
    <w:rsid w:val="00796378"/>
    <w:rsid w:val="00796A50"/>
    <w:rsid w:val="0079741A"/>
    <w:rsid w:val="007A0B52"/>
    <w:rsid w:val="007A1496"/>
    <w:rsid w:val="007A5458"/>
    <w:rsid w:val="007A6DF1"/>
    <w:rsid w:val="007B123B"/>
    <w:rsid w:val="007B29A9"/>
    <w:rsid w:val="007B321C"/>
    <w:rsid w:val="007B440F"/>
    <w:rsid w:val="007C05B5"/>
    <w:rsid w:val="007C08D8"/>
    <w:rsid w:val="007C7520"/>
    <w:rsid w:val="007D5028"/>
    <w:rsid w:val="007D640A"/>
    <w:rsid w:val="007E1F68"/>
    <w:rsid w:val="007E27CE"/>
    <w:rsid w:val="007E4CA0"/>
    <w:rsid w:val="007E5692"/>
    <w:rsid w:val="007E66EC"/>
    <w:rsid w:val="007F1A20"/>
    <w:rsid w:val="007F6699"/>
    <w:rsid w:val="007F750C"/>
    <w:rsid w:val="008012EF"/>
    <w:rsid w:val="00804B1B"/>
    <w:rsid w:val="00804C4E"/>
    <w:rsid w:val="00805B93"/>
    <w:rsid w:val="00806F35"/>
    <w:rsid w:val="00811EF2"/>
    <w:rsid w:val="008224D1"/>
    <w:rsid w:val="008233B2"/>
    <w:rsid w:val="00823E23"/>
    <w:rsid w:val="008308A8"/>
    <w:rsid w:val="00832859"/>
    <w:rsid w:val="00834D9F"/>
    <w:rsid w:val="00836C7C"/>
    <w:rsid w:val="00840805"/>
    <w:rsid w:val="00841335"/>
    <w:rsid w:val="00847CC4"/>
    <w:rsid w:val="00852CBD"/>
    <w:rsid w:val="008531C7"/>
    <w:rsid w:val="00854BFA"/>
    <w:rsid w:val="008550C3"/>
    <w:rsid w:val="00855843"/>
    <w:rsid w:val="00860CDB"/>
    <w:rsid w:val="008645EB"/>
    <w:rsid w:val="0088020D"/>
    <w:rsid w:val="00880CCC"/>
    <w:rsid w:val="008848DA"/>
    <w:rsid w:val="00892604"/>
    <w:rsid w:val="00894791"/>
    <w:rsid w:val="0089788F"/>
    <w:rsid w:val="008A00D2"/>
    <w:rsid w:val="008A2075"/>
    <w:rsid w:val="008A5167"/>
    <w:rsid w:val="008B217F"/>
    <w:rsid w:val="008B5D01"/>
    <w:rsid w:val="008B6145"/>
    <w:rsid w:val="008B7989"/>
    <w:rsid w:val="008C1E9D"/>
    <w:rsid w:val="008C2187"/>
    <w:rsid w:val="008C3453"/>
    <w:rsid w:val="008C3FD5"/>
    <w:rsid w:val="008C4DF0"/>
    <w:rsid w:val="008D1015"/>
    <w:rsid w:val="008D3D46"/>
    <w:rsid w:val="008D60F3"/>
    <w:rsid w:val="008D7916"/>
    <w:rsid w:val="008E410C"/>
    <w:rsid w:val="008E5E68"/>
    <w:rsid w:val="008E758C"/>
    <w:rsid w:val="008E7EDE"/>
    <w:rsid w:val="008F19B3"/>
    <w:rsid w:val="008F3FEA"/>
    <w:rsid w:val="008F5465"/>
    <w:rsid w:val="008F5546"/>
    <w:rsid w:val="008F7FE1"/>
    <w:rsid w:val="00901364"/>
    <w:rsid w:val="009027EF"/>
    <w:rsid w:val="009041F5"/>
    <w:rsid w:val="00906233"/>
    <w:rsid w:val="00911300"/>
    <w:rsid w:val="00916D7E"/>
    <w:rsid w:val="00920FBE"/>
    <w:rsid w:val="00923971"/>
    <w:rsid w:val="00924878"/>
    <w:rsid w:val="009253E0"/>
    <w:rsid w:val="00927AC0"/>
    <w:rsid w:val="00935F38"/>
    <w:rsid w:val="00941EA0"/>
    <w:rsid w:val="0094215D"/>
    <w:rsid w:val="00942938"/>
    <w:rsid w:val="00942BD2"/>
    <w:rsid w:val="00942DE1"/>
    <w:rsid w:val="00944A8D"/>
    <w:rsid w:val="009452BE"/>
    <w:rsid w:val="009453C7"/>
    <w:rsid w:val="0094760A"/>
    <w:rsid w:val="00954350"/>
    <w:rsid w:val="009572C5"/>
    <w:rsid w:val="009603EC"/>
    <w:rsid w:val="00961289"/>
    <w:rsid w:val="00963BE8"/>
    <w:rsid w:val="009657F1"/>
    <w:rsid w:val="009721E1"/>
    <w:rsid w:val="009724E4"/>
    <w:rsid w:val="009750E9"/>
    <w:rsid w:val="009817F7"/>
    <w:rsid w:val="0098560C"/>
    <w:rsid w:val="00985B65"/>
    <w:rsid w:val="0098651A"/>
    <w:rsid w:val="00987E91"/>
    <w:rsid w:val="00990D33"/>
    <w:rsid w:val="009A1CAA"/>
    <w:rsid w:val="009A28E8"/>
    <w:rsid w:val="009A3CBC"/>
    <w:rsid w:val="009A4BE9"/>
    <w:rsid w:val="009B3D97"/>
    <w:rsid w:val="009B6F55"/>
    <w:rsid w:val="009C49E8"/>
    <w:rsid w:val="009D383E"/>
    <w:rsid w:val="009E3D20"/>
    <w:rsid w:val="009E5093"/>
    <w:rsid w:val="009E5D49"/>
    <w:rsid w:val="009F0AAA"/>
    <w:rsid w:val="009F2059"/>
    <w:rsid w:val="009F2EDB"/>
    <w:rsid w:val="009F4B79"/>
    <w:rsid w:val="00A024DF"/>
    <w:rsid w:val="00A13BF9"/>
    <w:rsid w:val="00A153F9"/>
    <w:rsid w:val="00A15D6F"/>
    <w:rsid w:val="00A16B6B"/>
    <w:rsid w:val="00A21D7D"/>
    <w:rsid w:val="00A21EE0"/>
    <w:rsid w:val="00A228A3"/>
    <w:rsid w:val="00A30B7C"/>
    <w:rsid w:val="00A32145"/>
    <w:rsid w:val="00A36A70"/>
    <w:rsid w:val="00A43CBB"/>
    <w:rsid w:val="00A4435B"/>
    <w:rsid w:val="00A51510"/>
    <w:rsid w:val="00A51BDB"/>
    <w:rsid w:val="00A52DB3"/>
    <w:rsid w:val="00A531A3"/>
    <w:rsid w:val="00A57F61"/>
    <w:rsid w:val="00A638E2"/>
    <w:rsid w:val="00A63C39"/>
    <w:rsid w:val="00A677D3"/>
    <w:rsid w:val="00A71E91"/>
    <w:rsid w:val="00A72559"/>
    <w:rsid w:val="00A748D7"/>
    <w:rsid w:val="00A81C73"/>
    <w:rsid w:val="00A82AE7"/>
    <w:rsid w:val="00A84B13"/>
    <w:rsid w:val="00A94F65"/>
    <w:rsid w:val="00A953E1"/>
    <w:rsid w:val="00A97268"/>
    <w:rsid w:val="00AA11B4"/>
    <w:rsid w:val="00AA65E3"/>
    <w:rsid w:val="00AA753E"/>
    <w:rsid w:val="00AB41C6"/>
    <w:rsid w:val="00AB466D"/>
    <w:rsid w:val="00AB684C"/>
    <w:rsid w:val="00AC5B14"/>
    <w:rsid w:val="00AC70C2"/>
    <w:rsid w:val="00AD1FE2"/>
    <w:rsid w:val="00AD486F"/>
    <w:rsid w:val="00AD679E"/>
    <w:rsid w:val="00AE060E"/>
    <w:rsid w:val="00AE23D5"/>
    <w:rsid w:val="00AF0DF8"/>
    <w:rsid w:val="00AF29D3"/>
    <w:rsid w:val="00AF4E29"/>
    <w:rsid w:val="00AF64A5"/>
    <w:rsid w:val="00B009B7"/>
    <w:rsid w:val="00B009CD"/>
    <w:rsid w:val="00B00E5D"/>
    <w:rsid w:val="00B02328"/>
    <w:rsid w:val="00B0250A"/>
    <w:rsid w:val="00B04648"/>
    <w:rsid w:val="00B125A0"/>
    <w:rsid w:val="00B1429D"/>
    <w:rsid w:val="00B14AE3"/>
    <w:rsid w:val="00B2309D"/>
    <w:rsid w:val="00B25D2D"/>
    <w:rsid w:val="00B32ECE"/>
    <w:rsid w:val="00B33909"/>
    <w:rsid w:val="00B34A0D"/>
    <w:rsid w:val="00B3665F"/>
    <w:rsid w:val="00B41718"/>
    <w:rsid w:val="00B43628"/>
    <w:rsid w:val="00B4691A"/>
    <w:rsid w:val="00B506F6"/>
    <w:rsid w:val="00B541F1"/>
    <w:rsid w:val="00B612E3"/>
    <w:rsid w:val="00B62397"/>
    <w:rsid w:val="00B62FDE"/>
    <w:rsid w:val="00B70C55"/>
    <w:rsid w:val="00B714F4"/>
    <w:rsid w:val="00B73383"/>
    <w:rsid w:val="00B7728D"/>
    <w:rsid w:val="00B83A84"/>
    <w:rsid w:val="00B87B3B"/>
    <w:rsid w:val="00B920EE"/>
    <w:rsid w:val="00B95701"/>
    <w:rsid w:val="00B97A71"/>
    <w:rsid w:val="00BA52FA"/>
    <w:rsid w:val="00BB12E9"/>
    <w:rsid w:val="00BB2F2B"/>
    <w:rsid w:val="00BC2EFE"/>
    <w:rsid w:val="00BC3018"/>
    <w:rsid w:val="00BE1ACA"/>
    <w:rsid w:val="00BE2E5E"/>
    <w:rsid w:val="00BE2FB4"/>
    <w:rsid w:val="00BE432C"/>
    <w:rsid w:val="00BE4929"/>
    <w:rsid w:val="00BE5478"/>
    <w:rsid w:val="00BF0F97"/>
    <w:rsid w:val="00C0029B"/>
    <w:rsid w:val="00C0153A"/>
    <w:rsid w:val="00C02C8E"/>
    <w:rsid w:val="00C030F9"/>
    <w:rsid w:val="00C03674"/>
    <w:rsid w:val="00C144D8"/>
    <w:rsid w:val="00C22858"/>
    <w:rsid w:val="00C26630"/>
    <w:rsid w:val="00C27269"/>
    <w:rsid w:val="00C328F5"/>
    <w:rsid w:val="00C354EA"/>
    <w:rsid w:val="00C35968"/>
    <w:rsid w:val="00C365E3"/>
    <w:rsid w:val="00C37DD4"/>
    <w:rsid w:val="00C402C5"/>
    <w:rsid w:val="00C46916"/>
    <w:rsid w:val="00C5196E"/>
    <w:rsid w:val="00C523C0"/>
    <w:rsid w:val="00C52D14"/>
    <w:rsid w:val="00C603FC"/>
    <w:rsid w:val="00C61EE8"/>
    <w:rsid w:val="00C61F6A"/>
    <w:rsid w:val="00C63C7A"/>
    <w:rsid w:val="00C63F16"/>
    <w:rsid w:val="00C649F2"/>
    <w:rsid w:val="00C67053"/>
    <w:rsid w:val="00C70FE8"/>
    <w:rsid w:val="00C711A7"/>
    <w:rsid w:val="00C7194E"/>
    <w:rsid w:val="00C73C74"/>
    <w:rsid w:val="00C76B27"/>
    <w:rsid w:val="00C77B81"/>
    <w:rsid w:val="00C91D5D"/>
    <w:rsid w:val="00C92D45"/>
    <w:rsid w:val="00C94608"/>
    <w:rsid w:val="00CA031E"/>
    <w:rsid w:val="00CB2D9C"/>
    <w:rsid w:val="00CB6467"/>
    <w:rsid w:val="00CB7385"/>
    <w:rsid w:val="00CB7386"/>
    <w:rsid w:val="00CC2193"/>
    <w:rsid w:val="00CC2C87"/>
    <w:rsid w:val="00CC79ED"/>
    <w:rsid w:val="00CD36A7"/>
    <w:rsid w:val="00CD443C"/>
    <w:rsid w:val="00CD65E5"/>
    <w:rsid w:val="00CE2858"/>
    <w:rsid w:val="00CE4DEB"/>
    <w:rsid w:val="00CF0917"/>
    <w:rsid w:val="00CF1E17"/>
    <w:rsid w:val="00CF23DE"/>
    <w:rsid w:val="00CF2FF1"/>
    <w:rsid w:val="00CF383C"/>
    <w:rsid w:val="00D10C2E"/>
    <w:rsid w:val="00D12C3B"/>
    <w:rsid w:val="00D131F1"/>
    <w:rsid w:val="00D16579"/>
    <w:rsid w:val="00D16DC4"/>
    <w:rsid w:val="00D20FCA"/>
    <w:rsid w:val="00D254F5"/>
    <w:rsid w:val="00D3088E"/>
    <w:rsid w:val="00D52A8B"/>
    <w:rsid w:val="00D568EA"/>
    <w:rsid w:val="00D63551"/>
    <w:rsid w:val="00D66707"/>
    <w:rsid w:val="00D7184A"/>
    <w:rsid w:val="00D7234F"/>
    <w:rsid w:val="00D90F1F"/>
    <w:rsid w:val="00D933A4"/>
    <w:rsid w:val="00D946C4"/>
    <w:rsid w:val="00DA1197"/>
    <w:rsid w:val="00DA1C10"/>
    <w:rsid w:val="00DA4BD0"/>
    <w:rsid w:val="00DB1A7D"/>
    <w:rsid w:val="00DB4626"/>
    <w:rsid w:val="00DB5335"/>
    <w:rsid w:val="00DB5416"/>
    <w:rsid w:val="00DB7BF1"/>
    <w:rsid w:val="00DC0928"/>
    <w:rsid w:val="00DC129E"/>
    <w:rsid w:val="00DC520F"/>
    <w:rsid w:val="00DC5827"/>
    <w:rsid w:val="00DD19F7"/>
    <w:rsid w:val="00DD1EF3"/>
    <w:rsid w:val="00DD5FC6"/>
    <w:rsid w:val="00DD6975"/>
    <w:rsid w:val="00DE058C"/>
    <w:rsid w:val="00DE0DB6"/>
    <w:rsid w:val="00DE1CEA"/>
    <w:rsid w:val="00DE7B8B"/>
    <w:rsid w:val="00DF0EB4"/>
    <w:rsid w:val="00DF45DB"/>
    <w:rsid w:val="00DF5377"/>
    <w:rsid w:val="00E00F01"/>
    <w:rsid w:val="00E03109"/>
    <w:rsid w:val="00E04F49"/>
    <w:rsid w:val="00E1047C"/>
    <w:rsid w:val="00E12B1D"/>
    <w:rsid w:val="00E13494"/>
    <w:rsid w:val="00E145CC"/>
    <w:rsid w:val="00E1700E"/>
    <w:rsid w:val="00E20409"/>
    <w:rsid w:val="00E212B8"/>
    <w:rsid w:val="00E22AAE"/>
    <w:rsid w:val="00E2443A"/>
    <w:rsid w:val="00E24C9A"/>
    <w:rsid w:val="00E25475"/>
    <w:rsid w:val="00E374CA"/>
    <w:rsid w:val="00E44A19"/>
    <w:rsid w:val="00E45039"/>
    <w:rsid w:val="00E60280"/>
    <w:rsid w:val="00E62D50"/>
    <w:rsid w:val="00E63C43"/>
    <w:rsid w:val="00E67E94"/>
    <w:rsid w:val="00E70654"/>
    <w:rsid w:val="00E73F70"/>
    <w:rsid w:val="00E74599"/>
    <w:rsid w:val="00E77144"/>
    <w:rsid w:val="00E77A10"/>
    <w:rsid w:val="00E84655"/>
    <w:rsid w:val="00E86791"/>
    <w:rsid w:val="00E90F04"/>
    <w:rsid w:val="00E910E0"/>
    <w:rsid w:val="00E96EA2"/>
    <w:rsid w:val="00EC1740"/>
    <w:rsid w:val="00EC268F"/>
    <w:rsid w:val="00EC274E"/>
    <w:rsid w:val="00EC4333"/>
    <w:rsid w:val="00ED4F47"/>
    <w:rsid w:val="00ED52B1"/>
    <w:rsid w:val="00ED57B9"/>
    <w:rsid w:val="00ED73EB"/>
    <w:rsid w:val="00EE19C7"/>
    <w:rsid w:val="00EE336A"/>
    <w:rsid w:val="00EE643F"/>
    <w:rsid w:val="00EF5275"/>
    <w:rsid w:val="00F05356"/>
    <w:rsid w:val="00F1182F"/>
    <w:rsid w:val="00F1719F"/>
    <w:rsid w:val="00F2068E"/>
    <w:rsid w:val="00F2552C"/>
    <w:rsid w:val="00F26F3A"/>
    <w:rsid w:val="00F307D7"/>
    <w:rsid w:val="00F312B0"/>
    <w:rsid w:val="00F31448"/>
    <w:rsid w:val="00F31DC4"/>
    <w:rsid w:val="00F33537"/>
    <w:rsid w:val="00F35BF5"/>
    <w:rsid w:val="00F377F8"/>
    <w:rsid w:val="00F46516"/>
    <w:rsid w:val="00F5058F"/>
    <w:rsid w:val="00F50F97"/>
    <w:rsid w:val="00F53540"/>
    <w:rsid w:val="00F5610D"/>
    <w:rsid w:val="00F565A8"/>
    <w:rsid w:val="00F60DC4"/>
    <w:rsid w:val="00F637FF"/>
    <w:rsid w:val="00F651D9"/>
    <w:rsid w:val="00F7322E"/>
    <w:rsid w:val="00F74F5E"/>
    <w:rsid w:val="00F758E6"/>
    <w:rsid w:val="00F76248"/>
    <w:rsid w:val="00F766B8"/>
    <w:rsid w:val="00F90568"/>
    <w:rsid w:val="00F91DC7"/>
    <w:rsid w:val="00F94303"/>
    <w:rsid w:val="00F948E4"/>
    <w:rsid w:val="00F95E47"/>
    <w:rsid w:val="00F96442"/>
    <w:rsid w:val="00F967F0"/>
    <w:rsid w:val="00FA2504"/>
    <w:rsid w:val="00FA2D7D"/>
    <w:rsid w:val="00FA4503"/>
    <w:rsid w:val="00FA558E"/>
    <w:rsid w:val="00FA783B"/>
    <w:rsid w:val="00FB0AD0"/>
    <w:rsid w:val="00FB15BC"/>
    <w:rsid w:val="00FB3A20"/>
    <w:rsid w:val="00FB5335"/>
    <w:rsid w:val="00FC32EF"/>
    <w:rsid w:val="00FC5B47"/>
    <w:rsid w:val="00FC6902"/>
    <w:rsid w:val="00FC699A"/>
    <w:rsid w:val="00FD0814"/>
    <w:rsid w:val="00FD373A"/>
    <w:rsid w:val="00FD62D2"/>
    <w:rsid w:val="00FE0F0A"/>
    <w:rsid w:val="00FE5639"/>
    <w:rsid w:val="00FF17FA"/>
    <w:rsid w:val="00FF4CE0"/>
    <w:rsid w:val="00FF6391"/>
    <w:rsid w:val="00FF65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14:docId w14:val="4839A090"/>
  <w15:docId w15:val="{82D2F8B1-774F-447B-9A3D-61FDBE5D7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79ED"/>
    <w:pPr>
      <w:spacing w:after="0" w:line="240" w:lineRule="auto"/>
    </w:pPr>
    <w:rPr>
      <w:rFonts w:ascii="Times New Roman" w:eastAsia="Times New Roman" w:hAnsi="Times New Roman" w:cs="Times New Roman"/>
      <w:sz w:val="24"/>
      <w:szCs w:val="24"/>
      <w:lang w:eastAsia="pl-PL"/>
    </w:rPr>
  </w:style>
  <w:style w:type="paragraph" w:styleId="Nagwek1">
    <w:name w:val="heading 1"/>
    <w:aliases w:val="alt+1 (1.tason otsikko,lihavointi)"/>
    <w:basedOn w:val="Normalny"/>
    <w:next w:val="Normalny"/>
    <w:link w:val="Nagwek1Znak"/>
    <w:uiPriority w:val="9"/>
    <w:qFormat/>
    <w:rsid w:val="00CC79ED"/>
    <w:pPr>
      <w:keepNext/>
      <w:ind w:left="567"/>
      <w:jc w:val="both"/>
      <w:outlineLvl w:val="0"/>
    </w:pPr>
    <w:rPr>
      <w:szCs w:val="20"/>
      <w:lang w:val="x-none" w:eastAsia="x-none"/>
    </w:rPr>
  </w:style>
  <w:style w:type="paragraph" w:styleId="Nagwek2">
    <w:name w:val="heading 2"/>
    <w:aliases w:val="heading 2,Heading 2 Hidden,Nagłówek 2 Znak Znak"/>
    <w:basedOn w:val="Normalny"/>
    <w:next w:val="Normalny"/>
    <w:link w:val="Nagwek2Znak"/>
    <w:qFormat/>
    <w:rsid w:val="00CC79ED"/>
    <w:pPr>
      <w:keepNext/>
      <w:numPr>
        <w:numId w:val="1"/>
      </w:numPr>
      <w:ind w:left="0" w:firstLine="0"/>
      <w:jc w:val="both"/>
      <w:outlineLvl w:val="1"/>
    </w:pPr>
    <w:rPr>
      <w:szCs w:val="20"/>
      <w:lang w:val="x-none" w:eastAsia="x-none"/>
    </w:rPr>
  </w:style>
  <w:style w:type="paragraph" w:styleId="Nagwek3">
    <w:name w:val="heading 3"/>
    <w:aliases w:val=" Znak"/>
    <w:basedOn w:val="Normalny"/>
    <w:next w:val="Normalny"/>
    <w:link w:val="Nagwek3Znak"/>
    <w:uiPriority w:val="9"/>
    <w:qFormat/>
    <w:rsid w:val="00CC79ED"/>
    <w:pPr>
      <w:keepNext/>
      <w:spacing w:before="240" w:after="60"/>
      <w:outlineLvl w:val="2"/>
    </w:pPr>
    <w:rPr>
      <w:rFonts w:ascii="Arial" w:hAnsi="Arial"/>
      <w:b/>
      <w:bCs/>
      <w:sz w:val="26"/>
      <w:szCs w:val="26"/>
      <w:lang w:val="x-none" w:eastAsia="x-none"/>
    </w:rPr>
  </w:style>
  <w:style w:type="paragraph" w:styleId="Nagwek4">
    <w:name w:val="heading 4"/>
    <w:aliases w:val="heading 4,alt+4 (4. tason otsikko)"/>
    <w:basedOn w:val="Normalny"/>
    <w:next w:val="Normalny"/>
    <w:link w:val="Nagwek4Znak"/>
    <w:qFormat/>
    <w:rsid w:val="00CC79ED"/>
    <w:pPr>
      <w:keepNext/>
      <w:jc w:val="both"/>
      <w:outlineLvl w:val="3"/>
    </w:pPr>
    <w:rPr>
      <w:rFonts w:ascii="Bookman Old Style" w:hAnsi="Bookman Old Style"/>
      <w:b/>
      <w:sz w:val="32"/>
      <w:lang w:val="x-none" w:eastAsia="x-none"/>
    </w:rPr>
  </w:style>
  <w:style w:type="paragraph" w:styleId="Nagwek5">
    <w:name w:val="heading 5"/>
    <w:aliases w:val="heading 5,Tabele"/>
    <w:basedOn w:val="Normalny"/>
    <w:next w:val="Normalny"/>
    <w:link w:val="Nagwek5Znak"/>
    <w:qFormat/>
    <w:rsid w:val="00CC79ED"/>
    <w:pPr>
      <w:keepNext/>
      <w:outlineLvl w:val="4"/>
    </w:pPr>
    <w:rPr>
      <w:szCs w:val="20"/>
      <w:lang w:val="x-none" w:eastAsia="x-none"/>
    </w:rPr>
  </w:style>
  <w:style w:type="paragraph" w:styleId="Nagwek6">
    <w:name w:val="heading 6"/>
    <w:basedOn w:val="Normalny"/>
    <w:next w:val="Normalny"/>
    <w:link w:val="Nagwek6Znak"/>
    <w:qFormat/>
    <w:rsid w:val="00CC79ED"/>
    <w:pPr>
      <w:spacing w:before="240" w:after="60"/>
      <w:outlineLvl w:val="5"/>
    </w:pPr>
    <w:rPr>
      <w:b/>
      <w:bCs/>
      <w:sz w:val="22"/>
      <w:szCs w:val="22"/>
      <w:lang w:val="x-none" w:eastAsia="x-none"/>
    </w:rPr>
  </w:style>
  <w:style w:type="paragraph" w:styleId="Nagwek7">
    <w:name w:val="heading 7"/>
    <w:aliases w:val=" Znak6"/>
    <w:basedOn w:val="Normalny"/>
    <w:next w:val="Normalny"/>
    <w:link w:val="Nagwek7Znak"/>
    <w:qFormat/>
    <w:rsid w:val="00CC79ED"/>
    <w:pPr>
      <w:spacing w:before="240" w:after="60"/>
      <w:outlineLvl w:val="6"/>
    </w:pPr>
    <w:rPr>
      <w:lang w:val="x-none" w:eastAsia="x-none"/>
    </w:rPr>
  </w:style>
  <w:style w:type="paragraph" w:styleId="Nagwek8">
    <w:name w:val="heading 8"/>
    <w:aliases w:val="Znak Znak Znak Znak Znak Znak Znak Znak, Znak5,Znak Znak"/>
    <w:basedOn w:val="Normalny"/>
    <w:next w:val="Normalny"/>
    <w:link w:val="Nagwek8Znak"/>
    <w:qFormat/>
    <w:rsid w:val="00CC79ED"/>
    <w:pPr>
      <w:keepNext/>
      <w:jc w:val="both"/>
      <w:outlineLvl w:val="7"/>
    </w:pPr>
    <w:rPr>
      <w:b/>
      <w:bCs/>
      <w:sz w:val="28"/>
      <w:lang w:val="x-none" w:eastAsia="x-none"/>
    </w:rPr>
  </w:style>
  <w:style w:type="paragraph" w:styleId="Nagwek9">
    <w:name w:val="heading 9"/>
    <w:aliases w:val=" Znak4"/>
    <w:basedOn w:val="Normalny"/>
    <w:next w:val="Normalny"/>
    <w:link w:val="Nagwek9Znak"/>
    <w:qFormat/>
    <w:rsid w:val="00CC79ED"/>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basedOn w:val="Domylnaczcionkaakapitu"/>
    <w:link w:val="Nagwek1"/>
    <w:uiPriority w:val="9"/>
    <w:rsid w:val="00CC79ED"/>
    <w:rPr>
      <w:rFonts w:ascii="Times New Roman" w:eastAsia="Times New Roman" w:hAnsi="Times New Roman" w:cs="Times New Roman"/>
      <w:sz w:val="24"/>
      <w:szCs w:val="20"/>
      <w:lang w:val="x-none" w:eastAsia="x-none"/>
    </w:rPr>
  </w:style>
  <w:style w:type="character" w:customStyle="1" w:styleId="Nagwek2Znak">
    <w:name w:val="Nagłówek 2 Znak"/>
    <w:aliases w:val="heading 2 Znak,Heading 2 Hidden Znak,Nagłówek 2 Znak Znak Znak"/>
    <w:basedOn w:val="Domylnaczcionkaakapitu"/>
    <w:link w:val="Nagwek2"/>
    <w:rsid w:val="00CC79ED"/>
    <w:rPr>
      <w:rFonts w:ascii="Times New Roman" w:eastAsia="Times New Roman" w:hAnsi="Times New Roman" w:cs="Times New Roman"/>
      <w:sz w:val="24"/>
      <w:szCs w:val="20"/>
      <w:lang w:val="x-none" w:eastAsia="x-none"/>
    </w:rPr>
  </w:style>
  <w:style w:type="character" w:customStyle="1" w:styleId="Nagwek3Znak">
    <w:name w:val="Nagłówek 3 Znak"/>
    <w:aliases w:val=" Znak Znak1"/>
    <w:basedOn w:val="Domylnaczcionkaakapitu"/>
    <w:link w:val="Nagwek3"/>
    <w:uiPriority w:val="9"/>
    <w:rsid w:val="00CC79ED"/>
    <w:rPr>
      <w:rFonts w:ascii="Arial" w:eastAsia="Times New Roman" w:hAnsi="Arial" w:cs="Times New Roman"/>
      <w:b/>
      <w:bCs/>
      <w:sz w:val="26"/>
      <w:szCs w:val="26"/>
      <w:lang w:val="x-none" w:eastAsia="x-none"/>
    </w:rPr>
  </w:style>
  <w:style w:type="character" w:customStyle="1" w:styleId="Nagwek4Znak">
    <w:name w:val="Nagłówek 4 Znak"/>
    <w:aliases w:val="heading 4 Znak,alt+4 (4. tason otsikko) Znak"/>
    <w:basedOn w:val="Domylnaczcionkaakapitu"/>
    <w:link w:val="Nagwek4"/>
    <w:rsid w:val="00CC79ED"/>
    <w:rPr>
      <w:rFonts w:ascii="Bookman Old Style" w:eastAsia="Times New Roman" w:hAnsi="Bookman Old Style" w:cs="Times New Roman"/>
      <w:b/>
      <w:sz w:val="32"/>
      <w:szCs w:val="24"/>
      <w:lang w:val="x-none" w:eastAsia="x-none"/>
    </w:rPr>
  </w:style>
  <w:style w:type="character" w:customStyle="1" w:styleId="Nagwek5Znak">
    <w:name w:val="Nagłówek 5 Znak"/>
    <w:aliases w:val="heading 5 Znak,Tabele Znak"/>
    <w:basedOn w:val="Domylnaczcionkaakapitu"/>
    <w:link w:val="Nagwek5"/>
    <w:rsid w:val="00CC79ED"/>
    <w:rPr>
      <w:rFonts w:ascii="Times New Roman" w:eastAsia="Times New Roman" w:hAnsi="Times New Roman" w:cs="Times New Roman"/>
      <w:sz w:val="24"/>
      <w:szCs w:val="20"/>
      <w:lang w:val="x-none" w:eastAsia="x-none"/>
    </w:rPr>
  </w:style>
  <w:style w:type="character" w:customStyle="1" w:styleId="Nagwek6Znak">
    <w:name w:val="Nagłówek 6 Znak"/>
    <w:basedOn w:val="Domylnaczcionkaakapitu"/>
    <w:link w:val="Nagwek6"/>
    <w:rsid w:val="00CC79ED"/>
    <w:rPr>
      <w:rFonts w:ascii="Times New Roman" w:eastAsia="Times New Roman" w:hAnsi="Times New Roman" w:cs="Times New Roman"/>
      <w:b/>
      <w:bCs/>
      <w:lang w:val="x-none" w:eastAsia="x-none"/>
    </w:rPr>
  </w:style>
  <w:style w:type="character" w:customStyle="1" w:styleId="Nagwek7Znak">
    <w:name w:val="Nagłówek 7 Znak"/>
    <w:aliases w:val=" Znak6 Znak"/>
    <w:basedOn w:val="Domylnaczcionkaakapitu"/>
    <w:link w:val="Nagwek7"/>
    <w:rsid w:val="00CC79ED"/>
    <w:rPr>
      <w:rFonts w:ascii="Times New Roman" w:eastAsia="Times New Roman" w:hAnsi="Times New Roman" w:cs="Times New Roman"/>
      <w:sz w:val="24"/>
      <w:szCs w:val="24"/>
      <w:lang w:val="x-none" w:eastAsia="x-none"/>
    </w:rPr>
  </w:style>
  <w:style w:type="character" w:customStyle="1" w:styleId="Nagwek8Znak">
    <w:name w:val="Nagłówek 8 Znak"/>
    <w:aliases w:val="Znak Znak Znak Znak Znak Znak Znak Znak Znak, Znak5 Znak,Znak Znak Znak"/>
    <w:basedOn w:val="Domylnaczcionkaakapitu"/>
    <w:link w:val="Nagwek8"/>
    <w:rsid w:val="00CC79ED"/>
    <w:rPr>
      <w:rFonts w:ascii="Times New Roman" w:eastAsia="Times New Roman" w:hAnsi="Times New Roman" w:cs="Times New Roman"/>
      <w:b/>
      <w:bCs/>
      <w:sz w:val="28"/>
      <w:szCs w:val="24"/>
      <w:lang w:val="x-none" w:eastAsia="x-none"/>
    </w:rPr>
  </w:style>
  <w:style w:type="character" w:customStyle="1" w:styleId="Nagwek9Znak">
    <w:name w:val="Nagłówek 9 Znak"/>
    <w:aliases w:val=" Znak4 Znak"/>
    <w:basedOn w:val="Domylnaczcionkaakapitu"/>
    <w:link w:val="Nagwek9"/>
    <w:rsid w:val="00CC79ED"/>
    <w:rPr>
      <w:rFonts w:ascii="Times New Roman" w:eastAsia="Times New Roman" w:hAnsi="Times New Roman" w:cs="Times New Roman"/>
      <w:i/>
      <w:iCs/>
      <w:sz w:val="24"/>
      <w:szCs w:val="24"/>
      <w:lang w:val="x-none" w:eastAsia="x-none"/>
    </w:rPr>
  </w:style>
  <w:style w:type="character" w:styleId="Hipercze">
    <w:name w:val="Hyperlink"/>
    <w:uiPriority w:val="99"/>
    <w:rsid w:val="00CC79ED"/>
    <w:rPr>
      <w:color w:val="0000FF"/>
      <w:u w:val="single"/>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CC79ED"/>
    <w:pPr>
      <w:spacing w:line="360" w:lineRule="auto"/>
    </w:pPr>
    <w:rPr>
      <w:szCs w:val="20"/>
      <w:lang w:val="x-none" w:eastAsia="x-none"/>
    </w:r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basedOn w:val="Domylnaczcionkaakapitu"/>
    <w:link w:val="Tekstpodstawowy"/>
    <w:rsid w:val="00CC79ED"/>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CC79ED"/>
    <w:pPr>
      <w:ind w:left="709"/>
      <w:jc w:val="both"/>
    </w:pPr>
    <w:rPr>
      <w:szCs w:val="20"/>
      <w:lang w:val="x-none" w:eastAsia="x-none"/>
    </w:rPr>
  </w:style>
  <w:style w:type="character" w:customStyle="1" w:styleId="TekstpodstawowywcityZnak">
    <w:name w:val="Tekst podstawowy wcięty Znak"/>
    <w:basedOn w:val="Domylnaczcionkaakapitu"/>
    <w:link w:val="Tekstpodstawowywcity"/>
    <w:rsid w:val="00CC79ED"/>
    <w:rPr>
      <w:rFonts w:ascii="Times New Roman" w:eastAsia="Times New Roman" w:hAnsi="Times New Roman" w:cs="Times New Roman"/>
      <w:sz w:val="24"/>
      <w:szCs w:val="20"/>
      <w:lang w:val="x-none" w:eastAsia="x-none"/>
    </w:rPr>
  </w:style>
  <w:style w:type="paragraph" w:styleId="Tekstpodstawowy2">
    <w:name w:val="Body Text 2"/>
    <w:aliases w:val=" Znak3,Znak,Znak3"/>
    <w:basedOn w:val="Normalny"/>
    <w:link w:val="Tekstpodstawowy2Znak"/>
    <w:rsid w:val="00CC79ED"/>
    <w:pPr>
      <w:spacing w:line="480" w:lineRule="auto"/>
      <w:jc w:val="both"/>
    </w:pPr>
    <w:rPr>
      <w:szCs w:val="20"/>
      <w:lang w:val="x-none" w:eastAsia="x-none"/>
    </w:rPr>
  </w:style>
  <w:style w:type="character" w:customStyle="1" w:styleId="Tekstpodstawowy2Znak">
    <w:name w:val="Tekst podstawowy 2 Znak"/>
    <w:aliases w:val=" Znak3 Znak,Znak Znak1,Znak3 Znak"/>
    <w:basedOn w:val="Domylnaczcionkaakapitu"/>
    <w:link w:val="Tekstpodstawowy2"/>
    <w:rsid w:val="00CC79ED"/>
    <w:rPr>
      <w:rFonts w:ascii="Times New Roman" w:eastAsia="Times New Roman" w:hAnsi="Times New Roman" w:cs="Times New Roman"/>
      <w:sz w:val="24"/>
      <w:szCs w:val="20"/>
      <w:lang w:val="x-none" w:eastAsia="x-none"/>
    </w:rPr>
  </w:style>
  <w:style w:type="paragraph" w:styleId="Tekstpodstawowywcity2">
    <w:name w:val="Body Text Indent 2"/>
    <w:aliases w:val=" Znak2"/>
    <w:basedOn w:val="Normalny"/>
    <w:link w:val="Tekstpodstawowywcity2Znak"/>
    <w:rsid w:val="00CC79ED"/>
    <w:pPr>
      <w:ind w:left="567"/>
      <w:jc w:val="both"/>
    </w:pPr>
    <w:rPr>
      <w:szCs w:val="20"/>
      <w:lang w:val="x-none" w:eastAsia="x-none"/>
    </w:rPr>
  </w:style>
  <w:style w:type="character" w:customStyle="1" w:styleId="Tekstpodstawowywcity2Znak">
    <w:name w:val="Tekst podstawowy wcięty 2 Znak"/>
    <w:aliases w:val=" Znak2 Znak"/>
    <w:basedOn w:val="Domylnaczcionkaakapitu"/>
    <w:link w:val="Tekstpodstawowywcity2"/>
    <w:rsid w:val="00CC79ED"/>
    <w:rPr>
      <w:rFonts w:ascii="Times New Roman" w:eastAsia="Times New Roman" w:hAnsi="Times New Roman" w:cs="Times New Roman"/>
      <w:sz w:val="24"/>
      <w:szCs w:val="20"/>
      <w:lang w:val="x-none" w:eastAsia="x-none"/>
    </w:rPr>
  </w:style>
  <w:style w:type="paragraph" w:customStyle="1" w:styleId="Tekstpodstawowy21">
    <w:name w:val="Tekst podstawowy 21"/>
    <w:basedOn w:val="Normalny"/>
    <w:rsid w:val="00CC79ED"/>
    <w:pPr>
      <w:overflowPunct w:val="0"/>
      <w:autoSpaceDE w:val="0"/>
      <w:autoSpaceDN w:val="0"/>
      <w:adjustRightInd w:val="0"/>
      <w:ind w:left="709"/>
      <w:jc w:val="both"/>
    </w:pPr>
    <w:rPr>
      <w:szCs w:val="20"/>
    </w:rPr>
  </w:style>
  <w:style w:type="paragraph" w:styleId="Stopka">
    <w:name w:val="footer"/>
    <w:aliases w:val=" Znak Znak, Znak1"/>
    <w:basedOn w:val="Normalny"/>
    <w:link w:val="StopkaZnak"/>
    <w:uiPriority w:val="99"/>
    <w:rsid w:val="00CC79ED"/>
    <w:pPr>
      <w:tabs>
        <w:tab w:val="center" w:pos="4536"/>
        <w:tab w:val="right" w:pos="9072"/>
      </w:tabs>
    </w:pPr>
    <w:rPr>
      <w:lang w:val="x-none" w:eastAsia="x-none"/>
    </w:rPr>
  </w:style>
  <w:style w:type="character" w:customStyle="1" w:styleId="StopkaZnak">
    <w:name w:val="Stopka Znak"/>
    <w:aliases w:val=" Znak Znak Znak, Znak1 Znak"/>
    <w:basedOn w:val="Domylnaczcionkaakapitu"/>
    <w:link w:val="Stopka"/>
    <w:uiPriority w:val="99"/>
    <w:rsid w:val="00CC79ED"/>
    <w:rPr>
      <w:rFonts w:ascii="Times New Roman" w:eastAsia="Times New Roman" w:hAnsi="Times New Roman" w:cs="Times New Roman"/>
      <w:sz w:val="24"/>
      <w:szCs w:val="24"/>
      <w:lang w:val="x-none" w:eastAsia="x-none"/>
    </w:rPr>
  </w:style>
  <w:style w:type="character" w:styleId="Numerstrony">
    <w:name w:val="page number"/>
    <w:basedOn w:val="Domylnaczcionkaakapitu"/>
    <w:rsid w:val="00CC79ED"/>
  </w:style>
  <w:style w:type="table" w:styleId="Tabela-Siatka">
    <w:name w:val="Table Grid"/>
    <w:basedOn w:val="Standardowy"/>
    <w:rsid w:val="00CC79E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rsid w:val="00CC79ED"/>
    <w:pPr>
      <w:spacing w:after="120"/>
    </w:pPr>
    <w:rPr>
      <w:sz w:val="16"/>
      <w:szCs w:val="16"/>
      <w:lang w:val="x-none" w:eastAsia="x-none"/>
    </w:rPr>
  </w:style>
  <w:style w:type="character" w:customStyle="1" w:styleId="Tekstpodstawowy3Znak">
    <w:name w:val="Tekst podstawowy 3 Znak"/>
    <w:basedOn w:val="Domylnaczcionkaakapitu"/>
    <w:link w:val="Tekstpodstawowy3"/>
    <w:rsid w:val="00CC79ED"/>
    <w:rPr>
      <w:rFonts w:ascii="Times New Roman" w:eastAsia="Times New Roman" w:hAnsi="Times New Roman" w:cs="Times New Roman"/>
      <w:sz w:val="16"/>
      <w:szCs w:val="16"/>
      <w:lang w:val="x-none" w:eastAsia="x-none"/>
    </w:rPr>
  </w:style>
  <w:style w:type="paragraph" w:styleId="Listapunktowana">
    <w:name w:val="List Bullet"/>
    <w:basedOn w:val="Normalny"/>
    <w:autoRedefine/>
    <w:rsid w:val="00CC79ED"/>
    <w:pPr>
      <w:tabs>
        <w:tab w:val="num" w:pos="360"/>
      </w:tabs>
      <w:ind w:left="360" w:hanging="360"/>
    </w:pPr>
    <w:rPr>
      <w:sz w:val="20"/>
      <w:szCs w:val="20"/>
    </w:rPr>
  </w:style>
  <w:style w:type="paragraph" w:styleId="Listapunktowana2">
    <w:name w:val="List Bullet 2"/>
    <w:basedOn w:val="Normalny"/>
    <w:autoRedefine/>
    <w:rsid w:val="00CC79ED"/>
    <w:pPr>
      <w:numPr>
        <w:numId w:val="2"/>
      </w:numPr>
    </w:pPr>
    <w:rPr>
      <w:sz w:val="20"/>
      <w:szCs w:val="20"/>
    </w:rPr>
  </w:style>
  <w:style w:type="paragraph" w:styleId="Tytu">
    <w:name w:val="Title"/>
    <w:aliases w:val=" Znak Znak11"/>
    <w:basedOn w:val="Normalny"/>
    <w:link w:val="TytuZnak"/>
    <w:qFormat/>
    <w:rsid w:val="00CC79ED"/>
    <w:pPr>
      <w:jc w:val="center"/>
    </w:pPr>
    <w:rPr>
      <w:rFonts w:ascii="Bookman Old Style" w:hAnsi="Bookman Old Style"/>
      <w:b/>
      <w:sz w:val="28"/>
      <w:szCs w:val="20"/>
      <w:lang w:val="x-none" w:eastAsia="x-none"/>
    </w:rPr>
  </w:style>
  <w:style w:type="character" w:customStyle="1" w:styleId="TytuZnak">
    <w:name w:val="Tytuł Znak"/>
    <w:aliases w:val=" Znak Znak11 Znak"/>
    <w:basedOn w:val="Domylnaczcionkaakapitu"/>
    <w:link w:val="Tytu"/>
    <w:rsid w:val="00CC79ED"/>
    <w:rPr>
      <w:rFonts w:ascii="Bookman Old Style" w:eastAsia="Times New Roman" w:hAnsi="Bookman Old Style" w:cs="Times New Roman"/>
      <w:b/>
      <w:sz w:val="28"/>
      <w:szCs w:val="20"/>
      <w:lang w:val="x-none" w:eastAsia="x-none"/>
    </w:rPr>
  </w:style>
  <w:style w:type="paragraph" w:styleId="Nagwek">
    <w:name w:val="header"/>
    <w:basedOn w:val="Normalny"/>
    <w:link w:val="NagwekZnak"/>
    <w:uiPriority w:val="99"/>
    <w:rsid w:val="00CC79ED"/>
    <w:pPr>
      <w:tabs>
        <w:tab w:val="center" w:pos="4536"/>
        <w:tab w:val="right" w:pos="9072"/>
      </w:tabs>
    </w:pPr>
    <w:rPr>
      <w:sz w:val="20"/>
      <w:szCs w:val="20"/>
    </w:rPr>
  </w:style>
  <w:style w:type="character" w:customStyle="1" w:styleId="NagwekZnak">
    <w:name w:val="Nagłówek Znak"/>
    <w:basedOn w:val="Domylnaczcionkaakapitu"/>
    <w:link w:val="Nagwek"/>
    <w:uiPriority w:val="99"/>
    <w:rsid w:val="00CC79ED"/>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CC79ED"/>
    <w:pPr>
      <w:ind w:left="284" w:hanging="284"/>
      <w:jc w:val="both"/>
    </w:pPr>
    <w:rPr>
      <w:rFonts w:ascii="Bookman Old Style" w:hAnsi="Bookman Old Style"/>
      <w:b/>
      <w:sz w:val="20"/>
      <w:lang w:val="x-none" w:eastAsia="x-none"/>
    </w:rPr>
  </w:style>
  <w:style w:type="character" w:customStyle="1" w:styleId="Tekstpodstawowywcity3Znak">
    <w:name w:val="Tekst podstawowy wcięty 3 Znak"/>
    <w:basedOn w:val="Domylnaczcionkaakapitu"/>
    <w:link w:val="Tekstpodstawowywcity3"/>
    <w:rsid w:val="00CC79ED"/>
    <w:rPr>
      <w:rFonts w:ascii="Bookman Old Style" w:eastAsia="Times New Roman" w:hAnsi="Bookman Old Style" w:cs="Times New Roman"/>
      <w:b/>
      <w:sz w:val="20"/>
      <w:szCs w:val="24"/>
      <w:lang w:val="x-none" w:eastAsia="x-none"/>
    </w:rPr>
  </w:style>
  <w:style w:type="character" w:styleId="UyteHipercze">
    <w:name w:val="FollowedHyperlink"/>
    <w:uiPriority w:val="99"/>
    <w:rsid w:val="00CC79ED"/>
    <w:rPr>
      <w:color w:val="800080"/>
      <w:u w:val="single"/>
    </w:rPr>
  </w:style>
  <w:style w:type="paragraph" w:styleId="Tekstblokowy">
    <w:name w:val="Block Text"/>
    <w:basedOn w:val="Normalny"/>
    <w:rsid w:val="00CC79ED"/>
    <w:pPr>
      <w:ind w:left="360" w:right="-1"/>
      <w:jc w:val="both"/>
    </w:pPr>
    <w:rPr>
      <w:rFonts w:ascii="Bookman Old Style" w:hAnsi="Bookman Old Style"/>
      <w:b/>
      <w:bCs/>
      <w:i/>
      <w:iCs/>
    </w:rPr>
  </w:style>
  <w:style w:type="paragraph" w:customStyle="1" w:styleId="ust">
    <w:name w:val="ust"/>
    <w:rsid w:val="00CC79ED"/>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CC79ED"/>
    <w:pPr>
      <w:spacing w:before="60" w:after="60"/>
      <w:ind w:left="851" w:hanging="295"/>
      <w:jc w:val="both"/>
    </w:pPr>
  </w:style>
  <w:style w:type="paragraph" w:styleId="Data">
    <w:name w:val="Date"/>
    <w:basedOn w:val="Normalny"/>
    <w:next w:val="Normalny"/>
    <w:link w:val="DataZnak"/>
    <w:rsid w:val="00CC79ED"/>
    <w:rPr>
      <w:lang w:val="x-none" w:eastAsia="x-none"/>
    </w:rPr>
  </w:style>
  <w:style w:type="character" w:customStyle="1" w:styleId="DataZnak">
    <w:name w:val="Data Znak"/>
    <w:basedOn w:val="Domylnaczcionkaakapitu"/>
    <w:link w:val="Data"/>
    <w:rsid w:val="00CC79ED"/>
    <w:rPr>
      <w:rFonts w:ascii="Times New Roman" w:eastAsia="Times New Roman" w:hAnsi="Times New Roman" w:cs="Times New Roman"/>
      <w:sz w:val="24"/>
      <w:szCs w:val="24"/>
      <w:lang w:val="x-none" w:eastAsia="x-none"/>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CC79ED"/>
    <w:pPr>
      <w:ind w:left="708"/>
    </w:pPr>
    <w:rPr>
      <w:lang w:val="x-none" w:eastAsia="x-none"/>
    </w:rPr>
  </w:style>
  <w:style w:type="paragraph" w:styleId="NormalnyWeb">
    <w:name w:val="Normal (Web)"/>
    <w:basedOn w:val="Normalny"/>
    <w:rsid w:val="00CC79ED"/>
    <w:pPr>
      <w:spacing w:before="100" w:beforeAutospacing="1" w:after="100" w:afterAutospacing="1"/>
    </w:pPr>
    <w:rPr>
      <w:color w:val="818181"/>
    </w:rPr>
  </w:style>
  <w:style w:type="paragraph" w:customStyle="1" w:styleId="links">
    <w:name w:val="links"/>
    <w:basedOn w:val="Normalny"/>
    <w:rsid w:val="00CC79ED"/>
    <w:pPr>
      <w:pBdr>
        <w:top w:val="dotted" w:sz="8" w:space="18" w:color="DBD5D1"/>
      </w:pBdr>
      <w:spacing w:before="400" w:after="400" w:line="280" w:lineRule="atLeast"/>
    </w:pPr>
    <w:rPr>
      <w:color w:val="828282"/>
    </w:rPr>
  </w:style>
  <w:style w:type="character" w:customStyle="1" w:styleId="Hipercze1">
    <w:name w:val="Hiperłącze1"/>
    <w:rsid w:val="00CC79ED"/>
    <w:rPr>
      <w:strike w:val="0"/>
      <w:dstrike w:val="0"/>
      <w:vanish w:val="0"/>
      <w:webHidden w:val="0"/>
      <w:color w:val="FFFFFF"/>
      <w:u w:val="none"/>
      <w:effect w:val="none"/>
      <w:specVanish w:val="0"/>
    </w:rPr>
  </w:style>
  <w:style w:type="character" w:customStyle="1" w:styleId="adtailywidgettitle1">
    <w:name w:val="adtaily_widget_title1"/>
    <w:rsid w:val="00CC79ED"/>
    <w:rPr>
      <w:vanish w:val="0"/>
      <w:webHidden w:val="0"/>
      <w:specVanish w:val="0"/>
    </w:rPr>
  </w:style>
  <w:style w:type="paragraph" w:customStyle="1" w:styleId="NormalnyWeb7">
    <w:name w:val="Normalny (Web)7"/>
    <w:basedOn w:val="Normalny"/>
    <w:rsid w:val="00CC79ED"/>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CC79ED"/>
    <w:pPr>
      <w:tabs>
        <w:tab w:val="left" w:pos="2160"/>
      </w:tabs>
      <w:spacing w:line="240" w:lineRule="auto"/>
      <w:ind w:left="2160" w:hanging="1980"/>
      <w:jc w:val="right"/>
    </w:pPr>
    <w:rPr>
      <w:b/>
      <w:iCs/>
    </w:rPr>
  </w:style>
  <w:style w:type="paragraph" w:styleId="Zwykytekst">
    <w:name w:val="Plain Text"/>
    <w:basedOn w:val="Normalny"/>
    <w:link w:val="ZwykytekstZnak"/>
    <w:rsid w:val="00CC79ED"/>
    <w:rPr>
      <w:rFonts w:ascii="Courier New" w:hAnsi="Courier New"/>
      <w:sz w:val="20"/>
      <w:szCs w:val="20"/>
    </w:rPr>
  </w:style>
  <w:style w:type="character" w:customStyle="1" w:styleId="ZwykytekstZnak">
    <w:name w:val="Zwykły tekst Znak"/>
    <w:basedOn w:val="Domylnaczcionkaakapitu"/>
    <w:link w:val="Zwykytekst"/>
    <w:rsid w:val="00CC79ED"/>
    <w:rPr>
      <w:rFonts w:ascii="Courier New" w:eastAsia="Times New Roman" w:hAnsi="Courier New" w:cs="Times New Roman"/>
      <w:sz w:val="20"/>
      <w:szCs w:val="20"/>
      <w:lang w:eastAsia="pl-PL"/>
    </w:rPr>
  </w:style>
  <w:style w:type="paragraph" w:customStyle="1" w:styleId="Opis">
    <w:name w:val="Opis"/>
    <w:basedOn w:val="Normalny"/>
    <w:rsid w:val="00CC79ED"/>
    <w:pPr>
      <w:spacing w:before="30" w:after="30"/>
      <w:ind w:left="567"/>
      <w:jc w:val="both"/>
    </w:pPr>
  </w:style>
  <w:style w:type="paragraph" w:styleId="Bezodstpw">
    <w:name w:val="No Spacing"/>
    <w:link w:val="BezodstpwZnak"/>
    <w:uiPriority w:val="1"/>
    <w:qFormat/>
    <w:rsid w:val="00CC79ED"/>
    <w:pPr>
      <w:spacing w:after="0" w:line="240" w:lineRule="auto"/>
    </w:pPr>
    <w:rPr>
      <w:rFonts w:ascii="Times New Roman" w:eastAsia="Times New Roman" w:hAnsi="Times New Roman" w:cs="Times New Roman"/>
      <w:sz w:val="24"/>
      <w:szCs w:val="24"/>
      <w:lang w:eastAsia="pl-PL"/>
    </w:rPr>
  </w:style>
  <w:style w:type="paragraph" w:customStyle="1" w:styleId="St4-punkt">
    <w:name w:val="St4-punkt"/>
    <w:basedOn w:val="Normalny"/>
    <w:rsid w:val="00CC79ED"/>
    <w:pPr>
      <w:autoSpaceDE w:val="0"/>
      <w:autoSpaceDN w:val="0"/>
      <w:ind w:left="680" w:hanging="340"/>
      <w:jc w:val="both"/>
    </w:pPr>
    <w:rPr>
      <w:rFonts w:eastAsia="Calibri"/>
    </w:rPr>
  </w:style>
  <w:style w:type="paragraph" w:customStyle="1" w:styleId="Standardowy0">
    <w:name w:val="Standardowy.+"/>
    <w:rsid w:val="00CC79ED"/>
    <w:pPr>
      <w:autoSpaceDE w:val="0"/>
      <w:autoSpaceDN w:val="0"/>
      <w:spacing w:after="0" w:line="240" w:lineRule="auto"/>
    </w:pPr>
    <w:rPr>
      <w:rFonts w:ascii="Arial" w:eastAsia="Calibri" w:hAnsi="Arial" w:cs="Times New Roman"/>
      <w:sz w:val="24"/>
      <w:szCs w:val="20"/>
      <w:lang w:eastAsia="pl-PL"/>
    </w:rPr>
  </w:style>
  <w:style w:type="character" w:customStyle="1" w:styleId="bZnakZnakZnakZnakZnakZnakZnakZnakZnakZnakZnakZnak">
    <w:name w:val="b Znak Znak Znak Znak Znak Znak Znak Znak Znak Znak Znak Znak"/>
    <w:rsid w:val="00CC79ED"/>
    <w:rPr>
      <w:sz w:val="24"/>
      <w:lang w:val="pl-PL" w:eastAsia="pl-PL" w:bidi="ar-SA"/>
    </w:rPr>
  </w:style>
  <w:style w:type="paragraph" w:styleId="Tekstdymka">
    <w:name w:val="Balloon Text"/>
    <w:basedOn w:val="Normalny"/>
    <w:link w:val="TekstdymkaZnak"/>
    <w:uiPriority w:val="99"/>
    <w:semiHidden/>
    <w:unhideWhenUsed/>
    <w:rsid w:val="00CC79ED"/>
    <w:rPr>
      <w:rFonts w:ascii="Segoe UI" w:hAnsi="Segoe UI"/>
      <w:sz w:val="18"/>
      <w:szCs w:val="18"/>
      <w:lang w:val="x-none" w:eastAsia="x-none"/>
    </w:rPr>
  </w:style>
  <w:style w:type="character" w:customStyle="1" w:styleId="TekstdymkaZnak">
    <w:name w:val="Tekst dymka Znak"/>
    <w:basedOn w:val="Domylnaczcionkaakapitu"/>
    <w:link w:val="Tekstdymka"/>
    <w:uiPriority w:val="99"/>
    <w:semiHidden/>
    <w:rsid w:val="00CC79ED"/>
    <w:rPr>
      <w:rFonts w:ascii="Segoe UI" w:eastAsia="Times New Roman" w:hAnsi="Segoe UI" w:cs="Times New Roman"/>
      <w:sz w:val="18"/>
      <w:szCs w:val="18"/>
      <w:lang w:val="x-none" w:eastAsia="x-none"/>
    </w:rPr>
  </w:style>
  <w:style w:type="character" w:styleId="Odwoaniedokomentarza">
    <w:name w:val="annotation reference"/>
    <w:uiPriority w:val="99"/>
    <w:semiHidden/>
    <w:unhideWhenUsed/>
    <w:rsid w:val="00CC79ED"/>
    <w:rPr>
      <w:sz w:val="16"/>
      <w:szCs w:val="16"/>
    </w:rPr>
  </w:style>
  <w:style w:type="paragraph" w:styleId="Tekstkomentarza">
    <w:name w:val="annotation text"/>
    <w:basedOn w:val="Normalny"/>
    <w:link w:val="TekstkomentarzaZnak"/>
    <w:semiHidden/>
    <w:unhideWhenUsed/>
    <w:rsid w:val="00CC79ED"/>
    <w:rPr>
      <w:sz w:val="20"/>
      <w:szCs w:val="20"/>
    </w:rPr>
  </w:style>
  <w:style w:type="character" w:customStyle="1" w:styleId="TekstkomentarzaZnak">
    <w:name w:val="Tekst komentarza Znak"/>
    <w:basedOn w:val="Domylnaczcionkaakapitu"/>
    <w:link w:val="Tekstkomentarza"/>
    <w:semiHidden/>
    <w:rsid w:val="00CC79E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79ED"/>
    <w:rPr>
      <w:b/>
      <w:bCs/>
      <w:lang w:val="x-none" w:eastAsia="x-none"/>
    </w:rPr>
  </w:style>
  <w:style w:type="character" w:customStyle="1" w:styleId="TematkomentarzaZnak">
    <w:name w:val="Temat komentarza Znak"/>
    <w:basedOn w:val="TekstkomentarzaZnak"/>
    <w:link w:val="Tematkomentarza"/>
    <w:uiPriority w:val="99"/>
    <w:semiHidden/>
    <w:rsid w:val="00CC79ED"/>
    <w:rPr>
      <w:rFonts w:ascii="Times New Roman" w:eastAsia="Times New Roman" w:hAnsi="Times New Roman" w:cs="Times New Roman"/>
      <w:b/>
      <w:bCs/>
      <w:sz w:val="20"/>
      <w:szCs w:val="20"/>
      <w:lang w:val="x-none" w:eastAsia="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CC79ED"/>
    <w:rPr>
      <w:rFonts w:ascii="Times New Roman" w:eastAsia="Times New Roman" w:hAnsi="Times New Roman" w:cs="Times New Roman"/>
      <w:sz w:val="24"/>
      <w:szCs w:val="24"/>
      <w:lang w:val="x-none" w:eastAsia="x-none"/>
    </w:rPr>
  </w:style>
  <w:style w:type="paragraph" w:customStyle="1" w:styleId="Default">
    <w:name w:val="Default"/>
    <w:rsid w:val="00CC79E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egenda">
    <w:name w:val="caption"/>
    <w:basedOn w:val="Normalny"/>
    <w:next w:val="Normalny"/>
    <w:unhideWhenUsed/>
    <w:qFormat/>
    <w:rsid w:val="00CC79ED"/>
    <w:rPr>
      <w:rFonts w:ascii="Courier New" w:hAnsi="Courier New"/>
      <w:b/>
      <w:szCs w:val="20"/>
    </w:rPr>
  </w:style>
  <w:style w:type="paragraph" w:styleId="Poprawka">
    <w:name w:val="Revision"/>
    <w:hidden/>
    <w:uiPriority w:val="99"/>
    <w:semiHidden/>
    <w:rsid w:val="00CC79E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A57F61"/>
    <w:rPr>
      <w:sz w:val="20"/>
      <w:szCs w:val="20"/>
    </w:rPr>
  </w:style>
  <w:style w:type="character" w:customStyle="1" w:styleId="TekstprzypisukocowegoZnak">
    <w:name w:val="Tekst przypisu końcowego Znak"/>
    <w:basedOn w:val="Domylnaczcionkaakapitu"/>
    <w:link w:val="Tekstprzypisukocowego"/>
    <w:uiPriority w:val="99"/>
    <w:semiHidden/>
    <w:rsid w:val="00A57F61"/>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57F61"/>
    <w:rPr>
      <w:vertAlign w:val="superscript"/>
    </w:rPr>
  </w:style>
  <w:style w:type="character" w:customStyle="1" w:styleId="BezodstpwZnak">
    <w:name w:val="Bez odstępów Znak"/>
    <w:link w:val="Bezodstpw"/>
    <w:uiPriority w:val="1"/>
    <w:locked/>
    <w:rsid w:val="000B7598"/>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190FB0"/>
    <w:rPr>
      <w:color w:val="605E5C"/>
      <w:shd w:val="clear" w:color="auto" w:fill="E1DFDD"/>
    </w:rPr>
  </w:style>
  <w:style w:type="character" w:customStyle="1" w:styleId="markedcontent">
    <w:name w:val="markedcontent"/>
    <w:basedOn w:val="Domylnaczcionkaakapitu"/>
    <w:rsid w:val="00F637FF"/>
  </w:style>
  <w:style w:type="paragraph" w:customStyle="1" w:styleId="Tekstpodstawowy22">
    <w:name w:val="Tekst podstawowy 22"/>
    <w:basedOn w:val="Normalny"/>
    <w:rsid w:val="003E60E6"/>
    <w:pPr>
      <w:overflowPunct w:val="0"/>
      <w:autoSpaceDE w:val="0"/>
      <w:autoSpaceDN w:val="0"/>
      <w:adjustRightInd w:val="0"/>
      <w:ind w:left="709"/>
      <w:jc w:val="both"/>
    </w:pPr>
    <w:rPr>
      <w:szCs w:val="20"/>
    </w:rPr>
  </w:style>
  <w:style w:type="character" w:customStyle="1" w:styleId="Nierozpoznanawzmianka2">
    <w:name w:val="Nierozpoznana wzmianka2"/>
    <w:uiPriority w:val="99"/>
    <w:semiHidden/>
    <w:unhideWhenUsed/>
    <w:rsid w:val="003E60E6"/>
    <w:rPr>
      <w:color w:val="605E5C"/>
      <w:shd w:val="clear" w:color="auto" w:fill="E1DFDD"/>
    </w:rPr>
  </w:style>
  <w:style w:type="paragraph" w:styleId="Listanumerowana2">
    <w:name w:val="List Number 2"/>
    <w:basedOn w:val="Normalny"/>
    <w:rsid w:val="003E60E6"/>
    <w:pPr>
      <w:numPr>
        <w:numId w:val="6"/>
      </w:numPr>
    </w:pPr>
  </w:style>
  <w:style w:type="paragraph" w:customStyle="1" w:styleId="xl80">
    <w:name w:val="xl80"/>
    <w:basedOn w:val="Normalny"/>
    <w:rsid w:val="003E60E6"/>
    <w:pPr>
      <w:spacing w:before="100" w:beforeAutospacing="1" w:after="100" w:afterAutospacing="1"/>
      <w:jc w:val="center"/>
      <w:textAlignment w:val="center"/>
    </w:pPr>
  </w:style>
  <w:style w:type="character" w:customStyle="1" w:styleId="techopt1">
    <w:name w:val="tech_opt1"/>
    <w:rsid w:val="003E60E6"/>
    <w:rPr>
      <w:vanish w:val="0"/>
      <w:webHidden w:val="0"/>
      <w:sz w:val="15"/>
      <w:szCs w:val="15"/>
      <w:specVanish w:val="0"/>
    </w:rPr>
  </w:style>
  <w:style w:type="character" w:customStyle="1" w:styleId="techval1">
    <w:name w:val="tech_val1"/>
    <w:rsid w:val="003E60E6"/>
    <w:rPr>
      <w:b/>
      <w:bCs/>
      <w:vanish w:val="0"/>
      <w:webHidden w:val="0"/>
      <w:sz w:val="15"/>
      <w:szCs w:val="15"/>
      <w:specVanish w:val="0"/>
    </w:rPr>
  </w:style>
  <w:style w:type="paragraph" w:customStyle="1" w:styleId="Wypunktowanie2">
    <w:name w:val="Wypunktowanie 2"/>
    <w:basedOn w:val="Normalny"/>
    <w:rsid w:val="003E60E6"/>
    <w:pPr>
      <w:numPr>
        <w:numId w:val="3"/>
      </w:numPr>
      <w:jc w:val="both"/>
    </w:pPr>
    <w:rPr>
      <w:sz w:val="22"/>
      <w:szCs w:val="20"/>
    </w:rPr>
  </w:style>
  <w:style w:type="paragraph" w:customStyle="1" w:styleId="Zwykytekst1">
    <w:name w:val="Zwykły tekst1"/>
    <w:basedOn w:val="Normalny"/>
    <w:rsid w:val="003E60E6"/>
    <w:rPr>
      <w:rFonts w:ascii="Courier New" w:hAnsi="Courier New"/>
      <w:sz w:val="20"/>
      <w:szCs w:val="20"/>
    </w:rPr>
  </w:style>
  <w:style w:type="paragraph" w:customStyle="1" w:styleId="tekst">
    <w:name w:val="tekst"/>
    <w:basedOn w:val="Normalny"/>
    <w:rsid w:val="003E60E6"/>
    <w:pPr>
      <w:spacing w:after="120"/>
    </w:pPr>
    <w:rPr>
      <w:rFonts w:ascii="Arial" w:eastAsia="MS Mincho" w:hAnsi="Arial" w:cs="Arial"/>
      <w:sz w:val="22"/>
      <w:szCs w:val="22"/>
      <w:lang w:eastAsia="ja-JP"/>
    </w:rPr>
  </w:style>
  <w:style w:type="character" w:customStyle="1" w:styleId="ver8gb">
    <w:name w:val="ver8gb"/>
    <w:basedOn w:val="Domylnaczcionkaakapitu"/>
    <w:rsid w:val="003E60E6"/>
  </w:style>
  <w:style w:type="character" w:customStyle="1" w:styleId="ver8b">
    <w:name w:val="ver8b"/>
    <w:basedOn w:val="Domylnaczcionkaakapitu"/>
    <w:rsid w:val="003E60E6"/>
  </w:style>
  <w:style w:type="character" w:customStyle="1" w:styleId="apple-style-span">
    <w:name w:val="apple-style-span"/>
    <w:basedOn w:val="Domylnaczcionkaakapitu"/>
    <w:uiPriority w:val="99"/>
    <w:rsid w:val="003E60E6"/>
  </w:style>
  <w:style w:type="character" w:customStyle="1" w:styleId="xajaxbdktooltip">
    <w:name w:val="xajaxbdktooltip"/>
    <w:basedOn w:val="Domylnaczcionkaakapitu"/>
    <w:rsid w:val="003E60E6"/>
  </w:style>
  <w:style w:type="paragraph" w:customStyle="1" w:styleId="Zwykytekst10">
    <w:name w:val="Zwykły tekst1"/>
    <w:basedOn w:val="Normalny"/>
    <w:rsid w:val="003E60E6"/>
    <w:rPr>
      <w:rFonts w:ascii="Courier New" w:hAnsi="Courier New"/>
      <w:sz w:val="20"/>
      <w:szCs w:val="20"/>
    </w:rPr>
  </w:style>
  <w:style w:type="paragraph" w:customStyle="1" w:styleId="FSCintroduction">
    <w:name w:val="FSC: introduction"/>
    <w:basedOn w:val="Normalny"/>
    <w:uiPriority w:val="99"/>
    <w:rsid w:val="003E60E6"/>
    <w:pPr>
      <w:spacing w:before="60" w:after="60"/>
    </w:pPr>
    <w:rPr>
      <w:rFonts w:ascii="Arial" w:hAnsi="Arial"/>
      <w:b/>
      <w:snapToGrid w:val="0"/>
      <w:sz w:val="18"/>
      <w:szCs w:val="20"/>
      <w:lang w:val="en-US" w:eastAsia="de-DE"/>
    </w:rPr>
  </w:style>
  <w:style w:type="paragraph" w:customStyle="1" w:styleId="FSCList">
    <w:name w:val="FSC: List"/>
    <w:basedOn w:val="Normalny"/>
    <w:uiPriority w:val="99"/>
    <w:rsid w:val="003E60E6"/>
    <w:pPr>
      <w:numPr>
        <w:numId w:val="7"/>
      </w:numPr>
      <w:tabs>
        <w:tab w:val="left" w:pos="227"/>
      </w:tabs>
    </w:pPr>
    <w:rPr>
      <w:rFonts w:ascii="Arial" w:hAnsi="Arial"/>
      <w:sz w:val="18"/>
      <w:szCs w:val="20"/>
      <w:lang w:val="en-US" w:eastAsia="de-DE"/>
    </w:rPr>
  </w:style>
  <w:style w:type="paragraph" w:customStyle="1" w:styleId="Akapitzlist1">
    <w:name w:val="Akapit z listą1"/>
    <w:basedOn w:val="Normalny"/>
    <w:rsid w:val="003E60E6"/>
    <w:pPr>
      <w:spacing w:after="200" w:line="276" w:lineRule="auto"/>
      <w:ind w:left="720"/>
    </w:pPr>
    <w:rPr>
      <w:rFonts w:ascii="Calibri" w:hAnsi="Calibri" w:cs="Calibri"/>
      <w:sz w:val="22"/>
      <w:szCs w:val="22"/>
      <w:lang w:val="de-DE" w:eastAsia="en-US"/>
    </w:rPr>
  </w:style>
  <w:style w:type="character" w:customStyle="1" w:styleId="arleft">
    <w:name w:val="arleft"/>
    <w:basedOn w:val="Domylnaczcionkaakapitu"/>
    <w:rsid w:val="003E60E6"/>
  </w:style>
  <w:style w:type="character" w:styleId="Pogrubienie">
    <w:name w:val="Strong"/>
    <w:qFormat/>
    <w:rsid w:val="003E60E6"/>
    <w:rPr>
      <w:b/>
      <w:bCs/>
    </w:rPr>
  </w:style>
  <w:style w:type="paragraph" w:customStyle="1" w:styleId="xl73">
    <w:name w:val="xl73"/>
    <w:basedOn w:val="Normalny"/>
    <w:rsid w:val="003E60E6"/>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NormalnyTahoma">
    <w:name w:val="Normalny + Tahoma"/>
    <w:basedOn w:val="Normalny"/>
    <w:rsid w:val="000A6C5C"/>
    <w:pPr>
      <w:numPr>
        <w:numId w:val="8"/>
      </w:numPr>
      <w:jc w:val="both"/>
    </w:pPr>
    <w:rPr>
      <w:rFonts w:ascii="Tahoma" w:hAnsi="Tahoma" w:cs="Tahoma"/>
      <w:iCs/>
    </w:rPr>
  </w:style>
  <w:style w:type="character" w:customStyle="1" w:styleId="Nierozpoznanawzmianka10">
    <w:name w:val="Nierozpoznana wzmianka1"/>
    <w:basedOn w:val="Domylnaczcionkaakapitu"/>
    <w:uiPriority w:val="99"/>
    <w:semiHidden/>
    <w:unhideWhenUsed/>
    <w:rsid w:val="00ED57B9"/>
    <w:rPr>
      <w:color w:val="605E5C"/>
      <w:shd w:val="clear" w:color="auto" w:fill="E1DFDD"/>
    </w:rPr>
  </w:style>
  <w:style w:type="character" w:customStyle="1" w:styleId="Nierozpoznanawzmianka20">
    <w:name w:val="Nierozpoznana wzmianka2"/>
    <w:uiPriority w:val="99"/>
    <w:semiHidden/>
    <w:unhideWhenUsed/>
    <w:rsid w:val="00ED57B9"/>
    <w:rPr>
      <w:color w:val="605E5C"/>
      <w:shd w:val="clear" w:color="auto" w:fill="E1DFDD"/>
    </w:rPr>
  </w:style>
  <w:style w:type="paragraph" w:customStyle="1" w:styleId="Stopka1">
    <w:name w:val="Stopka1"/>
    <w:rsid w:val="00ED57B9"/>
    <w:pPr>
      <w:widowControl w:val="0"/>
      <w:suppressAutoHyphens/>
      <w:spacing w:after="0" w:line="240" w:lineRule="auto"/>
    </w:pPr>
    <w:rPr>
      <w:rFonts w:ascii="Times New Roman" w:eastAsia="Times New Roman" w:hAnsi="Times New Roman"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5049123">
      <w:bodyDiv w:val="1"/>
      <w:marLeft w:val="0"/>
      <w:marRight w:val="0"/>
      <w:marTop w:val="0"/>
      <w:marBottom w:val="0"/>
      <w:divBdr>
        <w:top w:val="none" w:sz="0" w:space="0" w:color="auto"/>
        <w:left w:val="none" w:sz="0" w:space="0" w:color="auto"/>
        <w:bottom w:val="none" w:sz="0" w:space="0" w:color="auto"/>
        <w:right w:val="none" w:sz="0" w:space="0" w:color="auto"/>
      </w:divBdr>
    </w:div>
    <w:div w:id="1402410110">
      <w:bodyDiv w:val="1"/>
      <w:marLeft w:val="0"/>
      <w:marRight w:val="0"/>
      <w:marTop w:val="0"/>
      <w:marBottom w:val="0"/>
      <w:divBdr>
        <w:top w:val="none" w:sz="0" w:space="0" w:color="auto"/>
        <w:left w:val="none" w:sz="0" w:space="0" w:color="auto"/>
        <w:bottom w:val="none" w:sz="0" w:space="0" w:color="auto"/>
        <w:right w:val="none" w:sz="0" w:space="0" w:color="auto"/>
      </w:divBdr>
    </w:div>
    <w:div w:id="1606225974">
      <w:bodyDiv w:val="1"/>
      <w:marLeft w:val="0"/>
      <w:marRight w:val="0"/>
      <w:marTop w:val="0"/>
      <w:marBottom w:val="0"/>
      <w:divBdr>
        <w:top w:val="none" w:sz="0" w:space="0" w:color="auto"/>
        <w:left w:val="none" w:sz="0" w:space="0" w:color="auto"/>
        <w:bottom w:val="none" w:sz="0" w:space="0" w:color="auto"/>
        <w:right w:val="none" w:sz="0" w:space="0" w:color="auto"/>
      </w:divBdr>
    </w:div>
    <w:div w:id="183141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sosnowieckiewodociagi.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CB28D-64ED-4941-8C47-FE72DCDAD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1457</TotalTime>
  <Pages>16</Pages>
  <Words>7223</Words>
  <Characters>43344</Characters>
  <Application>Microsoft Office Word</Application>
  <DocSecurity>0</DocSecurity>
  <Lines>361</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Pilc</dc:creator>
  <cp:lastModifiedBy>Edyta Bujak</cp:lastModifiedBy>
  <cp:revision>588</cp:revision>
  <cp:lastPrinted>2023-03-21T08:00:00Z</cp:lastPrinted>
  <dcterms:created xsi:type="dcterms:W3CDTF">2021-05-31T09:03:00Z</dcterms:created>
  <dcterms:modified xsi:type="dcterms:W3CDTF">2026-01-20T06:56:00Z</dcterms:modified>
</cp:coreProperties>
</file>